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D611C3" w14:textId="46B83DF7" w:rsidR="001E26BA" w:rsidRDefault="0049171F">
      <w:pPr>
        <w:pStyle w:val="Tekstpodstawowy"/>
        <w:kinsoku w:val="0"/>
        <w:overflowPunct w:val="0"/>
        <w:spacing w:line="20" w:lineRule="exact"/>
        <w:ind w:left="32"/>
        <w:rPr>
          <w:rFonts w:ascii="Times New Roman" w:hAnsi="Times New Roman" w:cs="Times New Roman"/>
          <w:b w:val="0"/>
          <w:bCs w:val="0"/>
          <w:sz w:val="2"/>
          <w:szCs w:val="2"/>
        </w:rPr>
      </w:pPr>
      <w:r>
        <w:rPr>
          <w:rFonts w:ascii="Times New Roman" w:hAnsi="Times New Roman" w:cs="Times New Roman"/>
          <w:b w:val="0"/>
          <w:bCs w:val="0"/>
          <w:noProof/>
          <w:sz w:val="2"/>
          <w:szCs w:val="2"/>
        </w:rPr>
        <mc:AlternateContent>
          <mc:Choice Requires="wpg">
            <w:drawing>
              <wp:inline distT="0" distB="0" distL="0" distR="0" wp14:anchorId="401C549A" wp14:editId="73A97346">
                <wp:extent cx="6264275" cy="12700"/>
                <wp:effectExtent l="13335" t="1905" r="8890" b="4445"/>
                <wp:docPr id="109249495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4275" cy="12700"/>
                          <a:chOff x="0" y="0"/>
                          <a:chExt cx="9865" cy="20"/>
                        </a:xfrm>
                      </wpg:grpSpPr>
                      <wps:wsp>
                        <wps:cNvPr id="146714162" name="Freeform 6"/>
                        <wps:cNvSpPr>
                          <a:spLocks/>
                        </wps:cNvSpPr>
                        <wps:spPr bwMode="auto">
                          <a:xfrm>
                            <a:off x="0" y="7"/>
                            <a:ext cx="9865" cy="20"/>
                          </a:xfrm>
                          <a:custGeom>
                            <a:avLst/>
                            <a:gdLst>
                              <a:gd name="T0" fmla="*/ 0 w 9865"/>
                              <a:gd name="T1" fmla="*/ 0 h 20"/>
                              <a:gd name="T2" fmla="*/ 9864 w 9865"/>
                              <a:gd name="T3" fmla="*/ 0 h 20"/>
                            </a:gdLst>
                            <a:ahLst/>
                            <a:cxnLst>
                              <a:cxn ang="0">
                                <a:pos x="T0" y="T1"/>
                              </a:cxn>
                              <a:cxn ang="0">
                                <a:pos x="T2" y="T3"/>
                              </a:cxn>
                            </a:cxnLst>
                            <a:rect l="0" t="0" r="r" b="b"/>
                            <a:pathLst>
                              <a:path w="9865" h="20">
                                <a:moveTo>
                                  <a:pt x="0" y="0"/>
                                </a:moveTo>
                                <a:lnTo>
                                  <a:pt x="9864" y="0"/>
                                </a:lnTo>
                              </a:path>
                            </a:pathLst>
                          </a:custGeom>
                          <a:noFill/>
                          <a:ln w="952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0E295F0" id="Group 5" o:spid="_x0000_s1026" style="width:493.25pt;height:1pt;mso-position-horizontal-relative:char;mso-position-vertical-relative:line" coordsize="986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">
                <v:shape id="Freeform 6" o:spid="_x0000_s1027" style="position:absolute;top:7;width:9865;height:20;visibility:visible;mso-wrap-style:square;v-text-anchor:top" coordsize="986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" path="m,l9864,e" filled="f" strokecolor="#231f20">
                  <v:path arrowok="t" o:connecttype="custom" o:connectlocs="0,0;9864,0" o:connectangles="0,0"/>
                </v:shape>
                <w10:anchorlock/>
              </v:group>
            </w:pict>
          </mc:Fallback>
        </mc:AlternateContent>
      </w:r>
    </w:p>
    <w:p w14:paraId="107452A4" w14:textId="77777777" w:rsidR="001E26BA" w:rsidRDefault="001E26BA">
      <w:pPr>
        <w:pStyle w:val="Tekstpodstawowy"/>
        <w:kinsoku w:val="0"/>
        <w:overflowPunct w:val="0"/>
        <w:spacing w:before="4"/>
        <w:rPr>
          <w:rFonts w:ascii="Times New Roman" w:hAnsi="Times New Roman" w:cs="Times New Roman"/>
          <w:b w:val="0"/>
          <w:bCs w:val="0"/>
          <w:sz w:val="12"/>
          <w:szCs w:val="12"/>
        </w:rPr>
      </w:pPr>
    </w:p>
    <w:p w14:paraId="59930729" w14:textId="77777777" w:rsidR="001E26BA" w:rsidRDefault="00000000">
      <w:pPr>
        <w:pStyle w:val="Tekstpodstawowy"/>
        <w:kinsoku w:val="0"/>
        <w:overflowPunct w:val="0"/>
        <w:spacing w:before="93"/>
        <w:ind w:right="98"/>
        <w:jc w:val="right"/>
        <w:rPr>
          <w:rFonts w:ascii="Times New Roman" w:hAnsi="Times New Roman" w:cs="Times New Roman"/>
          <w:color w:val="231F20"/>
          <w:sz w:val="18"/>
          <w:szCs w:val="18"/>
        </w:rPr>
      </w:pPr>
      <w:r>
        <w:rPr>
          <w:rFonts w:ascii="Times New Roman" w:hAnsi="Times New Roman" w:cs="Times New Roman"/>
          <w:color w:val="231F20"/>
          <w:sz w:val="18"/>
          <w:szCs w:val="18"/>
        </w:rPr>
        <w:t>Załącznik nr 3</w:t>
      </w:r>
    </w:p>
    <w:p w14:paraId="7886A8D3" w14:textId="77777777" w:rsidR="001E26BA" w:rsidRDefault="001E26BA">
      <w:pPr>
        <w:pStyle w:val="Tekstpodstawowy"/>
        <w:kinsoku w:val="0"/>
        <w:overflowPunct w:val="0"/>
        <w:rPr>
          <w:rFonts w:ascii="Times New Roman" w:hAnsi="Times New Roman" w:cs="Times New Roman"/>
          <w:sz w:val="20"/>
          <w:szCs w:val="20"/>
        </w:rPr>
      </w:pPr>
    </w:p>
    <w:p w14:paraId="6107AD4C" w14:textId="77777777" w:rsidR="001E26BA" w:rsidRDefault="001E26BA">
      <w:pPr>
        <w:pStyle w:val="Tekstpodstawowy"/>
        <w:kinsoku w:val="0"/>
        <w:overflowPunct w:val="0"/>
        <w:rPr>
          <w:rFonts w:ascii="Times New Roman" w:hAnsi="Times New Roman" w:cs="Times New Roman"/>
          <w:sz w:val="23"/>
          <w:szCs w:val="23"/>
        </w:rPr>
      </w:pPr>
    </w:p>
    <w:p w14:paraId="7E90262E" w14:textId="77777777" w:rsidR="001E26BA" w:rsidRDefault="00000000">
      <w:pPr>
        <w:pStyle w:val="Tekstpodstawowy"/>
        <w:kinsoku w:val="0"/>
        <w:overflowPunct w:val="0"/>
        <w:ind w:left="2309" w:right="2367"/>
        <w:jc w:val="center"/>
        <w:rPr>
          <w:rFonts w:ascii="Times New Roman" w:hAnsi="Times New Roman" w:cs="Times New Roman"/>
          <w:b w:val="0"/>
          <w:bCs w:val="0"/>
          <w:i/>
          <w:iCs/>
          <w:color w:val="231F20"/>
          <w:sz w:val="20"/>
          <w:szCs w:val="20"/>
        </w:rPr>
      </w:pPr>
      <w:r>
        <w:rPr>
          <w:rFonts w:ascii="Times New Roman" w:hAnsi="Times New Roman" w:cs="Times New Roman"/>
          <w:b w:val="0"/>
          <w:bCs w:val="0"/>
          <w:i/>
          <w:iCs/>
          <w:color w:val="231F20"/>
          <w:sz w:val="20"/>
          <w:szCs w:val="20"/>
        </w:rPr>
        <w:t>WZÓR</w:t>
      </w:r>
    </w:p>
    <w:p w14:paraId="7B15B04A" w14:textId="77777777" w:rsidR="001E26BA" w:rsidRDefault="001E26BA">
      <w:pPr>
        <w:pStyle w:val="Tekstpodstawowy"/>
        <w:kinsoku w:val="0"/>
        <w:overflowPunct w:val="0"/>
        <w:spacing w:before="6"/>
        <w:rPr>
          <w:rFonts w:ascii="Times New Roman" w:hAnsi="Times New Roman" w:cs="Times New Roman"/>
          <w:b w:val="0"/>
          <w:bCs w:val="0"/>
          <w:i/>
          <w:iCs/>
          <w:sz w:val="22"/>
          <w:szCs w:val="22"/>
        </w:rPr>
      </w:pPr>
    </w:p>
    <w:p w14:paraId="0A18F136" w14:textId="15CB738E" w:rsidR="001E26BA" w:rsidRDefault="0049171F">
      <w:pPr>
        <w:pStyle w:val="Tekstpodstawowy"/>
        <w:kinsoku w:val="0"/>
        <w:overflowPunct w:val="0"/>
        <w:spacing w:before="1"/>
        <w:ind w:left="2309" w:right="2389"/>
        <w:jc w:val="center"/>
        <w:rPr>
          <w:w w:val="105"/>
        </w:rPr>
      </w:pPr>
      <w:r>
        <w:rPr>
          <w:noProof/>
        </w:rPr>
        <mc:AlternateContent>
          <mc:Choice Requires="wps">
            <w:drawing>
              <wp:anchor distT="0" distB="0" distL="0" distR="0" simplePos="0" relativeHeight="251652608" behindDoc="0" locked="0" layoutInCell="0" allowOverlap="1" wp14:anchorId="36B0F453" wp14:editId="4DCB92CC">
                <wp:simplePos x="0" y="0"/>
                <wp:positionH relativeFrom="page">
                  <wp:posOffset>703580</wp:posOffset>
                </wp:positionH>
                <wp:positionV relativeFrom="paragraph">
                  <wp:posOffset>171450</wp:posOffset>
                </wp:positionV>
                <wp:extent cx="2644140" cy="1336675"/>
                <wp:effectExtent l="0" t="0" r="0" b="0"/>
                <wp:wrapTopAndBottom/>
                <wp:docPr id="211204608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4140" cy="1336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79"/>
                              <w:gridCol w:w="3962"/>
                            </w:tblGrid>
                            <w:tr w:rsidR="001E26BA" w14:paraId="140DF416" w14:textId="77777777">
                              <w:trPr>
                                <w:trHeight w:val="240"/>
                              </w:trPr>
                              <w:tc>
                                <w:tcPr>
                                  <w:tcW w:w="4141" w:type="dxa"/>
                                  <w:gridSpan w:val="2"/>
                                  <w:tcBorders>
                                    <w:top w:val="single" w:sz="6" w:space="0" w:color="000000"/>
                                    <w:left w:val="single" w:sz="6" w:space="0" w:color="000000"/>
                                    <w:bottom w:val="none" w:sz="6" w:space="0" w:color="auto"/>
                                    <w:right w:val="single" w:sz="6" w:space="0" w:color="000000"/>
                                  </w:tcBorders>
                                  <w:shd w:val="clear" w:color="auto" w:fill="CCCCFF"/>
                                </w:tcPr>
                                <w:p w14:paraId="1D1A4677" w14:textId="77777777" w:rsidR="001E26BA" w:rsidRDefault="00000000">
                                  <w:pPr>
                                    <w:pStyle w:val="TableParagraph"/>
                                    <w:kinsoku w:val="0"/>
                                    <w:overflowPunct w:val="0"/>
                                    <w:spacing w:before="49"/>
                                    <w:ind w:left="58"/>
                                    <w:rPr>
                                      <w:rFonts w:ascii="Arial" w:hAnsi="Arial" w:cs="Arial"/>
                                      <w:sz w:val="11"/>
                                      <w:szCs w:val="11"/>
                                    </w:rPr>
                                  </w:pPr>
                                  <w:r>
                                    <w:rPr>
                                      <w:rFonts w:ascii="Arial" w:hAnsi="Arial" w:cs="Arial"/>
                                      <w:sz w:val="11"/>
                                      <w:szCs w:val="11"/>
                                    </w:rPr>
                                    <w:t>1. Imię i nazwisko / Nazwa oraz adres wnioskodawcy</w:t>
                                  </w:r>
                                </w:p>
                              </w:tc>
                            </w:tr>
                            <w:tr w:rsidR="001E26BA" w14:paraId="02F07E31" w14:textId="77777777">
                              <w:trPr>
                                <w:trHeight w:val="805"/>
                              </w:trPr>
                              <w:tc>
                                <w:tcPr>
                                  <w:tcW w:w="179" w:type="dxa"/>
                                  <w:tcBorders>
                                    <w:top w:val="none" w:sz="6" w:space="0" w:color="auto"/>
                                    <w:left w:val="single" w:sz="6" w:space="0" w:color="000000"/>
                                    <w:bottom w:val="single" w:sz="6" w:space="0" w:color="000000"/>
                                    <w:right w:val="single" w:sz="6" w:space="0" w:color="000000"/>
                                  </w:tcBorders>
                                  <w:shd w:val="clear" w:color="auto" w:fill="CCCCFF"/>
                                </w:tcPr>
                                <w:p w14:paraId="7659B3F3" w14:textId="77777777" w:rsidR="001E26BA" w:rsidRDefault="001E26BA">
                                  <w:pPr>
                                    <w:pStyle w:val="TableParagraph"/>
                                    <w:kinsoku w:val="0"/>
                                    <w:overflowPunct w:val="0"/>
                                    <w:rPr>
                                      <w:rFonts w:ascii="Times New Roman" w:hAnsi="Times New Roman" w:cs="Times New Roman"/>
                                      <w:sz w:val="10"/>
                                      <w:szCs w:val="10"/>
                                    </w:rPr>
                                  </w:pPr>
                                </w:p>
                              </w:tc>
                              <w:tc>
                                <w:tcPr>
                                  <w:tcW w:w="3962" w:type="dxa"/>
                                  <w:tcBorders>
                                    <w:top w:val="single" w:sz="6" w:space="0" w:color="000000"/>
                                    <w:left w:val="single" w:sz="6" w:space="0" w:color="000000"/>
                                    <w:bottom w:val="single" w:sz="6" w:space="0" w:color="000000"/>
                                    <w:right w:val="single" w:sz="6" w:space="0" w:color="000000"/>
                                  </w:tcBorders>
                                </w:tcPr>
                                <w:p w14:paraId="6A5967D0" w14:textId="77777777" w:rsidR="001E26BA" w:rsidRDefault="001E26BA">
                                  <w:pPr>
                                    <w:pStyle w:val="TableParagraph"/>
                                    <w:kinsoku w:val="0"/>
                                    <w:overflowPunct w:val="0"/>
                                    <w:rPr>
                                      <w:rFonts w:ascii="Times New Roman" w:hAnsi="Times New Roman" w:cs="Times New Roman"/>
                                      <w:sz w:val="10"/>
                                      <w:szCs w:val="10"/>
                                    </w:rPr>
                                  </w:pPr>
                                </w:p>
                              </w:tc>
                            </w:tr>
                            <w:tr w:rsidR="001E26BA" w14:paraId="4A0DF4A1" w14:textId="77777777">
                              <w:trPr>
                                <w:trHeight w:val="220"/>
                              </w:trPr>
                              <w:tc>
                                <w:tcPr>
                                  <w:tcW w:w="4141" w:type="dxa"/>
                                  <w:gridSpan w:val="2"/>
                                  <w:tcBorders>
                                    <w:top w:val="single" w:sz="6" w:space="0" w:color="000000"/>
                                    <w:left w:val="single" w:sz="6" w:space="0" w:color="000000"/>
                                    <w:bottom w:val="none" w:sz="6" w:space="0" w:color="auto"/>
                                    <w:right w:val="single" w:sz="6" w:space="0" w:color="000000"/>
                                  </w:tcBorders>
                                  <w:shd w:val="clear" w:color="auto" w:fill="CCCCFF"/>
                                </w:tcPr>
                                <w:p w14:paraId="5F25D94B" w14:textId="77777777" w:rsidR="001E26BA" w:rsidRDefault="00000000">
                                  <w:pPr>
                                    <w:pStyle w:val="TableParagraph"/>
                                    <w:kinsoku w:val="0"/>
                                    <w:overflowPunct w:val="0"/>
                                    <w:spacing w:before="39"/>
                                    <w:ind w:left="58"/>
                                    <w:rPr>
                                      <w:rFonts w:ascii="Arial" w:hAnsi="Arial" w:cs="Arial"/>
                                      <w:sz w:val="11"/>
                                      <w:szCs w:val="11"/>
                                    </w:rPr>
                                  </w:pPr>
                                  <w:r>
                                    <w:rPr>
                                      <w:rFonts w:ascii="Arial" w:hAnsi="Arial" w:cs="Arial"/>
                                      <w:sz w:val="11"/>
                                      <w:szCs w:val="11"/>
                                    </w:rPr>
                                    <w:t>4. Dane kontaktowe wnioskodawcy (nr telefonu / adres poczty elektronicznej)*</w:t>
                                  </w:r>
                                </w:p>
                              </w:tc>
                            </w:tr>
                            <w:tr w:rsidR="001E26BA" w14:paraId="7D72BB93" w14:textId="77777777">
                              <w:trPr>
                                <w:trHeight w:val="284"/>
                              </w:trPr>
                              <w:tc>
                                <w:tcPr>
                                  <w:tcW w:w="179" w:type="dxa"/>
                                  <w:tcBorders>
                                    <w:top w:val="none" w:sz="6" w:space="0" w:color="auto"/>
                                    <w:left w:val="single" w:sz="6" w:space="0" w:color="000000"/>
                                    <w:bottom w:val="single" w:sz="6" w:space="0" w:color="000000"/>
                                    <w:right w:val="single" w:sz="6" w:space="0" w:color="000000"/>
                                  </w:tcBorders>
                                  <w:shd w:val="clear" w:color="auto" w:fill="CCCCFF"/>
                                </w:tcPr>
                                <w:p w14:paraId="146EA1ED" w14:textId="77777777" w:rsidR="001E26BA" w:rsidRDefault="001E26BA">
                                  <w:pPr>
                                    <w:pStyle w:val="TableParagraph"/>
                                    <w:kinsoku w:val="0"/>
                                    <w:overflowPunct w:val="0"/>
                                    <w:rPr>
                                      <w:rFonts w:ascii="Times New Roman" w:hAnsi="Times New Roman" w:cs="Times New Roman"/>
                                      <w:sz w:val="10"/>
                                      <w:szCs w:val="10"/>
                                    </w:rPr>
                                  </w:pPr>
                                </w:p>
                              </w:tc>
                              <w:tc>
                                <w:tcPr>
                                  <w:tcW w:w="3962" w:type="dxa"/>
                                  <w:tcBorders>
                                    <w:top w:val="single" w:sz="6" w:space="0" w:color="000000"/>
                                    <w:left w:val="single" w:sz="6" w:space="0" w:color="000000"/>
                                    <w:bottom w:val="single" w:sz="6" w:space="0" w:color="000000"/>
                                    <w:right w:val="single" w:sz="6" w:space="0" w:color="000000"/>
                                  </w:tcBorders>
                                </w:tcPr>
                                <w:p w14:paraId="7346C7FA" w14:textId="77777777" w:rsidR="001E26BA" w:rsidRDefault="001E26BA">
                                  <w:pPr>
                                    <w:pStyle w:val="TableParagraph"/>
                                    <w:kinsoku w:val="0"/>
                                    <w:overflowPunct w:val="0"/>
                                    <w:rPr>
                                      <w:rFonts w:ascii="Times New Roman" w:hAnsi="Times New Roman" w:cs="Times New Roman"/>
                                      <w:sz w:val="10"/>
                                      <w:szCs w:val="10"/>
                                    </w:rPr>
                                  </w:pPr>
                                </w:p>
                              </w:tc>
                            </w:tr>
                            <w:tr w:rsidR="001E26BA" w14:paraId="63029EEE" w14:textId="77777777">
                              <w:trPr>
                                <w:trHeight w:val="208"/>
                              </w:trPr>
                              <w:tc>
                                <w:tcPr>
                                  <w:tcW w:w="4141" w:type="dxa"/>
                                  <w:gridSpan w:val="2"/>
                                  <w:tcBorders>
                                    <w:top w:val="single" w:sz="6" w:space="0" w:color="000000"/>
                                    <w:left w:val="single" w:sz="6" w:space="0" w:color="000000"/>
                                    <w:bottom w:val="none" w:sz="6" w:space="0" w:color="auto"/>
                                    <w:right w:val="single" w:sz="6" w:space="0" w:color="000000"/>
                                  </w:tcBorders>
                                  <w:shd w:val="clear" w:color="auto" w:fill="CCCCFF"/>
                                </w:tcPr>
                                <w:p w14:paraId="3592FD0D" w14:textId="77777777" w:rsidR="001E26BA" w:rsidRDefault="00000000">
                                  <w:pPr>
                                    <w:pStyle w:val="TableParagraph"/>
                                    <w:kinsoku w:val="0"/>
                                    <w:overflowPunct w:val="0"/>
                                    <w:spacing w:before="31"/>
                                    <w:ind w:left="58"/>
                                    <w:rPr>
                                      <w:rFonts w:ascii="Arial" w:hAnsi="Arial" w:cs="Arial"/>
                                      <w:sz w:val="11"/>
                                      <w:szCs w:val="11"/>
                                    </w:rPr>
                                  </w:pPr>
                                  <w:r>
                                    <w:rPr>
                                      <w:rFonts w:ascii="Arial" w:hAnsi="Arial" w:cs="Arial"/>
                                      <w:sz w:val="11"/>
                                      <w:szCs w:val="11"/>
                                    </w:rPr>
                                    <w:t>5. Oznaczenie wniosku nadane przez wnioskodawcę*</w:t>
                                  </w:r>
                                </w:p>
                              </w:tc>
                            </w:tr>
                            <w:tr w:rsidR="001E26BA" w14:paraId="64BCAA40" w14:textId="77777777">
                              <w:trPr>
                                <w:trHeight w:val="240"/>
                              </w:trPr>
                              <w:tc>
                                <w:tcPr>
                                  <w:tcW w:w="179" w:type="dxa"/>
                                  <w:tcBorders>
                                    <w:top w:val="none" w:sz="6" w:space="0" w:color="auto"/>
                                    <w:left w:val="single" w:sz="6" w:space="0" w:color="000000"/>
                                    <w:bottom w:val="single" w:sz="6" w:space="0" w:color="000000"/>
                                    <w:right w:val="single" w:sz="6" w:space="0" w:color="000000"/>
                                  </w:tcBorders>
                                  <w:shd w:val="clear" w:color="auto" w:fill="CCCCFF"/>
                                </w:tcPr>
                                <w:p w14:paraId="76980E0A" w14:textId="77777777" w:rsidR="001E26BA" w:rsidRDefault="001E26BA">
                                  <w:pPr>
                                    <w:pStyle w:val="TableParagraph"/>
                                    <w:kinsoku w:val="0"/>
                                    <w:overflowPunct w:val="0"/>
                                    <w:rPr>
                                      <w:rFonts w:ascii="Times New Roman" w:hAnsi="Times New Roman" w:cs="Times New Roman"/>
                                      <w:sz w:val="10"/>
                                      <w:szCs w:val="10"/>
                                    </w:rPr>
                                  </w:pPr>
                                </w:p>
                              </w:tc>
                              <w:tc>
                                <w:tcPr>
                                  <w:tcW w:w="3962" w:type="dxa"/>
                                  <w:tcBorders>
                                    <w:top w:val="single" w:sz="6" w:space="0" w:color="000000"/>
                                    <w:left w:val="single" w:sz="6" w:space="0" w:color="000000"/>
                                    <w:bottom w:val="single" w:sz="6" w:space="0" w:color="000000"/>
                                    <w:right w:val="single" w:sz="6" w:space="0" w:color="000000"/>
                                  </w:tcBorders>
                                </w:tcPr>
                                <w:p w14:paraId="425F7FF5" w14:textId="77777777" w:rsidR="001E26BA" w:rsidRDefault="001E26BA">
                                  <w:pPr>
                                    <w:pStyle w:val="TableParagraph"/>
                                    <w:kinsoku w:val="0"/>
                                    <w:overflowPunct w:val="0"/>
                                    <w:rPr>
                                      <w:rFonts w:ascii="Times New Roman" w:hAnsi="Times New Roman" w:cs="Times New Roman"/>
                                      <w:sz w:val="10"/>
                                      <w:szCs w:val="10"/>
                                    </w:rPr>
                                  </w:pPr>
                                </w:p>
                              </w:tc>
                            </w:tr>
                          </w:tbl>
                          <w:p w14:paraId="34DC47B2" w14:textId="77777777" w:rsidR="001E26BA" w:rsidRDefault="001E26BA">
                            <w:pPr>
                              <w:pStyle w:val="Tekstpodstawowy"/>
                              <w:kinsoku w:val="0"/>
                              <w:overflowPunct w:val="0"/>
                              <w:rPr>
                                <w:rFonts w:ascii="Times New Roman" w:hAnsi="Times New Roman" w:cs="Times New Roman"/>
                                <w:b w:val="0"/>
                                <w:bCs w:val="0"/>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B0F453" id="_x0000_t202" coordsize="21600,21600" o:spt="202" path="m,l,21600r21600,l21600,xe">
                <v:stroke joinstyle="miter"/>
                <v:path gradientshapeok="t" o:connecttype="rect"/>
              </v:shapetype>
              <v:shape id="Text Box 7" o:spid="_x0000_s1026" type="#_x0000_t202" style="position:absolute;left:0;text-align:left;margin-left:55.4pt;margin-top:13.5pt;width:208.2pt;height:105.25pt;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" o:allowincell="f" filled="f" stroked="f">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79"/>
                        <w:gridCol w:w="3962"/>
                      </w:tblGrid>
                      <w:tr w:rsidR="001E26BA" w14:paraId="140DF416" w14:textId="77777777">
                        <w:trPr>
                          <w:trHeight w:val="240"/>
                        </w:trPr>
                        <w:tc>
                          <w:tcPr>
                            <w:tcW w:w="4141" w:type="dxa"/>
                            <w:gridSpan w:val="2"/>
                            <w:tcBorders>
                              <w:top w:val="single" w:sz="6" w:space="0" w:color="000000"/>
                              <w:left w:val="single" w:sz="6" w:space="0" w:color="000000"/>
                              <w:bottom w:val="none" w:sz="6" w:space="0" w:color="auto"/>
                              <w:right w:val="single" w:sz="6" w:space="0" w:color="000000"/>
                            </w:tcBorders>
                            <w:shd w:val="clear" w:color="auto" w:fill="CCCCFF"/>
                          </w:tcPr>
                          <w:p w14:paraId="1D1A4677" w14:textId="77777777" w:rsidR="001E26BA" w:rsidRDefault="00000000">
                            <w:pPr>
                              <w:pStyle w:val="TableParagraph"/>
                              <w:kinsoku w:val="0"/>
                              <w:overflowPunct w:val="0"/>
                              <w:spacing w:before="49"/>
                              <w:ind w:left="58"/>
                              <w:rPr>
                                <w:rFonts w:ascii="Arial" w:hAnsi="Arial" w:cs="Arial"/>
                                <w:sz w:val="11"/>
                                <w:szCs w:val="11"/>
                              </w:rPr>
                            </w:pPr>
                            <w:r>
                              <w:rPr>
                                <w:rFonts w:ascii="Arial" w:hAnsi="Arial" w:cs="Arial"/>
                                <w:sz w:val="11"/>
                                <w:szCs w:val="11"/>
                              </w:rPr>
                              <w:t>1. Imię i nazwisko / Nazwa oraz adres wnioskodawcy</w:t>
                            </w:r>
                          </w:p>
                        </w:tc>
                      </w:tr>
                      <w:tr w:rsidR="001E26BA" w14:paraId="02F07E31" w14:textId="77777777">
                        <w:trPr>
                          <w:trHeight w:val="805"/>
                        </w:trPr>
                        <w:tc>
                          <w:tcPr>
                            <w:tcW w:w="179" w:type="dxa"/>
                            <w:tcBorders>
                              <w:top w:val="none" w:sz="6" w:space="0" w:color="auto"/>
                              <w:left w:val="single" w:sz="6" w:space="0" w:color="000000"/>
                              <w:bottom w:val="single" w:sz="6" w:space="0" w:color="000000"/>
                              <w:right w:val="single" w:sz="6" w:space="0" w:color="000000"/>
                            </w:tcBorders>
                            <w:shd w:val="clear" w:color="auto" w:fill="CCCCFF"/>
                          </w:tcPr>
                          <w:p w14:paraId="7659B3F3" w14:textId="77777777" w:rsidR="001E26BA" w:rsidRDefault="001E26BA">
                            <w:pPr>
                              <w:pStyle w:val="TableParagraph"/>
                              <w:kinsoku w:val="0"/>
                              <w:overflowPunct w:val="0"/>
                              <w:rPr>
                                <w:rFonts w:ascii="Times New Roman" w:hAnsi="Times New Roman" w:cs="Times New Roman"/>
                                <w:sz w:val="10"/>
                                <w:szCs w:val="10"/>
                              </w:rPr>
                            </w:pPr>
                          </w:p>
                        </w:tc>
                        <w:tc>
                          <w:tcPr>
                            <w:tcW w:w="3962" w:type="dxa"/>
                            <w:tcBorders>
                              <w:top w:val="single" w:sz="6" w:space="0" w:color="000000"/>
                              <w:left w:val="single" w:sz="6" w:space="0" w:color="000000"/>
                              <w:bottom w:val="single" w:sz="6" w:space="0" w:color="000000"/>
                              <w:right w:val="single" w:sz="6" w:space="0" w:color="000000"/>
                            </w:tcBorders>
                          </w:tcPr>
                          <w:p w14:paraId="6A5967D0" w14:textId="77777777" w:rsidR="001E26BA" w:rsidRDefault="001E26BA">
                            <w:pPr>
                              <w:pStyle w:val="TableParagraph"/>
                              <w:kinsoku w:val="0"/>
                              <w:overflowPunct w:val="0"/>
                              <w:rPr>
                                <w:rFonts w:ascii="Times New Roman" w:hAnsi="Times New Roman" w:cs="Times New Roman"/>
                                <w:sz w:val="10"/>
                                <w:szCs w:val="10"/>
                              </w:rPr>
                            </w:pPr>
                          </w:p>
                        </w:tc>
                      </w:tr>
                      <w:tr w:rsidR="001E26BA" w14:paraId="4A0DF4A1" w14:textId="77777777">
                        <w:trPr>
                          <w:trHeight w:val="220"/>
                        </w:trPr>
                        <w:tc>
                          <w:tcPr>
                            <w:tcW w:w="4141" w:type="dxa"/>
                            <w:gridSpan w:val="2"/>
                            <w:tcBorders>
                              <w:top w:val="single" w:sz="6" w:space="0" w:color="000000"/>
                              <w:left w:val="single" w:sz="6" w:space="0" w:color="000000"/>
                              <w:bottom w:val="none" w:sz="6" w:space="0" w:color="auto"/>
                              <w:right w:val="single" w:sz="6" w:space="0" w:color="000000"/>
                            </w:tcBorders>
                            <w:shd w:val="clear" w:color="auto" w:fill="CCCCFF"/>
                          </w:tcPr>
                          <w:p w14:paraId="5F25D94B" w14:textId="77777777" w:rsidR="001E26BA" w:rsidRDefault="00000000">
                            <w:pPr>
                              <w:pStyle w:val="TableParagraph"/>
                              <w:kinsoku w:val="0"/>
                              <w:overflowPunct w:val="0"/>
                              <w:spacing w:before="39"/>
                              <w:ind w:left="58"/>
                              <w:rPr>
                                <w:rFonts w:ascii="Arial" w:hAnsi="Arial" w:cs="Arial"/>
                                <w:sz w:val="11"/>
                                <w:szCs w:val="11"/>
                              </w:rPr>
                            </w:pPr>
                            <w:r>
                              <w:rPr>
                                <w:rFonts w:ascii="Arial" w:hAnsi="Arial" w:cs="Arial"/>
                                <w:sz w:val="11"/>
                                <w:szCs w:val="11"/>
                              </w:rPr>
                              <w:t>4. Dane kontaktowe wnioskodawcy (nr telefonu / adres poczty elektronicznej)*</w:t>
                            </w:r>
                          </w:p>
                        </w:tc>
                      </w:tr>
                      <w:tr w:rsidR="001E26BA" w14:paraId="7D72BB93" w14:textId="77777777">
                        <w:trPr>
                          <w:trHeight w:val="284"/>
                        </w:trPr>
                        <w:tc>
                          <w:tcPr>
                            <w:tcW w:w="179" w:type="dxa"/>
                            <w:tcBorders>
                              <w:top w:val="none" w:sz="6" w:space="0" w:color="auto"/>
                              <w:left w:val="single" w:sz="6" w:space="0" w:color="000000"/>
                              <w:bottom w:val="single" w:sz="6" w:space="0" w:color="000000"/>
                              <w:right w:val="single" w:sz="6" w:space="0" w:color="000000"/>
                            </w:tcBorders>
                            <w:shd w:val="clear" w:color="auto" w:fill="CCCCFF"/>
                          </w:tcPr>
                          <w:p w14:paraId="146EA1ED" w14:textId="77777777" w:rsidR="001E26BA" w:rsidRDefault="001E26BA">
                            <w:pPr>
                              <w:pStyle w:val="TableParagraph"/>
                              <w:kinsoku w:val="0"/>
                              <w:overflowPunct w:val="0"/>
                              <w:rPr>
                                <w:rFonts w:ascii="Times New Roman" w:hAnsi="Times New Roman" w:cs="Times New Roman"/>
                                <w:sz w:val="10"/>
                                <w:szCs w:val="10"/>
                              </w:rPr>
                            </w:pPr>
                          </w:p>
                        </w:tc>
                        <w:tc>
                          <w:tcPr>
                            <w:tcW w:w="3962" w:type="dxa"/>
                            <w:tcBorders>
                              <w:top w:val="single" w:sz="6" w:space="0" w:color="000000"/>
                              <w:left w:val="single" w:sz="6" w:space="0" w:color="000000"/>
                              <w:bottom w:val="single" w:sz="6" w:space="0" w:color="000000"/>
                              <w:right w:val="single" w:sz="6" w:space="0" w:color="000000"/>
                            </w:tcBorders>
                          </w:tcPr>
                          <w:p w14:paraId="7346C7FA" w14:textId="77777777" w:rsidR="001E26BA" w:rsidRDefault="001E26BA">
                            <w:pPr>
                              <w:pStyle w:val="TableParagraph"/>
                              <w:kinsoku w:val="0"/>
                              <w:overflowPunct w:val="0"/>
                              <w:rPr>
                                <w:rFonts w:ascii="Times New Roman" w:hAnsi="Times New Roman" w:cs="Times New Roman"/>
                                <w:sz w:val="10"/>
                                <w:szCs w:val="10"/>
                              </w:rPr>
                            </w:pPr>
                          </w:p>
                        </w:tc>
                      </w:tr>
                      <w:tr w:rsidR="001E26BA" w14:paraId="63029EEE" w14:textId="77777777">
                        <w:trPr>
                          <w:trHeight w:val="208"/>
                        </w:trPr>
                        <w:tc>
                          <w:tcPr>
                            <w:tcW w:w="4141" w:type="dxa"/>
                            <w:gridSpan w:val="2"/>
                            <w:tcBorders>
                              <w:top w:val="single" w:sz="6" w:space="0" w:color="000000"/>
                              <w:left w:val="single" w:sz="6" w:space="0" w:color="000000"/>
                              <w:bottom w:val="none" w:sz="6" w:space="0" w:color="auto"/>
                              <w:right w:val="single" w:sz="6" w:space="0" w:color="000000"/>
                            </w:tcBorders>
                            <w:shd w:val="clear" w:color="auto" w:fill="CCCCFF"/>
                          </w:tcPr>
                          <w:p w14:paraId="3592FD0D" w14:textId="77777777" w:rsidR="001E26BA" w:rsidRDefault="00000000">
                            <w:pPr>
                              <w:pStyle w:val="TableParagraph"/>
                              <w:kinsoku w:val="0"/>
                              <w:overflowPunct w:val="0"/>
                              <w:spacing w:before="31"/>
                              <w:ind w:left="58"/>
                              <w:rPr>
                                <w:rFonts w:ascii="Arial" w:hAnsi="Arial" w:cs="Arial"/>
                                <w:sz w:val="11"/>
                                <w:szCs w:val="11"/>
                              </w:rPr>
                            </w:pPr>
                            <w:r>
                              <w:rPr>
                                <w:rFonts w:ascii="Arial" w:hAnsi="Arial" w:cs="Arial"/>
                                <w:sz w:val="11"/>
                                <w:szCs w:val="11"/>
                              </w:rPr>
                              <w:t>5. Oznaczenie wniosku nadane przez wnioskodawcę*</w:t>
                            </w:r>
                          </w:p>
                        </w:tc>
                      </w:tr>
                      <w:tr w:rsidR="001E26BA" w14:paraId="64BCAA40" w14:textId="77777777">
                        <w:trPr>
                          <w:trHeight w:val="240"/>
                        </w:trPr>
                        <w:tc>
                          <w:tcPr>
                            <w:tcW w:w="179" w:type="dxa"/>
                            <w:tcBorders>
                              <w:top w:val="none" w:sz="6" w:space="0" w:color="auto"/>
                              <w:left w:val="single" w:sz="6" w:space="0" w:color="000000"/>
                              <w:bottom w:val="single" w:sz="6" w:space="0" w:color="000000"/>
                              <w:right w:val="single" w:sz="6" w:space="0" w:color="000000"/>
                            </w:tcBorders>
                            <w:shd w:val="clear" w:color="auto" w:fill="CCCCFF"/>
                          </w:tcPr>
                          <w:p w14:paraId="76980E0A" w14:textId="77777777" w:rsidR="001E26BA" w:rsidRDefault="001E26BA">
                            <w:pPr>
                              <w:pStyle w:val="TableParagraph"/>
                              <w:kinsoku w:val="0"/>
                              <w:overflowPunct w:val="0"/>
                              <w:rPr>
                                <w:rFonts w:ascii="Times New Roman" w:hAnsi="Times New Roman" w:cs="Times New Roman"/>
                                <w:sz w:val="10"/>
                                <w:szCs w:val="10"/>
                              </w:rPr>
                            </w:pPr>
                          </w:p>
                        </w:tc>
                        <w:tc>
                          <w:tcPr>
                            <w:tcW w:w="3962" w:type="dxa"/>
                            <w:tcBorders>
                              <w:top w:val="single" w:sz="6" w:space="0" w:color="000000"/>
                              <w:left w:val="single" w:sz="6" w:space="0" w:color="000000"/>
                              <w:bottom w:val="single" w:sz="6" w:space="0" w:color="000000"/>
                              <w:right w:val="single" w:sz="6" w:space="0" w:color="000000"/>
                            </w:tcBorders>
                          </w:tcPr>
                          <w:p w14:paraId="425F7FF5" w14:textId="77777777" w:rsidR="001E26BA" w:rsidRDefault="001E26BA">
                            <w:pPr>
                              <w:pStyle w:val="TableParagraph"/>
                              <w:kinsoku w:val="0"/>
                              <w:overflowPunct w:val="0"/>
                              <w:rPr>
                                <w:rFonts w:ascii="Times New Roman" w:hAnsi="Times New Roman" w:cs="Times New Roman"/>
                                <w:sz w:val="10"/>
                                <w:szCs w:val="10"/>
                              </w:rPr>
                            </w:pPr>
                          </w:p>
                        </w:tc>
                      </w:tr>
                    </w:tbl>
                    <w:p w14:paraId="34DC47B2" w14:textId="77777777" w:rsidR="001E26BA" w:rsidRDefault="001E26BA">
                      <w:pPr>
                        <w:pStyle w:val="Tekstpodstawowy"/>
                        <w:kinsoku w:val="0"/>
                        <w:overflowPunct w:val="0"/>
                        <w:rPr>
                          <w:rFonts w:ascii="Times New Roman" w:hAnsi="Times New Roman" w:cs="Times New Roman"/>
                          <w:b w:val="0"/>
                          <w:bCs w:val="0"/>
                          <w:sz w:val="24"/>
                          <w:szCs w:val="24"/>
                        </w:rPr>
                      </w:pPr>
                    </w:p>
                  </w:txbxContent>
                </v:textbox>
                <w10:wrap type="topAndBottom" anchorx="page"/>
              </v:shape>
            </w:pict>
          </mc:Fallback>
        </mc:AlternateContent>
      </w:r>
      <w:r>
        <w:rPr>
          <w:noProof/>
        </w:rPr>
        <mc:AlternateContent>
          <mc:Choice Requires="wps">
            <w:drawing>
              <wp:anchor distT="0" distB="0" distL="0" distR="0" simplePos="0" relativeHeight="251653632" behindDoc="0" locked="0" layoutInCell="0" allowOverlap="1" wp14:anchorId="3D99E5D3" wp14:editId="403E3B5F">
                <wp:simplePos x="0" y="0"/>
                <wp:positionH relativeFrom="page">
                  <wp:posOffset>3439795</wp:posOffset>
                </wp:positionH>
                <wp:positionV relativeFrom="paragraph">
                  <wp:posOffset>171450</wp:posOffset>
                </wp:positionV>
                <wp:extent cx="3407410" cy="1336675"/>
                <wp:effectExtent l="0" t="0" r="0" b="0"/>
                <wp:wrapTopAndBottom/>
                <wp:docPr id="189069354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7410" cy="1336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79"/>
                              <w:gridCol w:w="4036"/>
                              <w:gridCol w:w="1127"/>
                            </w:tblGrid>
                            <w:tr w:rsidR="001E26BA" w14:paraId="5CAA7CDD" w14:textId="77777777">
                              <w:trPr>
                                <w:trHeight w:val="240"/>
                              </w:trPr>
                              <w:tc>
                                <w:tcPr>
                                  <w:tcW w:w="4215" w:type="dxa"/>
                                  <w:gridSpan w:val="2"/>
                                  <w:tcBorders>
                                    <w:top w:val="single" w:sz="6" w:space="0" w:color="000000"/>
                                    <w:left w:val="single" w:sz="6" w:space="0" w:color="000000"/>
                                    <w:bottom w:val="none" w:sz="6" w:space="0" w:color="auto"/>
                                    <w:right w:val="single" w:sz="6" w:space="0" w:color="000000"/>
                                  </w:tcBorders>
                                  <w:shd w:val="clear" w:color="auto" w:fill="CCCCFF"/>
                                </w:tcPr>
                                <w:p w14:paraId="6F3D64DD" w14:textId="77777777" w:rsidR="001E26BA" w:rsidRDefault="00000000">
                                  <w:pPr>
                                    <w:pStyle w:val="TableParagraph"/>
                                    <w:kinsoku w:val="0"/>
                                    <w:overflowPunct w:val="0"/>
                                    <w:spacing w:before="49"/>
                                    <w:ind w:left="58"/>
                                    <w:rPr>
                                      <w:rFonts w:ascii="Arial" w:hAnsi="Arial" w:cs="Arial"/>
                                      <w:sz w:val="11"/>
                                      <w:szCs w:val="11"/>
                                    </w:rPr>
                                  </w:pPr>
                                  <w:r>
                                    <w:rPr>
                                      <w:rFonts w:ascii="Arial" w:hAnsi="Arial" w:cs="Arial"/>
                                      <w:sz w:val="11"/>
                                      <w:szCs w:val="11"/>
                                    </w:rPr>
                                    <w:t>2. Data</w:t>
                                  </w:r>
                                </w:p>
                              </w:tc>
                              <w:tc>
                                <w:tcPr>
                                  <w:tcW w:w="1127" w:type="dxa"/>
                                  <w:vMerge w:val="restart"/>
                                  <w:tcBorders>
                                    <w:top w:val="single" w:sz="6" w:space="0" w:color="000000"/>
                                    <w:left w:val="single" w:sz="6" w:space="0" w:color="000000"/>
                                    <w:bottom w:val="single" w:sz="6" w:space="0" w:color="000000"/>
                                    <w:right w:val="single" w:sz="6" w:space="0" w:color="000000"/>
                                  </w:tcBorders>
                                  <w:shd w:val="clear" w:color="auto" w:fill="CCCCFF"/>
                                </w:tcPr>
                                <w:p w14:paraId="21535AD1" w14:textId="77777777" w:rsidR="001E26BA" w:rsidRDefault="00000000">
                                  <w:pPr>
                                    <w:pStyle w:val="TableParagraph"/>
                                    <w:kinsoku w:val="0"/>
                                    <w:overflowPunct w:val="0"/>
                                    <w:spacing w:before="83"/>
                                    <w:ind w:left="309" w:right="290"/>
                                    <w:jc w:val="center"/>
                                    <w:rPr>
                                      <w:rFonts w:ascii="Arial" w:hAnsi="Arial" w:cs="Arial"/>
                                      <w:w w:val="105"/>
                                      <w:sz w:val="10"/>
                                      <w:szCs w:val="10"/>
                                    </w:rPr>
                                  </w:pPr>
                                  <w:r>
                                    <w:rPr>
                                      <w:rFonts w:ascii="Arial" w:hAnsi="Arial" w:cs="Arial"/>
                                      <w:w w:val="105"/>
                                      <w:sz w:val="10"/>
                                      <w:szCs w:val="10"/>
                                    </w:rPr>
                                    <w:t>Formularz</w:t>
                                  </w:r>
                                </w:p>
                                <w:p w14:paraId="15CFB6F4" w14:textId="77777777" w:rsidR="001E26BA" w:rsidRDefault="00000000">
                                  <w:pPr>
                                    <w:pStyle w:val="TableParagraph"/>
                                    <w:kinsoku w:val="0"/>
                                    <w:overflowPunct w:val="0"/>
                                    <w:spacing w:before="101"/>
                                    <w:ind w:left="19"/>
                                    <w:jc w:val="center"/>
                                    <w:rPr>
                                      <w:rFonts w:ascii="Arial" w:hAnsi="Arial" w:cs="Arial"/>
                                      <w:b/>
                                      <w:bCs/>
                                      <w:w w:val="104"/>
                                      <w:sz w:val="17"/>
                                      <w:szCs w:val="17"/>
                                    </w:rPr>
                                  </w:pPr>
                                  <w:r>
                                    <w:rPr>
                                      <w:rFonts w:ascii="Arial" w:hAnsi="Arial" w:cs="Arial"/>
                                      <w:b/>
                                      <w:bCs/>
                                      <w:w w:val="104"/>
                                      <w:sz w:val="17"/>
                                      <w:szCs w:val="17"/>
                                    </w:rPr>
                                    <w:t>P</w:t>
                                  </w:r>
                                </w:p>
                              </w:tc>
                            </w:tr>
                            <w:tr w:rsidR="001E26BA" w14:paraId="35F4D1FF" w14:textId="77777777">
                              <w:trPr>
                                <w:trHeight w:val="272"/>
                              </w:trPr>
                              <w:tc>
                                <w:tcPr>
                                  <w:tcW w:w="179" w:type="dxa"/>
                                  <w:tcBorders>
                                    <w:top w:val="none" w:sz="6" w:space="0" w:color="auto"/>
                                    <w:left w:val="single" w:sz="6" w:space="0" w:color="000000"/>
                                    <w:bottom w:val="single" w:sz="6" w:space="0" w:color="000000"/>
                                    <w:right w:val="single" w:sz="6" w:space="0" w:color="000000"/>
                                  </w:tcBorders>
                                  <w:shd w:val="clear" w:color="auto" w:fill="CCCCFF"/>
                                </w:tcPr>
                                <w:p w14:paraId="13851C67" w14:textId="77777777" w:rsidR="001E26BA" w:rsidRDefault="001E26BA">
                                  <w:pPr>
                                    <w:pStyle w:val="TableParagraph"/>
                                    <w:kinsoku w:val="0"/>
                                    <w:overflowPunct w:val="0"/>
                                    <w:rPr>
                                      <w:rFonts w:ascii="Times New Roman" w:hAnsi="Times New Roman" w:cs="Times New Roman"/>
                                      <w:sz w:val="10"/>
                                      <w:szCs w:val="10"/>
                                    </w:rPr>
                                  </w:pPr>
                                </w:p>
                              </w:tc>
                              <w:tc>
                                <w:tcPr>
                                  <w:tcW w:w="4036" w:type="dxa"/>
                                  <w:tcBorders>
                                    <w:top w:val="single" w:sz="6" w:space="0" w:color="000000"/>
                                    <w:left w:val="single" w:sz="6" w:space="0" w:color="000000"/>
                                    <w:bottom w:val="single" w:sz="6" w:space="0" w:color="000000"/>
                                    <w:right w:val="single" w:sz="6" w:space="0" w:color="000000"/>
                                  </w:tcBorders>
                                </w:tcPr>
                                <w:p w14:paraId="749F6764" w14:textId="77777777" w:rsidR="001E26BA" w:rsidRDefault="001E26BA">
                                  <w:pPr>
                                    <w:pStyle w:val="TableParagraph"/>
                                    <w:kinsoku w:val="0"/>
                                    <w:overflowPunct w:val="0"/>
                                    <w:rPr>
                                      <w:rFonts w:ascii="Times New Roman" w:hAnsi="Times New Roman" w:cs="Times New Roman"/>
                                      <w:sz w:val="10"/>
                                      <w:szCs w:val="10"/>
                                    </w:rPr>
                                  </w:pPr>
                                </w:p>
                              </w:tc>
                              <w:tc>
                                <w:tcPr>
                                  <w:tcW w:w="1127" w:type="dxa"/>
                                  <w:vMerge/>
                                  <w:tcBorders>
                                    <w:top w:val="nil"/>
                                    <w:left w:val="single" w:sz="6" w:space="0" w:color="000000"/>
                                    <w:bottom w:val="single" w:sz="6" w:space="0" w:color="000000"/>
                                    <w:right w:val="single" w:sz="6" w:space="0" w:color="000000"/>
                                  </w:tcBorders>
                                  <w:shd w:val="clear" w:color="auto" w:fill="CCCCFF"/>
                                </w:tcPr>
                                <w:p w14:paraId="224E6E93" w14:textId="77777777" w:rsidR="001E26BA" w:rsidRDefault="001E26BA">
                                  <w:pPr>
                                    <w:rPr>
                                      <w:rFonts w:ascii="Times New Roman" w:hAnsi="Times New Roman" w:cs="Times New Roman"/>
                                      <w:sz w:val="2"/>
                                      <w:szCs w:val="2"/>
                                    </w:rPr>
                                  </w:pPr>
                                </w:p>
                              </w:tc>
                            </w:tr>
                            <w:tr w:rsidR="001E26BA" w14:paraId="1BFB5E36" w14:textId="77777777">
                              <w:trPr>
                                <w:trHeight w:val="348"/>
                              </w:trPr>
                              <w:tc>
                                <w:tcPr>
                                  <w:tcW w:w="5342" w:type="dxa"/>
                                  <w:gridSpan w:val="3"/>
                                  <w:tcBorders>
                                    <w:top w:val="single" w:sz="6" w:space="0" w:color="000000"/>
                                    <w:left w:val="single" w:sz="6" w:space="0" w:color="000000"/>
                                    <w:bottom w:val="none" w:sz="6" w:space="0" w:color="auto"/>
                                    <w:right w:val="single" w:sz="6" w:space="0" w:color="000000"/>
                                  </w:tcBorders>
                                  <w:shd w:val="clear" w:color="auto" w:fill="CCCCFF"/>
                                </w:tcPr>
                                <w:p w14:paraId="0C290040" w14:textId="77777777" w:rsidR="001E26BA" w:rsidRDefault="00000000">
                                  <w:pPr>
                                    <w:pStyle w:val="TableParagraph"/>
                                    <w:kinsoku w:val="0"/>
                                    <w:overflowPunct w:val="0"/>
                                    <w:spacing w:before="2" w:line="271" w:lineRule="auto"/>
                                    <w:ind w:left="186" w:right="201" w:hanging="128"/>
                                    <w:rPr>
                                      <w:rFonts w:ascii="Arial" w:hAnsi="Arial" w:cs="Arial"/>
                                      <w:sz w:val="11"/>
                                      <w:szCs w:val="11"/>
                                    </w:rPr>
                                  </w:pPr>
                                  <w:r>
                                    <w:rPr>
                                      <w:rFonts w:ascii="Arial" w:hAnsi="Arial" w:cs="Arial"/>
                                      <w:sz w:val="11"/>
                                      <w:szCs w:val="11"/>
                                    </w:rPr>
                                    <w:t>3. Adresat wniosku – nazwa i adres organu lub jednostki organizacyjnej, która w imieniu organu prowadzi państwowy zasób geodezyjny i kartograficzny</w:t>
                                  </w:r>
                                </w:p>
                              </w:tc>
                            </w:tr>
                            <w:tr w:rsidR="001E26BA" w14:paraId="5D4675F3" w14:textId="77777777">
                              <w:trPr>
                                <w:trHeight w:val="689"/>
                              </w:trPr>
                              <w:tc>
                                <w:tcPr>
                                  <w:tcW w:w="179" w:type="dxa"/>
                                  <w:tcBorders>
                                    <w:top w:val="none" w:sz="6" w:space="0" w:color="auto"/>
                                    <w:left w:val="single" w:sz="6" w:space="0" w:color="000000"/>
                                    <w:bottom w:val="single" w:sz="6" w:space="0" w:color="000000"/>
                                    <w:right w:val="single" w:sz="6" w:space="0" w:color="000000"/>
                                  </w:tcBorders>
                                  <w:shd w:val="clear" w:color="auto" w:fill="CCCCFF"/>
                                </w:tcPr>
                                <w:p w14:paraId="1559F19F" w14:textId="77777777" w:rsidR="001E26BA" w:rsidRDefault="001E26BA">
                                  <w:pPr>
                                    <w:pStyle w:val="TableParagraph"/>
                                    <w:kinsoku w:val="0"/>
                                    <w:overflowPunct w:val="0"/>
                                    <w:rPr>
                                      <w:rFonts w:ascii="Times New Roman" w:hAnsi="Times New Roman" w:cs="Times New Roman"/>
                                      <w:sz w:val="10"/>
                                      <w:szCs w:val="10"/>
                                    </w:rPr>
                                  </w:pPr>
                                </w:p>
                              </w:tc>
                              <w:tc>
                                <w:tcPr>
                                  <w:tcW w:w="5163" w:type="dxa"/>
                                  <w:gridSpan w:val="2"/>
                                  <w:tcBorders>
                                    <w:top w:val="single" w:sz="6" w:space="0" w:color="000000"/>
                                    <w:left w:val="single" w:sz="6" w:space="0" w:color="000000"/>
                                    <w:bottom w:val="single" w:sz="6" w:space="0" w:color="000000"/>
                                    <w:right w:val="single" w:sz="6" w:space="0" w:color="000000"/>
                                  </w:tcBorders>
                                </w:tcPr>
                                <w:p w14:paraId="3697167C" w14:textId="77777777" w:rsidR="001E26BA" w:rsidRDefault="001E26BA">
                                  <w:pPr>
                                    <w:pStyle w:val="TableParagraph"/>
                                    <w:kinsoku w:val="0"/>
                                    <w:overflowPunct w:val="0"/>
                                    <w:rPr>
                                      <w:rFonts w:ascii="Times New Roman" w:hAnsi="Times New Roman" w:cs="Times New Roman"/>
                                      <w:sz w:val="10"/>
                                      <w:szCs w:val="10"/>
                                    </w:rPr>
                                  </w:pPr>
                                </w:p>
                              </w:tc>
                            </w:tr>
                            <w:tr w:rsidR="001E26BA" w14:paraId="5C28AEE0" w14:textId="77777777">
                              <w:trPr>
                                <w:trHeight w:val="208"/>
                              </w:trPr>
                              <w:tc>
                                <w:tcPr>
                                  <w:tcW w:w="5342" w:type="dxa"/>
                                  <w:gridSpan w:val="3"/>
                                  <w:tcBorders>
                                    <w:top w:val="single" w:sz="6" w:space="0" w:color="000000"/>
                                    <w:left w:val="single" w:sz="6" w:space="0" w:color="000000"/>
                                    <w:bottom w:val="none" w:sz="6" w:space="0" w:color="auto"/>
                                    <w:right w:val="single" w:sz="6" w:space="0" w:color="000000"/>
                                  </w:tcBorders>
                                  <w:shd w:val="clear" w:color="auto" w:fill="CCCCFF"/>
                                </w:tcPr>
                                <w:p w14:paraId="7327E27C" w14:textId="77777777" w:rsidR="001E26BA" w:rsidRDefault="00000000">
                                  <w:pPr>
                                    <w:pStyle w:val="TableParagraph"/>
                                    <w:kinsoku w:val="0"/>
                                    <w:overflowPunct w:val="0"/>
                                    <w:spacing w:before="31"/>
                                    <w:ind w:left="58"/>
                                    <w:rPr>
                                      <w:rFonts w:ascii="Arial" w:hAnsi="Arial" w:cs="Arial"/>
                                      <w:sz w:val="11"/>
                                      <w:szCs w:val="11"/>
                                    </w:rPr>
                                  </w:pPr>
                                  <w:r>
                                    <w:rPr>
                                      <w:rFonts w:ascii="Arial" w:hAnsi="Arial" w:cs="Arial"/>
                                      <w:sz w:val="11"/>
                                      <w:szCs w:val="11"/>
                                    </w:rPr>
                                    <w:t>6. Oznaczenie kancelaryjne wniosku nadane przez adresata wniosku</w:t>
                                  </w:r>
                                </w:p>
                              </w:tc>
                            </w:tr>
                            <w:tr w:rsidR="001E26BA" w14:paraId="29B1EA9F" w14:textId="77777777">
                              <w:trPr>
                                <w:trHeight w:val="240"/>
                              </w:trPr>
                              <w:tc>
                                <w:tcPr>
                                  <w:tcW w:w="179" w:type="dxa"/>
                                  <w:tcBorders>
                                    <w:top w:val="none" w:sz="6" w:space="0" w:color="auto"/>
                                    <w:left w:val="single" w:sz="6" w:space="0" w:color="000000"/>
                                    <w:bottom w:val="single" w:sz="6" w:space="0" w:color="000000"/>
                                    <w:right w:val="single" w:sz="6" w:space="0" w:color="000000"/>
                                  </w:tcBorders>
                                  <w:shd w:val="clear" w:color="auto" w:fill="CCCCFF"/>
                                </w:tcPr>
                                <w:p w14:paraId="1FC99CB8" w14:textId="77777777" w:rsidR="001E26BA" w:rsidRDefault="001E26BA">
                                  <w:pPr>
                                    <w:pStyle w:val="TableParagraph"/>
                                    <w:kinsoku w:val="0"/>
                                    <w:overflowPunct w:val="0"/>
                                    <w:rPr>
                                      <w:rFonts w:ascii="Times New Roman" w:hAnsi="Times New Roman" w:cs="Times New Roman"/>
                                      <w:sz w:val="10"/>
                                      <w:szCs w:val="10"/>
                                    </w:rPr>
                                  </w:pPr>
                                </w:p>
                              </w:tc>
                              <w:tc>
                                <w:tcPr>
                                  <w:tcW w:w="5163" w:type="dxa"/>
                                  <w:gridSpan w:val="2"/>
                                  <w:tcBorders>
                                    <w:top w:val="single" w:sz="6" w:space="0" w:color="000000"/>
                                    <w:left w:val="single" w:sz="6" w:space="0" w:color="000000"/>
                                    <w:bottom w:val="single" w:sz="6" w:space="0" w:color="000000"/>
                                    <w:right w:val="single" w:sz="6" w:space="0" w:color="000000"/>
                                  </w:tcBorders>
                                  <w:shd w:val="clear" w:color="auto" w:fill="FFF1CC"/>
                                </w:tcPr>
                                <w:p w14:paraId="148E146A" w14:textId="77777777" w:rsidR="001E26BA" w:rsidRDefault="00000000">
                                  <w:pPr>
                                    <w:pStyle w:val="TableParagraph"/>
                                    <w:kinsoku w:val="0"/>
                                    <w:overflowPunct w:val="0"/>
                                    <w:spacing w:before="102"/>
                                    <w:ind w:left="1846" w:right="1825"/>
                                    <w:jc w:val="center"/>
                                    <w:rPr>
                                      <w:rFonts w:ascii="Arial" w:hAnsi="Arial" w:cs="Arial"/>
                                      <w:color w:val="BEBEBE"/>
                                      <w:w w:val="105"/>
                                      <w:sz w:val="10"/>
                                      <w:szCs w:val="10"/>
                                    </w:rPr>
                                  </w:pPr>
                                  <w:r>
                                    <w:rPr>
                                      <w:rFonts w:ascii="Arial" w:hAnsi="Arial" w:cs="Arial"/>
                                      <w:color w:val="BEBEBE"/>
                                      <w:w w:val="105"/>
                                      <w:sz w:val="10"/>
                                      <w:szCs w:val="10"/>
                                    </w:rPr>
                                    <w:t>Pole wypełnia adresat wniosku</w:t>
                                  </w:r>
                                </w:p>
                              </w:tc>
                            </w:tr>
                          </w:tbl>
                          <w:p w14:paraId="29828D83" w14:textId="77777777" w:rsidR="001E26BA" w:rsidRDefault="001E26BA">
                            <w:pPr>
                              <w:pStyle w:val="Tekstpodstawowy"/>
                              <w:kinsoku w:val="0"/>
                              <w:overflowPunct w:val="0"/>
                              <w:rPr>
                                <w:rFonts w:ascii="Times New Roman" w:hAnsi="Times New Roman" w:cs="Times New Roman"/>
                                <w:b w:val="0"/>
                                <w:bCs w:val="0"/>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9E5D3" id="Text Box 8" o:spid="_x0000_s1027" type="#_x0000_t202" style="position:absolute;left:0;text-align:left;margin-left:270.85pt;margin-top:13.5pt;width:268.3pt;height:105.25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" o:allowincell="f" filled="f" stroked="f">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79"/>
                        <w:gridCol w:w="4036"/>
                        <w:gridCol w:w="1127"/>
                      </w:tblGrid>
                      <w:tr w:rsidR="001E26BA" w14:paraId="5CAA7CDD" w14:textId="77777777">
                        <w:trPr>
                          <w:trHeight w:val="240"/>
                        </w:trPr>
                        <w:tc>
                          <w:tcPr>
                            <w:tcW w:w="4215" w:type="dxa"/>
                            <w:gridSpan w:val="2"/>
                            <w:tcBorders>
                              <w:top w:val="single" w:sz="6" w:space="0" w:color="000000"/>
                              <w:left w:val="single" w:sz="6" w:space="0" w:color="000000"/>
                              <w:bottom w:val="none" w:sz="6" w:space="0" w:color="auto"/>
                              <w:right w:val="single" w:sz="6" w:space="0" w:color="000000"/>
                            </w:tcBorders>
                            <w:shd w:val="clear" w:color="auto" w:fill="CCCCFF"/>
                          </w:tcPr>
                          <w:p w14:paraId="6F3D64DD" w14:textId="77777777" w:rsidR="001E26BA" w:rsidRDefault="00000000">
                            <w:pPr>
                              <w:pStyle w:val="TableParagraph"/>
                              <w:kinsoku w:val="0"/>
                              <w:overflowPunct w:val="0"/>
                              <w:spacing w:before="49"/>
                              <w:ind w:left="58"/>
                              <w:rPr>
                                <w:rFonts w:ascii="Arial" w:hAnsi="Arial" w:cs="Arial"/>
                                <w:sz w:val="11"/>
                                <w:szCs w:val="11"/>
                              </w:rPr>
                            </w:pPr>
                            <w:r>
                              <w:rPr>
                                <w:rFonts w:ascii="Arial" w:hAnsi="Arial" w:cs="Arial"/>
                                <w:sz w:val="11"/>
                                <w:szCs w:val="11"/>
                              </w:rPr>
                              <w:t>2. Data</w:t>
                            </w:r>
                          </w:p>
                        </w:tc>
                        <w:tc>
                          <w:tcPr>
                            <w:tcW w:w="1127" w:type="dxa"/>
                            <w:vMerge w:val="restart"/>
                            <w:tcBorders>
                              <w:top w:val="single" w:sz="6" w:space="0" w:color="000000"/>
                              <w:left w:val="single" w:sz="6" w:space="0" w:color="000000"/>
                              <w:bottom w:val="single" w:sz="6" w:space="0" w:color="000000"/>
                              <w:right w:val="single" w:sz="6" w:space="0" w:color="000000"/>
                            </w:tcBorders>
                            <w:shd w:val="clear" w:color="auto" w:fill="CCCCFF"/>
                          </w:tcPr>
                          <w:p w14:paraId="21535AD1" w14:textId="77777777" w:rsidR="001E26BA" w:rsidRDefault="00000000">
                            <w:pPr>
                              <w:pStyle w:val="TableParagraph"/>
                              <w:kinsoku w:val="0"/>
                              <w:overflowPunct w:val="0"/>
                              <w:spacing w:before="83"/>
                              <w:ind w:left="309" w:right="290"/>
                              <w:jc w:val="center"/>
                              <w:rPr>
                                <w:rFonts w:ascii="Arial" w:hAnsi="Arial" w:cs="Arial"/>
                                <w:w w:val="105"/>
                                <w:sz w:val="10"/>
                                <w:szCs w:val="10"/>
                              </w:rPr>
                            </w:pPr>
                            <w:r>
                              <w:rPr>
                                <w:rFonts w:ascii="Arial" w:hAnsi="Arial" w:cs="Arial"/>
                                <w:w w:val="105"/>
                                <w:sz w:val="10"/>
                                <w:szCs w:val="10"/>
                              </w:rPr>
                              <w:t>Formularz</w:t>
                            </w:r>
                          </w:p>
                          <w:p w14:paraId="15CFB6F4" w14:textId="77777777" w:rsidR="001E26BA" w:rsidRDefault="00000000">
                            <w:pPr>
                              <w:pStyle w:val="TableParagraph"/>
                              <w:kinsoku w:val="0"/>
                              <w:overflowPunct w:val="0"/>
                              <w:spacing w:before="101"/>
                              <w:ind w:left="19"/>
                              <w:jc w:val="center"/>
                              <w:rPr>
                                <w:rFonts w:ascii="Arial" w:hAnsi="Arial" w:cs="Arial"/>
                                <w:b/>
                                <w:bCs/>
                                <w:w w:val="104"/>
                                <w:sz w:val="17"/>
                                <w:szCs w:val="17"/>
                              </w:rPr>
                            </w:pPr>
                            <w:r>
                              <w:rPr>
                                <w:rFonts w:ascii="Arial" w:hAnsi="Arial" w:cs="Arial"/>
                                <w:b/>
                                <w:bCs/>
                                <w:w w:val="104"/>
                                <w:sz w:val="17"/>
                                <w:szCs w:val="17"/>
                              </w:rPr>
                              <w:t>P</w:t>
                            </w:r>
                          </w:p>
                        </w:tc>
                      </w:tr>
                      <w:tr w:rsidR="001E26BA" w14:paraId="35F4D1FF" w14:textId="77777777">
                        <w:trPr>
                          <w:trHeight w:val="272"/>
                        </w:trPr>
                        <w:tc>
                          <w:tcPr>
                            <w:tcW w:w="179" w:type="dxa"/>
                            <w:tcBorders>
                              <w:top w:val="none" w:sz="6" w:space="0" w:color="auto"/>
                              <w:left w:val="single" w:sz="6" w:space="0" w:color="000000"/>
                              <w:bottom w:val="single" w:sz="6" w:space="0" w:color="000000"/>
                              <w:right w:val="single" w:sz="6" w:space="0" w:color="000000"/>
                            </w:tcBorders>
                            <w:shd w:val="clear" w:color="auto" w:fill="CCCCFF"/>
                          </w:tcPr>
                          <w:p w14:paraId="13851C67" w14:textId="77777777" w:rsidR="001E26BA" w:rsidRDefault="001E26BA">
                            <w:pPr>
                              <w:pStyle w:val="TableParagraph"/>
                              <w:kinsoku w:val="0"/>
                              <w:overflowPunct w:val="0"/>
                              <w:rPr>
                                <w:rFonts w:ascii="Times New Roman" w:hAnsi="Times New Roman" w:cs="Times New Roman"/>
                                <w:sz w:val="10"/>
                                <w:szCs w:val="10"/>
                              </w:rPr>
                            </w:pPr>
                          </w:p>
                        </w:tc>
                        <w:tc>
                          <w:tcPr>
                            <w:tcW w:w="4036" w:type="dxa"/>
                            <w:tcBorders>
                              <w:top w:val="single" w:sz="6" w:space="0" w:color="000000"/>
                              <w:left w:val="single" w:sz="6" w:space="0" w:color="000000"/>
                              <w:bottom w:val="single" w:sz="6" w:space="0" w:color="000000"/>
                              <w:right w:val="single" w:sz="6" w:space="0" w:color="000000"/>
                            </w:tcBorders>
                          </w:tcPr>
                          <w:p w14:paraId="749F6764" w14:textId="77777777" w:rsidR="001E26BA" w:rsidRDefault="001E26BA">
                            <w:pPr>
                              <w:pStyle w:val="TableParagraph"/>
                              <w:kinsoku w:val="0"/>
                              <w:overflowPunct w:val="0"/>
                              <w:rPr>
                                <w:rFonts w:ascii="Times New Roman" w:hAnsi="Times New Roman" w:cs="Times New Roman"/>
                                <w:sz w:val="10"/>
                                <w:szCs w:val="10"/>
                              </w:rPr>
                            </w:pPr>
                          </w:p>
                        </w:tc>
                        <w:tc>
                          <w:tcPr>
                            <w:tcW w:w="1127" w:type="dxa"/>
                            <w:vMerge/>
                            <w:tcBorders>
                              <w:top w:val="nil"/>
                              <w:left w:val="single" w:sz="6" w:space="0" w:color="000000"/>
                              <w:bottom w:val="single" w:sz="6" w:space="0" w:color="000000"/>
                              <w:right w:val="single" w:sz="6" w:space="0" w:color="000000"/>
                            </w:tcBorders>
                            <w:shd w:val="clear" w:color="auto" w:fill="CCCCFF"/>
                          </w:tcPr>
                          <w:p w14:paraId="224E6E93" w14:textId="77777777" w:rsidR="001E26BA" w:rsidRDefault="001E26BA">
                            <w:pPr>
                              <w:rPr>
                                <w:rFonts w:ascii="Times New Roman" w:hAnsi="Times New Roman" w:cs="Times New Roman"/>
                                <w:sz w:val="2"/>
                                <w:szCs w:val="2"/>
                              </w:rPr>
                            </w:pPr>
                          </w:p>
                        </w:tc>
                      </w:tr>
                      <w:tr w:rsidR="001E26BA" w14:paraId="1BFB5E36" w14:textId="77777777">
                        <w:trPr>
                          <w:trHeight w:val="348"/>
                        </w:trPr>
                        <w:tc>
                          <w:tcPr>
                            <w:tcW w:w="5342" w:type="dxa"/>
                            <w:gridSpan w:val="3"/>
                            <w:tcBorders>
                              <w:top w:val="single" w:sz="6" w:space="0" w:color="000000"/>
                              <w:left w:val="single" w:sz="6" w:space="0" w:color="000000"/>
                              <w:bottom w:val="none" w:sz="6" w:space="0" w:color="auto"/>
                              <w:right w:val="single" w:sz="6" w:space="0" w:color="000000"/>
                            </w:tcBorders>
                            <w:shd w:val="clear" w:color="auto" w:fill="CCCCFF"/>
                          </w:tcPr>
                          <w:p w14:paraId="0C290040" w14:textId="77777777" w:rsidR="001E26BA" w:rsidRDefault="00000000">
                            <w:pPr>
                              <w:pStyle w:val="TableParagraph"/>
                              <w:kinsoku w:val="0"/>
                              <w:overflowPunct w:val="0"/>
                              <w:spacing w:before="2" w:line="271" w:lineRule="auto"/>
                              <w:ind w:left="186" w:right="201" w:hanging="128"/>
                              <w:rPr>
                                <w:rFonts w:ascii="Arial" w:hAnsi="Arial" w:cs="Arial"/>
                                <w:sz w:val="11"/>
                                <w:szCs w:val="11"/>
                              </w:rPr>
                            </w:pPr>
                            <w:r>
                              <w:rPr>
                                <w:rFonts w:ascii="Arial" w:hAnsi="Arial" w:cs="Arial"/>
                                <w:sz w:val="11"/>
                                <w:szCs w:val="11"/>
                              </w:rPr>
                              <w:t>3. Adresat wniosku – nazwa i adres organu lub jednostki organizacyjnej, która w imieniu organu prowadzi państwowy zasób geodezyjny i kartograficzny</w:t>
                            </w:r>
                          </w:p>
                        </w:tc>
                      </w:tr>
                      <w:tr w:rsidR="001E26BA" w14:paraId="5D4675F3" w14:textId="77777777">
                        <w:trPr>
                          <w:trHeight w:val="689"/>
                        </w:trPr>
                        <w:tc>
                          <w:tcPr>
                            <w:tcW w:w="179" w:type="dxa"/>
                            <w:tcBorders>
                              <w:top w:val="none" w:sz="6" w:space="0" w:color="auto"/>
                              <w:left w:val="single" w:sz="6" w:space="0" w:color="000000"/>
                              <w:bottom w:val="single" w:sz="6" w:space="0" w:color="000000"/>
                              <w:right w:val="single" w:sz="6" w:space="0" w:color="000000"/>
                            </w:tcBorders>
                            <w:shd w:val="clear" w:color="auto" w:fill="CCCCFF"/>
                          </w:tcPr>
                          <w:p w14:paraId="1559F19F" w14:textId="77777777" w:rsidR="001E26BA" w:rsidRDefault="001E26BA">
                            <w:pPr>
                              <w:pStyle w:val="TableParagraph"/>
                              <w:kinsoku w:val="0"/>
                              <w:overflowPunct w:val="0"/>
                              <w:rPr>
                                <w:rFonts w:ascii="Times New Roman" w:hAnsi="Times New Roman" w:cs="Times New Roman"/>
                                <w:sz w:val="10"/>
                                <w:szCs w:val="10"/>
                              </w:rPr>
                            </w:pPr>
                          </w:p>
                        </w:tc>
                        <w:tc>
                          <w:tcPr>
                            <w:tcW w:w="5163" w:type="dxa"/>
                            <w:gridSpan w:val="2"/>
                            <w:tcBorders>
                              <w:top w:val="single" w:sz="6" w:space="0" w:color="000000"/>
                              <w:left w:val="single" w:sz="6" w:space="0" w:color="000000"/>
                              <w:bottom w:val="single" w:sz="6" w:space="0" w:color="000000"/>
                              <w:right w:val="single" w:sz="6" w:space="0" w:color="000000"/>
                            </w:tcBorders>
                          </w:tcPr>
                          <w:p w14:paraId="3697167C" w14:textId="77777777" w:rsidR="001E26BA" w:rsidRDefault="001E26BA">
                            <w:pPr>
                              <w:pStyle w:val="TableParagraph"/>
                              <w:kinsoku w:val="0"/>
                              <w:overflowPunct w:val="0"/>
                              <w:rPr>
                                <w:rFonts w:ascii="Times New Roman" w:hAnsi="Times New Roman" w:cs="Times New Roman"/>
                                <w:sz w:val="10"/>
                                <w:szCs w:val="10"/>
                              </w:rPr>
                            </w:pPr>
                          </w:p>
                        </w:tc>
                      </w:tr>
                      <w:tr w:rsidR="001E26BA" w14:paraId="5C28AEE0" w14:textId="77777777">
                        <w:trPr>
                          <w:trHeight w:val="208"/>
                        </w:trPr>
                        <w:tc>
                          <w:tcPr>
                            <w:tcW w:w="5342" w:type="dxa"/>
                            <w:gridSpan w:val="3"/>
                            <w:tcBorders>
                              <w:top w:val="single" w:sz="6" w:space="0" w:color="000000"/>
                              <w:left w:val="single" w:sz="6" w:space="0" w:color="000000"/>
                              <w:bottom w:val="none" w:sz="6" w:space="0" w:color="auto"/>
                              <w:right w:val="single" w:sz="6" w:space="0" w:color="000000"/>
                            </w:tcBorders>
                            <w:shd w:val="clear" w:color="auto" w:fill="CCCCFF"/>
                          </w:tcPr>
                          <w:p w14:paraId="7327E27C" w14:textId="77777777" w:rsidR="001E26BA" w:rsidRDefault="00000000">
                            <w:pPr>
                              <w:pStyle w:val="TableParagraph"/>
                              <w:kinsoku w:val="0"/>
                              <w:overflowPunct w:val="0"/>
                              <w:spacing w:before="31"/>
                              <w:ind w:left="58"/>
                              <w:rPr>
                                <w:rFonts w:ascii="Arial" w:hAnsi="Arial" w:cs="Arial"/>
                                <w:sz w:val="11"/>
                                <w:szCs w:val="11"/>
                              </w:rPr>
                            </w:pPr>
                            <w:r>
                              <w:rPr>
                                <w:rFonts w:ascii="Arial" w:hAnsi="Arial" w:cs="Arial"/>
                                <w:sz w:val="11"/>
                                <w:szCs w:val="11"/>
                              </w:rPr>
                              <w:t>6. Oznaczenie kancelaryjne wniosku nadane przez adresata wniosku</w:t>
                            </w:r>
                          </w:p>
                        </w:tc>
                      </w:tr>
                      <w:tr w:rsidR="001E26BA" w14:paraId="29B1EA9F" w14:textId="77777777">
                        <w:trPr>
                          <w:trHeight w:val="240"/>
                        </w:trPr>
                        <w:tc>
                          <w:tcPr>
                            <w:tcW w:w="179" w:type="dxa"/>
                            <w:tcBorders>
                              <w:top w:val="none" w:sz="6" w:space="0" w:color="auto"/>
                              <w:left w:val="single" w:sz="6" w:space="0" w:color="000000"/>
                              <w:bottom w:val="single" w:sz="6" w:space="0" w:color="000000"/>
                              <w:right w:val="single" w:sz="6" w:space="0" w:color="000000"/>
                            </w:tcBorders>
                            <w:shd w:val="clear" w:color="auto" w:fill="CCCCFF"/>
                          </w:tcPr>
                          <w:p w14:paraId="1FC99CB8" w14:textId="77777777" w:rsidR="001E26BA" w:rsidRDefault="001E26BA">
                            <w:pPr>
                              <w:pStyle w:val="TableParagraph"/>
                              <w:kinsoku w:val="0"/>
                              <w:overflowPunct w:val="0"/>
                              <w:rPr>
                                <w:rFonts w:ascii="Times New Roman" w:hAnsi="Times New Roman" w:cs="Times New Roman"/>
                                <w:sz w:val="10"/>
                                <w:szCs w:val="10"/>
                              </w:rPr>
                            </w:pPr>
                          </w:p>
                        </w:tc>
                        <w:tc>
                          <w:tcPr>
                            <w:tcW w:w="5163" w:type="dxa"/>
                            <w:gridSpan w:val="2"/>
                            <w:tcBorders>
                              <w:top w:val="single" w:sz="6" w:space="0" w:color="000000"/>
                              <w:left w:val="single" w:sz="6" w:space="0" w:color="000000"/>
                              <w:bottom w:val="single" w:sz="6" w:space="0" w:color="000000"/>
                              <w:right w:val="single" w:sz="6" w:space="0" w:color="000000"/>
                            </w:tcBorders>
                            <w:shd w:val="clear" w:color="auto" w:fill="FFF1CC"/>
                          </w:tcPr>
                          <w:p w14:paraId="148E146A" w14:textId="77777777" w:rsidR="001E26BA" w:rsidRDefault="00000000">
                            <w:pPr>
                              <w:pStyle w:val="TableParagraph"/>
                              <w:kinsoku w:val="0"/>
                              <w:overflowPunct w:val="0"/>
                              <w:spacing w:before="102"/>
                              <w:ind w:left="1846" w:right="1825"/>
                              <w:jc w:val="center"/>
                              <w:rPr>
                                <w:rFonts w:ascii="Arial" w:hAnsi="Arial" w:cs="Arial"/>
                                <w:color w:val="BEBEBE"/>
                                <w:w w:val="105"/>
                                <w:sz w:val="10"/>
                                <w:szCs w:val="10"/>
                              </w:rPr>
                            </w:pPr>
                            <w:r>
                              <w:rPr>
                                <w:rFonts w:ascii="Arial" w:hAnsi="Arial" w:cs="Arial"/>
                                <w:color w:val="BEBEBE"/>
                                <w:w w:val="105"/>
                                <w:sz w:val="10"/>
                                <w:szCs w:val="10"/>
                              </w:rPr>
                              <w:t>Pole wypełnia adresat wniosku</w:t>
                            </w:r>
                          </w:p>
                        </w:tc>
                      </w:tr>
                    </w:tbl>
                    <w:p w14:paraId="29828D83" w14:textId="77777777" w:rsidR="001E26BA" w:rsidRDefault="001E26BA">
                      <w:pPr>
                        <w:pStyle w:val="Tekstpodstawowy"/>
                        <w:kinsoku w:val="0"/>
                        <w:overflowPunct w:val="0"/>
                        <w:rPr>
                          <w:rFonts w:ascii="Times New Roman" w:hAnsi="Times New Roman" w:cs="Times New Roman"/>
                          <w:b w:val="0"/>
                          <w:bCs w:val="0"/>
                          <w:sz w:val="24"/>
                          <w:szCs w:val="24"/>
                        </w:rPr>
                      </w:pPr>
                    </w:p>
                  </w:txbxContent>
                </v:textbox>
                <w10:wrap type="topAndBottom" anchorx="page"/>
              </v:shape>
            </w:pict>
          </mc:Fallback>
        </mc:AlternateContent>
      </w:r>
      <w:r>
        <w:rPr>
          <w:w w:val="105"/>
        </w:rPr>
        <w:t>Wniosek o udostępnienie materiałów powiatowego zasobu geodezyjnego i kartograficznego</w:t>
      </w:r>
    </w:p>
    <w:p w14:paraId="79EA4E80" w14:textId="77777777" w:rsidR="001E26BA" w:rsidRDefault="001E26BA">
      <w:pPr>
        <w:pStyle w:val="Tekstpodstawowy"/>
        <w:kinsoku w:val="0"/>
        <w:overflowPunct w:val="0"/>
        <w:spacing w:before="6"/>
        <w:rPr>
          <w:sz w:val="8"/>
          <w:szCs w:val="8"/>
        </w:rPr>
      </w:pPr>
    </w:p>
    <w:tbl>
      <w:tblPr>
        <w:tblW w:w="0" w:type="auto"/>
        <w:tblInd w:w="144" w:type="dxa"/>
        <w:tblLayout w:type="fixed"/>
        <w:tblCellMar>
          <w:left w:w="0" w:type="dxa"/>
          <w:right w:w="0" w:type="dxa"/>
        </w:tblCellMar>
        <w:tblLook w:val="0000" w:firstRow="0" w:lastRow="0" w:firstColumn="0" w:lastColumn="0" w:noHBand="0" w:noVBand="0"/>
      </w:tblPr>
      <w:tblGrid>
        <w:gridCol w:w="179"/>
        <w:gridCol w:w="179"/>
        <w:gridCol w:w="3950"/>
        <w:gridCol w:w="179"/>
        <w:gridCol w:w="1140"/>
        <w:gridCol w:w="2896"/>
        <w:gridCol w:w="1127"/>
      </w:tblGrid>
      <w:tr w:rsidR="001E26BA" w14:paraId="20907DDD" w14:textId="77777777">
        <w:trPr>
          <w:trHeight w:val="208"/>
        </w:trPr>
        <w:tc>
          <w:tcPr>
            <w:tcW w:w="9650" w:type="dxa"/>
            <w:gridSpan w:val="7"/>
            <w:tcBorders>
              <w:top w:val="single" w:sz="6" w:space="0" w:color="000000"/>
              <w:left w:val="single" w:sz="6" w:space="0" w:color="000000"/>
              <w:bottom w:val="none" w:sz="6" w:space="0" w:color="auto"/>
              <w:right w:val="single" w:sz="6" w:space="0" w:color="000000"/>
            </w:tcBorders>
            <w:shd w:val="clear" w:color="auto" w:fill="CCCCFF"/>
          </w:tcPr>
          <w:p w14:paraId="2CD272F2" w14:textId="77777777" w:rsidR="001E26BA" w:rsidRDefault="00000000">
            <w:pPr>
              <w:pStyle w:val="TableParagraph"/>
              <w:kinsoku w:val="0"/>
              <w:overflowPunct w:val="0"/>
              <w:spacing w:before="44"/>
              <w:ind w:left="58"/>
              <w:rPr>
                <w:rFonts w:ascii="Arial" w:hAnsi="Arial" w:cs="Arial"/>
                <w:sz w:val="11"/>
                <w:szCs w:val="11"/>
                <w:vertAlign w:val="superscript"/>
              </w:rPr>
            </w:pPr>
            <w:r>
              <w:rPr>
                <w:rFonts w:ascii="Arial" w:hAnsi="Arial" w:cs="Arial"/>
                <w:sz w:val="11"/>
                <w:szCs w:val="11"/>
              </w:rPr>
              <w:t>7. Określenie materiałów będących przedmiotem wniosku</w:t>
            </w:r>
            <w:r>
              <w:rPr>
                <w:rFonts w:ascii="Arial" w:hAnsi="Arial" w:cs="Arial"/>
                <w:sz w:val="11"/>
                <w:szCs w:val="11"/>
                <w:vertAlign w:val="superscript"/>
              </w:rPr>
              <w:t>1</w:t>
            </w:r>
          </w:p>
        </w:tc>
      </w:tr>
      <w:tr w:rsidR="001E26BA" w14:paraId="351AB564" w14:textId="77777777">
        <w:trPr>
          <w:trHeight w:val="1213"/>
        </w:trPr>
        <w:tc>
          <w:tcPr>
            <w:tcW w:w="179" w:type="dxa"/>
            <w:tcBorders>
              <w:top w:val="none" w:sz="6" w:space="0" w:color="auto"/>
              <w:left w:val="single" w:sz="6" w:space="0" w:color="000000"/>
              <w:bottom w:val="single" w:sz="6" w:space="0" w:color="000000"/>
              <w:right w:val="single" w:sz="6" w:space="0" w:color="000000"/>
            </w:tcBorders>
            <w:shd w:val="clear" w:color="auto" w:fill="CCCCFF"/>
          </w:tcPr>
          <w:p w14:paraId="623959DB" w14:textId="77777777" w:rsidR="001E26BA" w:rsidRDefault="001E26BA">
            <w:pPr>
              <w:pStyle w:val="TableParagraph"/>
              <w:kinsoku w:val="0"/>
              <w:overflowPunct w:val="0"/>
              <w:rPr>
                <w:rFonts w:ascii="Times New Roman" w:hAnsi="Times New Roman" w:cs="Times New Roman"/>
                <w:sz w:val="10"/>
                <w:szCs w:val="10"/>
              </w:rPr>
            </w:pPr>
          </w:p>
        </w:tc>
        <w:tc>
          <w:tcPr>
            <w:tcW w:w="9471" w:type="dxa"/>
            <w:gridSpan w:val="6"/>
            <w:tcBorders>
              <w:top w:val="single" w:sz="6" w:space="0" w:color="000000"/>
              <w:left w:val="single" w:sz="6" w:space="0" w:color="000000"/>
              <w:bottom w:val="single" w:sz="6" w:space="0" w:color="000000"/>
              <w:right w:val="single" w:sz="6" w:space="0" w:color="000000"/>
            </w:tcBorders>
          </w:tcPr>
          <w:p w14:paraId="4D3906D7" w14:textId="77777777" w:rsidR="001E26BA" w:rsidRDefault="00000000">
            <w:pPr>
              <w:pStyle w:val="TableParagraph"/>
              <w:numPr>
                <w:ilvl w:val="0"/>
                <w:numId w:val="49"/>
              </w:numPr>
              <w:tabs>
                <w:tab w:val="left" w:pos="207"/>
                <w:tab w:val="left" w:pos="4168"/>
              </w:tabs>
              <w:kinsoku w:val="0"/>
              <w:overflowPunct w:val="0"/>
              <w:spacing w:before="40"/>
              <w:rPr>
                <w:rFonts w:ascii="Arial" w:hAnsi="Arial" w:cs="Arial"/>
                <w:sz w:val="11"/>
                <w:szCs w:val="11"/>
                <w:vertAlign w:val="superscript"/>
              </w:rPr>
            </w:pPr>
            <w:r>
              <w:rPr>
                <w:rFonts w:ascii="Arial" w:hAnsi="Arial" w:cs="Arial"/>
                <w:sz w:val="11"/>
                <w:szCs w:val="11"/>
              </w:rPr>
              <w:t>Mapa zasadnicza lub mapa ewidencji gruntów</w:t>
            </w:r>
            <w:r>
              <w:rPr>
                <w:rFonts w:ascii="Arial" w:hAnsi="Arial" w:cs="Arial"/>
                <w:spacing w:val="-6"/>
                <w:sz w:val="11"/>
                <w:szCs w:val="11"/>
              </w:rPr>
              <w:t xml:space="preserve"> </w:t>
            </w:r>
            <w:r>
              <w:rPr>
                <w:rFonts w:ascii="Arial" w:hAnsi="Arial" w:cs="Arial"/>
                <w:sz w:val="11"/>
                <w:szCs w:val="11"/>
              </w:rPr>
              <w:t>i</w:t>
            </w:r>
            <w:r>
              <w:rPr>
                <w:rFonts w:ascii="Arial" w:hAnsi="Arial" w:cs="Arial"/>
                <w:spacing w:val="-1"/>
                <w:sz w:val="11"/>
                <w:szCs w:val="11"/>
              </w:rPr>
              <w:t xml:space="preserve"> </w:t>
            </w:r>
            <w:r>
              <w:rPr>
                <w:rFonts w:ascii="Arial" w:hAnsi="Arial" w:cs="Arial"/>
                <w:sz w:val="11"/>
                <w:szCs w:val="11"/>
              </w:rPr>
              <w:t>budynków</w:t>
            </w:r>
            <w:r>
              <w:rPr>
                <w:rFonts w:ascii="Arial" w:hAnsi="Arial" w:cs="Arial"/>
                <w:sz w:val="11"/>
                <w:szCs w:val="11"/>
                <w:vertAlign w:val="superscript"/>
              </w:rPr>
              <w:t>2</w:t>
            </w:r>
            <w:r>
              <w:rPr>
                <w:rFonts w:ascii="Arial" w:hAnsi="Arial" w:cs="Arial"/>
                <w:sz w:val="11"/>
                <w:szCs w:val="11"/>
              </w:rPr>
              <w:tab/>
            </w:r>
            <w:r>
              <w:rPr>
                <w:rFonts w:ascii="Wingdings" w:hAnsi="Wingdings" w:cs="Wingdings"/>
                <w:position w:val="1"/>
                <w:sz w:val="13"/>
                <w:szCs w:val="13"/>
              </w:rPr>
              <w:t></w:t>
            </w:r>
            <w:r>
              <w:rPr>
                <w:rFonts w:ascii="Times New Roman" w:hAnsi="Times New Roman" w:cs="Times New Roman"/>
                <w:position w:val="1"/>
                <w:sz w:val="13"/>
                <w:szCs w:val="13"/>
              </w:rPr>
              <w:t xml:space="preserve"> </w:t>
            </w:r>
            <w:r>
              <w:rPr>
                <w:rFonts w:ascii="Arial" w:hAnsi="Arial" w:cs="Arial"/>
                <w:sz w:val="11"/>
                <w:szCs w:val="11"/>
              </w:rPr>
              <w:t>Rejestr cen</w:t>
            </w:r>
            <w:r>
              <w:rPr>
                <w:rFonts w:ascii="Arial" w:hAnsi="Arial" w:cs="Arial"/>
                <w:spacing w:val="-15"/>
                <w:sz w:val="11"/>
                <w:szCs w:val="11"/>
              </w:rPr>
              <w:t xml:space="preserve"> </w:t>
            </w:r>
            <w:r>
              <w:rPr>
                <w:rFonts w:ascii="Arial" w:hAnsi="Arial" w:cs="Arial"/>
                <w:sz w:val="11"/>
                <w:szCs w:val="11"/>
              </w:rPr>
              <w:t>nieruchomości</w:t>
            </w:r>
            <w:r>
              <w:rPr>
                <w:rFonts w:ascii="Arial" w:hAnsi="Arial" w:cs="Arial"/>
                <w:sz w:val="11"/>
                <w:szCs w:val="11"/>
                <w:vertAlign w:val="superscript"/>
              </w:rPr>
              <w:t>6</w:t>
            </w:r>
          </w:p>
          <w:p w14:paraId="1FC84F9B" w14:textId="77777777" w:rsidR="001E26BA" w:rsidRDefault="00000000">
            <w:pPr>
              <w:pStyle w:val="TableParagraph"/>
              <w:numPr>
                <w:ilvl w:val="0"/>
                <w:numId w:val="49"/>
              </w:numPr>
              <w:tabs>
                <w:tab w:val="left" w:pos="207"/>
                <w:tab w:val="left" w:pos="4168"/>
              </w:tabs>
              <w:kinsoku w:val="0"/>
              <w:overflowPunct w:val="0"/>
              <w:spacing w:before="95"/>
              <w:rPr>
                <w:rFonts w:ascii="Arial" w:hAnsi="Arial" w:cs="Arial"/>
                <w:sz w:val="11"/>
                <w:szCs w:val="11"/>
                <w:vertAlign w:val="superscript"/>
              </w:rPr>
            </w:pPr>
            <w:r>
              <w:rPr>
                <w:rFonts w:ascii="Arial" w:hAnsi="Arial" w:cs="Arial"/>
                <w:sz w:val="11"/>
                <w:szCs w:val="11"/>
              </w:rPr>
              <w:t>Baza danych ewidencji gruntów i</w:t>
            </w:r>
            <w:r>
              <w:rPr>
                <w:rFonts w:ascii="Arial" w:hAnsi="Arial" w:cs="Arial"/>
                <w:spacing w:val="-3"/>
                <w:sz w:val="11"/>
                <w:szCs w:val="11"/>
              </w:rPr>
              <w:t xml:space="preserve"> </w:t>
            </w:r>
            <w:r>
              <w:rPr>
                <w:rFonts w:ascii="Arial" w:hAnsi="Arial" w:cs="Arial"/>
                <w:sz w:val="11"/>
                <w:szCs w:val="11"/>
              </w:rPr>
              <w:t>budynków (</w:t>
            </w:r>
            <w:proofErr w:type="spellStart"/>
            <w:r>
              <w:rPr>
                <w:rFonts w:ascii="Arial" w:hAnsi="Arial" w:cs="Arial"/>
                <w:sz w:val="11"/>
                <w:szCs w:val="11"/>
              </w:rPr>
              <w:t>EGiB</w:t>
            </w:r>
            <w:proofErr w:type="spellEnd"/>
            <w:r>
              <w:rPr>
                <w:rFonts w:ascii="Arial" w:hAnsi="Arial" w:cs="Arial"/>
                <w:sz w:val="11"/>
                <w:szCs w:val="11"/>
              </w:rPr>
              <w:t>)</w:t>
            </w:r>
            <w:r>
              <w:rPr>
                <w:rFonts w:ascii="Arial" w:hAnsi="Arial" w:cs="Arial"/>
                <w:sz w:val="11"/>
                <w:szCs w:val="11"/>
                <w:vertAlign w:val="superscript"/>
              </w:rPr>
              <w:t>3</w:t>
            </w:r>
            <w:r>
              <w:rPr>
                <w:rFonts w:ascii="Arial" w:hAnsi="Arial" w:cs="Arial"/>
                <w:sz w:val="11"/>
                <w:szCs w:val="11"/>
              </w:rPr>
              <w:tab/>
            </w:r>
            <w:r>
              <w:rPr>
                <w:rFonts w:ascii="Wingdings" w:hAnsi="Wingdings" w:cs="Wingdings"/>
                <w:position w:val="1"/>
                <w:sz w:val="13"/>
                <w:szCs w:val="13"/>
              </w:rPr>
              <w:t></w:t>
            </w:r>
            <w:r>
              <w:rPr>
                <w:rFonts w:ascii="Times New Roman" w:hAnsi="Times New Roman" w:cs="Times New Roman"/>
                <w:position w:val="1"/>
                <w:sz w:val="13"/>
                <w:szCs w:val="13"/>
              </w:rPr>
              <w:t xml:space="preserve"> </w:t>
            </w:r>
            <w:r>
              <w:rPr>
                <w:rFonts w:ascii="Arial" w:hAnsi="Arial" w:cs="Arial"/>
                <w:sz w:val="11"/>
                <w:szCs w:val="11"/>
              </w:rPr>
              <w:t>Raporty tworzone na podstawie bazy danych</w:t>
            </w:r>
            <w:r>
              <w:rPr>
                <w:rFonts w:ascii="Arial" w:hAnsi="Arial" w:cs="Arial"/>
                <w:spacing w:val="-20"/>
                <w:sz w:val="11"/>
                <w:szCs w:val="11"/>
              </w:rPr>
              <w:t xml:space="preserve"> </w:t>
            </w:r>
            <w:r>
              <w:rPr>
                <w:rFonts w:ascii="Arial" w:hAnsi="Arial" w:cs="Arial"/>
                <w:sz w:val="11"/>
                <w:szCs w:val="11"/>
              </w:rPr>
              <w:t>EGiB</w:t>
            </w:r>
            <w:r>
              <w:rPr>
                <w:rFonts w:ascii="Arial" w:hAnsi="Arial" w:cs="Arial"/>
                <w:sz w:val="11"/>
                <w:szCs w:val="11"/>
                <w:vertAlign w:val="superscript"/>
              </w:rPr>
              <w:t>7</w:t>
            </w:r>
          </w:p>
          <w:p w14:paraId="62A2BD8E" w14:textId="77777777" w:rsidR="001E26BA" w:rsidRDefault="00000000">
            <w:pPr>
              <w:pStyle w:val="TableParagraph"/>
              <w:numPr>
                <w:ilvl w:val="0"/>
                <w:numId w:val="49"/>
              </w:numPr>
              <w:tabs>
                <w:tab w:val="left" w:pos="207"/>
                <w:tab w:val="left" w:pos="4168"/>
              </w:tabs>
              <w:kinsoku w:val="0"/>
              <w:overflowPunct w:val="0"/>
              <w:spacing w:before="56" w:line="190" w:lineRule="atLeast"/>
              <w:ind w:right="4383"/>
              <w:rPr>
                <w:rFonts w:ascii="Arial" w:hAnsi="Arial" w:cs="Arial"/>
                <w:sz w:val="11"/>
                <w:szCs w:val="11"/>
              </w:rPr>
            </w:pPr>
            <w:r>
              <w:rPr>
                <w:rFonts w:ascii="Arial" w:hAnsi="Arial" w:cs="Arial"/>
                <w:sz w:val="11"/>
                <w:szCs w:val="11"/>
              </w:rPr>
              <w:t>Baza danych geodezyjnej ewidencji sieci uzbrojenia</w:t>
            </w:r>
            <w:r>
              <w:rPr>
                <w:rFonts w:ascii="Arial" w:hAnsi="Arial" w:cs="Arial"/>
                <w:spacing w:val="-9"/>
                <w:sz w:val="11"/>
                <w:szCs w:val="11"/>
              </w:rPr>
              <w:t xml:space="preserve"> </w:t>
            </w:r>
            <w:r>
              <w:rPr>
                <w:rFonts w:ascii="Arial" w:hAnsi="Arial" w:cs="Arial"/>
                <w:sz w:val="11"/>
                <w:szCs w:val="11"/>
              </w:rPr>
              <w:t>terenu</w:t>
            </w:r>
            <w:r>
              <w:rPr>
                <w:rFonts w:ascii="Arial" w:hAnsi="Arial" w:cs="Arial"/>
                <w:spacing w:val="-1"/>
                <w:sz w:val="11"/>
                <w:szCs w:val="11"/>
              </w:rPr>
              <w:t xml:space="preserve"> </w:t>
            </w:r>
            <w:r>
              <w:rPr>
                <w:rFonts w:ascii="Arial" w:hAnsi="Arial" w:cs="Arial"/>
                <w:sz w:val="11"/>
                <w:szCs w:val="11"/>
              </w:rPr>
              <w:t>(GESUT)</w:t>
            </w:r>
            <w:r>
              <w:rPr>
                <w:rFonts w:ascii="Arial" w:hAnsi="Arial" w:cs="Arial"/>
                <w:sz w:val="11"/>
                <w:szCs w:val="11"/>
                <w:vertAlign w:val="superscript"/>
              </w:rPr>
              <w:t>4</w:t>
            </w:r>
            <w:r>
              <w:rPr>
                <w:rFonts w:ascii="Arial" w:hAnsi="Arial" w:cs="Arial"/>
                <w:sz w:val="11"/>
                <w:szCs w:val="11"/>
              </w:rPr>
              <w:tab/>
            </w:r>
            <w:r>
              <w:rPr>
                <w:rFonts w:ascii="Wingdings" w:hAnsi="Wingdings" w:cs="Wingdings"/>
                <w:position w:val="1"/>
                <w:sz w:val="13"/>
                <w:szCs w:val="13"/>
              </w:rPr>
              <w:t></w:t>
            </w:r>
            <w:r>
              <w:rPr>
                <w:rFonts w:ascii="Times New Roman" w:hAnsi="Times New Roman" w:cs="Times New Roman"/>
                <w:position w:val="1"/>
                <w:sz w:val="13"/>
                <w:szCs w:val="13"/>
              </w:rPr>
              <w:t xml:space="preserve"> </w:t>
            </w:r>
            <w:r>
              <w:rPr>
                <w:rFonts w:ascii="Arial" w:hAnsi="Arial" w:cs="Arial"/>
                <w:sz w:val="11"/>
                <w:szCs w:val="11"/>
              </w:rPr>
              <w:t>Inne materiały</w:t>
            </w:r>
            <w:r>
              <w:rPr>
                <w:rFonts w:ascii="Arial" w:hAnsi="Arial" w:cs="Arial"/>
                <w:sz w:val="11"/>
                <w:szCs w:val="11"/>
                <w:vertAlign w:val="superscript"/>
              </w:rPr>
              <w:t>8</w:t>
            </w:r>
            <w:r>
              <w:rPr>
                <w:rFonts w:ascii="Arial" w:hAnsi="Arial" w:cs="Arial"/>
                <w:sz w:val="11"/>
                <w:szCs w:val="11"/>
              </w:rPr>
              <w:t xml:space="preserve"> Baza danych obiektów topograficznych o szczegółowości</w:t>
            </w:r>
            <w:r>
              <w:rPr>
                <w:rFonts w:ascii="Arial" w:hAnsi="Arial" w:cs="Arial"/>
                <w:spacing w:val="3"/>
                <w:sz w:val="11"/>
                <w:szCs w:val="11"/>
              </w:rPr>
              <w:t xml:space="preserve"> </w:t>
            </w:r>
            <w:r>
              <w:rPr>
                <w:rFonts w:ascii="Arial" w:hAnsi="Arial" w:cs="Arial"/>
                <w:sz w:val="11"/>
                <w:szCs w:val="11"/>
              </w:rPr>
              <w:t>zapewniającej</w:t>
            </w:r>
          </w:p>
          <w:p w14:paraId="184EDF08" w14:textId="77777777" w:rsidR="001E26BA" w:rsidRDefault="00000000">
            <w:pPr>
              <w:pStyle w:val="TableParagraph"/>
              <w:numPr>
                <w:ilvl w:val="0"/>
                <w:numId w:val="49"/>
              </w:numPr>
              <w:tabs>
                <w:tab w:val="left" w:pos="207"/>
              </w:tabs>
              <w:kinsoku w:val="0"/>
              <w:overflowPunct w:val="0"/>
              <w:spacing w:before="21"/>
              <w:rPr>
                <w:rFonts w:ascii="Arial" w:hAnsi="Arial" w:cs="Arial"/>
                <w:position w:val="1"/>
                <w:sz w:val="11"/>
                <w:szCs w:val="11"/>
              </w:rPr>
            </w:pPr>
            <w:r>
              <w:rPr>
                <w:rFonts w:ascii="Arial" w:hAnsi="Arial" w:cs="Arial"/>
                <w:position w:val="1"/>
                <w:sz w:val="11"/>
                <w:szCs w:val="11"/>
              </w:rPr>
              <w:t>tworzenie standardowych opracowań</w:t>
            </w:r>
            <w:r>
              <w:rPr>
                <w:rFonts w:ascii="Arial" w:hAnsi="Arial" w:cs="Arial"/>
                <w:spacing w:val="2"/>
                <w:position w:val="1"/>
                <w:sz w:val="11"/>
                <w:szCs w:val="11"/>
              </w:rPr>
              <w:t xml:space="preserve"> </w:t>
            </w:r>
            <w:r>
              <w:rPr>
                <w:rFonts w:ascii="Arial" w:hAnsi="Arial" w:cs="Arial"/>
                <w:position w:val="1"/>
                <w:sz w:val="11"/>
                <w:szCs w:val="11"/>
              </w:rPr>
              <w:t>kartograficznych</w:t>
            </w:r>
          </w:p>
          <w:p w14:paraId="24CF05B5" w14:textId="77777777" w:rsidR="001E26BA" w:rsidRDefault="00000000">
            <w:pPr>
              <w:pStyle w:val="TableParagraph"/>
              <w:kinsoku w:val="0"/>
              <w:overflowPunct w:val="0"/>
              <w:spacing w:before="20"/>
              <w:ind w:left="206"/>
              <w:rPr>
                <w:rFonts w:ascii="Arial" w:hAnsi="Arial" w:cs="Arial"/>
                <w:sz w:val="11"/>
                <w:szCs w:val="11"/>
                <w:vertAlign w:val="superscript"/>
              </w:rPr>
            </w:pPr>
            <w:r>
              <w:rPr>
                <w:rFonts w:ascii="Arial" w:hAnsi="Arial" w:cs="Arial"/>
                <w:sz w:val="11"/>
                <w:szCs w:val="11"/>
              </w:rPr>
              <w:t>w skalach 1:500 - 1:5000 (BDOT500)</w:t>
            </w:r>
            <w:r>
              <w:rPr>
                <w:rFonts w:ascii="Arial" w:hAnsi="Arial" w:cs="Arial"/>
                <w:sz w:val="11"/>
                <w:szCs w:val="11"/>
                <w:vertAlign w:val="superscript"/>
              </w:rPr>
              <w:t>5</w:t>
            </w:r>
          </w:p>
        </w:tc>
      </w:tr>
      <w:tr w:rsidR="001E26BA" w14:paraId="0700C72A" w14:textId="77777777">
        <w:trPr>
          <w:trHeight w:val="208"/>
        </w:trPr>
        <w:tc>
          <w:tcPr>
            <w:tcW w:w="9650" w:type="dxa"/>
            <w:gridSpan w:val="7"/>
            <w:tcBorders>
              <w:top w:val="single" w:sz="6" w:space="0" w:color="000000"/>
              <w:left w:val="single" w:sz="6" w:space="0" w:color="000000"/>
              <w:bottom w:val="none" w:sz="6" w:space="0" w:color="auto"/>
              <w:right w:val="single" w:sz="6" w:space="0" w:color="000000"/>
            </w:tcBorders>
            <w:shd w:val="clear" w:color="auto" w:fill="CCCCFF"/>
          </w:tcPr>
          <w:p w14:paraId="5CAD7F7D" w14:textId="77777777" w:rsidR="001E26BA" w:rsidRDefault="00000000">
            <w:pPr>
              <w:pStyle w:val="TableParagraph"/>
              <w:kinsoku w:val="0"/>
              <w:overflowPunct w:val="0"/>
              <w:spacing w:before="44"/>
              <w:ind w:left="58"/>
              <w:rPr>
                <w:rFonts w:ascii="Arial" w:hAnsi="Arial" w:cs="Arial"/>
                <w:sz w:val="11"/>
                <w:szCs w:val="11"/>
                <w:vertAlign w:val="superscript"/>
              </w:rPr>
            </w:pPr>
            <w:r>
              <w:rPr>
                <w:rFonts w:ascii="Arial" w:hAnsi="Arial" w:cs="Arial"/>
                <w:sz w:val="11"/>
                <w:szCs w:val="11"/>
              </w:rPr>
              <w:t>8. Cel pobrania materiałów</w:t>
            </w:r>
            <w:r>
              <w:rPr>
                <w:rFonts w:ascii="Arial" w:hAnsi="Arial" w:cs="Arial"/>
                <w:sz w:val="11"/>
                <w:szCs w:val="11"/>
                <w:vertAlign w:val="superscript"/>
              </w:rPr>
              <w:t>9</w:t>
            </w:r>
          </w:p>
        </w:tc>
      </w:tr>
      <w:tr w:rsidR="001E26BA" w14:paraId="7113E560" w14:textId="77777777">
        <w:trPr>
          <w:trHeight w:val="208"/>
        </w:trPr>
        <w:tc>
          <w:tcPr>
            <w:tcW w:w="179" w:type="dxa"/>
            <w:tcBorders>
              <w:top w:val="none" w:sz="6" w:space="0" w:color="auto"/>
              <w:left w:val="single" w:sz="6" w:space="0" w:color="000000"/>
              <w:bottom w:val="none" w:sz="6" w:space="0" w:color="auto"/>
              <w:right w:val="single" w:sz="6" w:space="0" w:color="000000"/>
            </w:tcBorders>
            <w:shd w:val="clear" w:color="auto" w:fill="CCCCFF"/>
          </w:tcPr>
          <w:p w14:paraId="43E54730" w14:textId="77777777" w:rsidR="001E26BA" w:rsidRDefault="001E26BA">
            <w:pPr>
              <w:pStyle w:val="TableParagraph"/>
              <w:kinsoku w:val="0"/>
              <w:overflowPunct w:val="0"/>
              <w:rPr>
                <w:rFonts w:ascii="Times New Roman" w:hAnsi="Times New Roman" w:cs="Times New Roman"/>
                <w:sz w:val="10"/>
                <w:szCs w:val="10"/>
              </w:rPr>
            </w:pPr>
          </w:p>
        </w:tc>
        <w:tc>
          <w:tcPr>
            <w:tcW w:w="8344" w:type="dxa"/>
            <w:gridSpan w:val="5"/>
            <w:tcBorders>
              <w:top w:val="single" w:sz="6" w:space="0" w:color="000000"/>
              <w:left w:val="single" w:sz="6" w:space="0" w:color="000000"/>
              <w:bottom w:val="none" w:sz="6" w:space="0" w:color="auto"/>
              <w:right w:val="single" w:sz="6" w:space="0" w:color="000000"/>
            </w:tcBorders>
            <w:shd w:val="clear" w:color="auto" w:fill="CCCCFF"/>
          </w:tcPr>
          <w:p w14:paraId="4DE8C75E" w14:textId="77777777" w:rsidR="001E26BA" w:rsidRDefault="00000000">
            <w:pPr>
              <w:pStyle w:val="TableParagraph"/>
              <w:kinsoku w:val="0"/>
              <w:overflowPunct w:val="0"/>
              <w:spacing w:before="31"/>
              <w:ind w:left="59"/>
              <w:rPr>
                <w:rFonts w:ascii="Arial" w:hAnsi="Arial" w:cs="Arial"/>
                <w:sz w:val="11"/>
                <w:szCs w:val="11"/>
              </w:rPr>
            </w:pPr>
            <w:r>
              <w:rPr>
                <w:rFonts w:ascii="Arial" w:hAnsi="Arial" w:cs="Arial"/>
                <w:sz w:val="11"/>
                <w:szCs w:val="11"/>
              </w:rPr>
              <w:t>8a. Udostępnienie odpłatne</w:t>
            </w:r>
          </w:p>
        </w:tc>
        <w:tc>
          <w:tcPr>
            <w:tcW w:w="1127" w:type="dxa"/>
            <w:tcBorders>
              <w:top w:val="single" w:sz="6" w:space="0" w:color="000000"/>
              <w:left w:val="single" w:sz="6" w:space="0" w:color="000000"/>
              <w:bottom w:val="single" w:sz="6" w:space="0" w:color="000000"/>
              <w:right w:val="single" w:sz="6" w:space="0" w:color="000000"/>
            </w:tcBorders>
            <w:shd w:val="clear" w:color="auto" w:fill="CCCCFF"/>
          </w:tcPr>
          <w:p w14:paraId="76352D33" w14:textId="77777777" w:rsidR="001E26BA" w:rsidRDefault="00000000">
            <w:pPr>
              <w:pStyle w:val="TableParagraph"/>
              <w:kinsoku w:val="0"/>
              <w:overflowPunct w:val="0"/>
              <w:spacing w:before="41"/>
              <w:ind w:left="144"/>
              <w:rPr>
                <w:rFonts w:ascii="Arial" w:hAnsi="Arial" w:cs="Arial"/>
                <w:sz w:val="11"/>
                <w:szCs w:val="11"/>
              </w:rPr>
            </w:pPr>
            <w:r>
              <w:rPr>
                <w:rFonts w:ascii="Arial" w:hAnsi="Arial" w:cs="Arial"/>
                <w:sz w:val="11"/>
                <w:szCs w:val="11"/>
              </w:rPr>
              <w:t>Współczynnik CL</w:t>
            </w:r>
          </w:p>
        </w:tc>
      </w:tr>
      <w:tr w:rsidR="001E26BA" w14:paraId="6BB9415B" w14:textId="77777777">
        <w:trPr>
          <w:trHeight w:val="1055"/>
        </w:trPr>
        <w:tc>
          <w:tcPr>
            <w:tcW w:w="179" w:type="dxa"/>
            <w:tcBorders>
              <w:top w:val="none" w:sz="6" w:space="0" w:color="auto"/>
              <w:left w:val="single" w:sz="6" w:space="0" w:color="000000"/>
              <w:bottom w:val="none" w:sz="6" w:space="0" w:color="auto"/>
              <w:right w:val="single" w:sz="6" w:space="0" w:color="000000"/>
            </w:tcBorders>
            <w:shd w:val="clear" w:color="auto" w:fill="CCCCFF"/>
          </w:tcPr>
          <w:p w14:paraId="23538ACA" w14:textId="77777777" w:rsidR="001E26BA" w:rsidRDefault="001E26BA">
            <w:pPr>
              <w:pStyle w:val="TableParagraph"/>
              <w:kinsoku w:val="0"/>
              <w:overflowPunct w:val="0"/>
              <w:rPr>
                <w:rFonts w:ascii="Times New Roman" w:hAnsi="Times New Roman" w:cs="Times New Roman"/>
                <w:sz w:val="10"/>
                <w:szCs w:val="10"/>
              </w:rPr>
            </w:pPr>
          </w:p>
        </w:tc>
        <w:tc>
          <w:tcPr>
            <w:tcW w:w="179" w:type="dxa"/>
            <w:tcBorders>
              <w:top w:val="none" w:sz="6" w:space="0" w:color="auto"/>
              <w:left w:val="single" w:sz="6" w:space="0" w:color="000000"/>
              <w:bottom w:val="single" w:sz="6" w:space="0" w:color="000000"/>
              <w:right w:val="single" w:sz="6" w:space="0" w:color="000000"/>
            </w:tcBorders>
            <w:shd w:val="clear" w:color="auto" w:fill="CCCCFF"/>
          </w:tcPr>
          <w:p w14:paraId="5700250C" w14:textId="77777777" w:rsidR="001E26BA" w:rsidRDefault="001E26BA">
            <w:pPr>
              <w:pStyle w:val="TableParagraph"/>
              <w:kinsoku w:val="0"/>
              <w:overflowPunct w:val="0"/>
              <w:rPr>
                <w:rFonts w:ascii="Times New Roman" w:hAnsi="Times New Roman" w:cs="Times New Roman"/>
                <w:sz w:val="10"/>
                <w:szCs w:val="10"/>
              </w:rPr>
            </w:pPr>
          </w:p>
        </w:tc>
        <w:tc>
          <w:tcPr>
            <w:tcW w:w="8165" w:type="dxa"/>
            <w:gridSpan w:val="4"/>
            <w:tcBorders>
              <w:top w:val="single" w:sz="6" w:space="0" w:color="000000"/>
              <w:left w:val="single" w:sz="6" w:space="0" w:color="000000"/>
              <w:bottom w:val="single" w:sz="6" w:space="0" w:color="000000"/>
              <w:right w:val="single" w:sz="6" w:space="0" w:color="000000"/>
            </w:tcBorders>
          </w:tcPr>
          <w:p w14:paraId="3B9A2A02" w14:textId="77777777" w:rsidR="001E26BA" w:rsidRDefault="00000000">
            <w:pPr>
              <w:pStyle w:val="TableParagraph"/>
              <w:numPr>
                <w:ilvl w:val="0"/>
                <w:numId w:val="48"/>
              </w:numPr>
              <w:tabs>
                <w:tab w:val="left" w:pos="207"/>
              </w:tabs>
              <w:kinsoku w:val="0"/>
              <w:overflowPunct w:val="0"/>
              <w:spacing w:before="55"/>
              <w:rPr>
                <w:rFonts w:ascii="Arial" w:hAnsi="Arial" w:cs="Arial"/>
                <w:position w:val="1"/>
                <w:sz w:val="11"/>
                <w:szCs w:val="11"/>
              </w:rPr>
            </w:pPr>
            <w:r>
              <w:rPr>
                <w:rFonts w:ascii="Arial" w:hAnsi="Arial" w:cs="Arial"/>
                <w:position w:val="1"/>
                <w:sz w:val="11"/>
                <w:szCs w:val="11"/>
              </w:rPr>
              <w:t>dla potrzeb własnych niezwiązanych z działalnością gospodarczą, bez prawa publikacji w sieci</w:t>
            </w:r>
            <w:r>
              <w:rPr>
                <w:rFonts w:ascii="Arial" w:hAnsi="Arial" w:cs="Arial"/>
                <w:spacing w:val="6"/>
                <w:position w:val="1"/>
                <w:sz w:val="11"/>
                <w:szCs w:val="11"/>
              </w:rPr>
              <w:t xml:space="preserve"> </w:t>
            </w:r>
            <w:r>
              <w:rPr>
                <w:rFonts w:ascii="Arial" w:hAnsi="Arial" w:cs="Arial"/>
                <w:position w:val="1"/>
                <w:sz w:val="11"/>
                <w:szCs w:val="11"/>
              </w:rPr>
              <w:t>Internet</w:t>
            </w:r>
          </w:p>
          <w:p w14:paraId="244A50BE" w14:textId="77777777" w:rsidR="001E26BA" w:rsidRDefault="00000000">
            <w:pPr>
              <w:pStyle w:val="TableParagraph"/>
              <w:numPr>
                <w:ilvl w:val="0"/>
                <w:numId w:val="48"/>
              </w:numPr>
              <w:tabs>
                <w:tab w:val="left" w:pos="207"/>
              </w:tabs>
              <w:kinsoku w:val="0"/>
              <w:overflowPunct w:val="0"/>
              <w:spacing w:before="123"/>
              <w:rPr>
                <w:rFonts w:ascii="Arial" w:hAnsi="Arial" w:cs="Arial"/>
                <w:sz w:val="11"/>
                <w:szCs w:val="11"/>
                <w:vertAlign w:val="superscript"/>
              </w:rPr>
            </w:pPr>
            <w:r>
              <w:rPr>
                <w:rFonts w:ascii="Arial" w:hAnsi="Arial" w:cs="Arial"/>
                <w:sz w:val="11"/>
                <w:szCs w:val="11"/>
              </w:rPr>
              <w:t>w celu wykonania wyceny nieruchomości – rzeczoznawcom majątkowym (dotyczy tylko rejestru cen</w:t>
            </w:r>
            <w:r>
              <w:rPr>
                <w:rFonts w:ascii="Arial" w:hAnsi="Arial" w:cs="Arial"/>
                <w:spacing w:val="4"/>
                <w:sz w:val="11"/>
                <w:szCs w:val="11"/>
              </w:rPr>
              <w:t xml:space="preserve"> </w:t>
            </w:r>
            <w:r>
              <w:rPr>
                <w:rFonts w:ascii="Arial" w:hAnsi="Arial" w:cs="Arial"/>
                <w:sz w:val="11"/>
                <w:szCs w:val="11"/>
              </w:rPr>
              <w:t>nieruchomości)</w:t>
            </w:r>
            <w:r>
              <w:rPr>
                <w:rFonts w:ascii="Arial" w:hAnsi="Arial" w:cs="Arial"/>
                <w:sz w:val="11"/>
                <w:szCs w:val="11"/>
                <w:vertAlign w:val="superscript"/>
              </w:rPr>
              <w:t>6</w:t>
            </w:r>
          </w:p>
          <w:p w14:paraId="52083D79" w14:textId="77777777" w:rsidR="001E26BA" w:rsidRDefault="00000000">
            <w:pPr>
              <w:pStyle w:val="TableParagraph"/>
              <w:numPr>
                <w:ilvl w:val="0"/>
                <w:numId w:val="48"/>
              </w:numPr>
              <w:tabs>
                <w:tab w:val="left" w:pos="207"/>
              </w:tabs>
              <w:kinsoku w:val="0"/>
              <w:overflowPunct w:val="0"/>
              <w:spacing w:before="124"/>
              <w:rPr>
                <w:rFonts w:ascii="Arial" w:hAnsi="Arial" w:cs="Arial"/>
                <w:sz w:val="11"/>
                <w:szCs w:val="11"/>
              </w:rPr>
            </w:pPr>
            <w:r>
              <w:rPr>
                <w:rFonts w:ascii="Arial" w:hAnsi="Arial" w:cs="Arial"/>
                <w:sz w:val="11"/>
                <w:szCs w:val="11"/>
              </w:rPr>
              <w:t>dla dowolnych</w:t>
            </w:r>
            <w:r>
              <w:rPr>
                <w:rFonts w:ascii="Arial" w:hAnsi="Arial" w:cs="Arial"/>
                <w:spacing w:val="1"/>
                <w:sz w:val="11"/>
                <w:szCs w:val="11"/>
              </w:rPr>
              <w:t xml:space="preserve"> </w:t>
            </w:r>
            <w:r>
              <w:rPr>
                <w:rFonts w:ascii="Arial" w:hAnsi="Arial" w:cs="Arial"/>
                <w:sz w:val="11"/>
                <w:szCs w:val="11"/>
              </w:rPr>
              <w:t>potrzeb</w:t>
            </w:r>
          </w:p>
          <w:p w14:paraId="212B2A7E" w14:textId="77777777" w:rsidR="001E26BA" w:rsidRDefault="00000000">
            <w:pPr>
              <w:pStyle w:val="TableParagraph"/>
              <w:numPr>
                <w:ilvl w:val="0"/>
                <w:numId w:val="48"/>
              </w:numPr>
              <w:tabs>
                <w:tab w:val="left" w:pos="207"/>
              </w:tabs>
              <w:kinsoku w:val="0"/>
              <w:overflowPunct w:val="0"/>
              <w:spacing w:before="123"/>
              <w:rPr>
                <w:rFonts w:ascii="Arial" w:hAnsi="Arial" w:cs="Arial"/>
                <w:sz w:val="11"/>
                <w:szCs w:val="11"/>
                <w:vertAlign w:val="superscript"/>
              </w:rPr>
            </w:pPr>
            <w:r>
              <w:rPr>
                <w:rFonts w:ascii="Arial" w:hAnsi="Arial" w:cs="Arial"/>
                <w:sz w:val="11"/>
                <w:szCs w:val="11"/>
              </w:rPr>
              <w:t>w celu kolejnego udostępnienia zbiorów danych dotyczących sieci uzbrojenia terenu podmiotowi władającemu siecią uzbrojenia</w:t>
            </w:r>
            <w:r>
              <w:rPr>
                <w:rFonts w:ascii="Arial" w:hAnsi="Arial" w:cs="Arial"/>
                <w:spacing w:val="5"/>
                <w:sz w:val="11"/>
                <w:szCs w:val="11"/>
              </w:rPr>
              <w:t xml:space="preserve"> </w:t>
            </w:r>
            <w:r>
              <w:rPr>
                <w:rFonts w:ascii="Arial" w:hAnsi="Arial" w:cs="Arial"/>
                <w:sz w:val="11"/>
                <w:szCs w:val="11"/>
              </w:rPr>
              <w:t>terenu</w:t>
            </w:r>
            <w:r>
              <w:rPr>
                <w:rFonts w:ascii="Arial" w:hAnsi="Arial" w:cs="Arial"/>
                <w:sz w:val="11"/>
                <w:szCs w:val="11"/>
                <w:vertAlign w:val="superscript"/>
              </w:rPr>
              <w:t>10</w:t>
            </w:r>
          </w:p>
        </w:tc>
        <w:tc>
          <w:tcPr>
            <w:tcW w:w="1127" w:type="dxa"/>
            <w:tcBorders>
              <w:top w:val="single" w:sz="6" w:space="0" w:color="000000"/>
              <w:left w:val="single" w:sz="6" w:space="0" w:color="000000"/>
              <w:bottom w:val="single" w:sz="6" w:space="0" w:color="000000"/>
              <w:right w:val="single" w:sz="6" w:space="0" w:color="000000"/>
            </w:tcBorders>
          </w:tcPr>
          <w:p w14:paraId="1009EDF5" w14:textId="77777777" w:rsidR="001E26BA" w:rsidRDefault="00000000">
            <w:pPr>
              <w:pStyle w:val="TableParagraph"/>
              <w:kinsoku w:val="0"/>
              <w:overflowPunct w:val="0"/>
              <w:spacing w:before="63"/>
              <w:ind w:left="309" w:right="286"/>
              <w:jc w:val="center"/>
              <w:rPr>
                <w:rFonts w:ascii="Arial" w:hAnsi="Arial" w:cs="Arial"/>
                <w:sz w:val="11"/>
                <w:szCs w:val="11"/>
              </w:rPr>
            </w:pPr>
            <w:r>
              <w:rPr>
                <w:rFonts w:ascii="Arial" w:hAnsi="Arial" w:cs="Arial"/>
                <w:sz w:val="11"/>
                <w:szCs w:val="11"/>
              </w:rPr>
              <w:t>1.0</w:t>
            </w:r>
          </w:p>
          <w:p w14:paraId="67FA7CBC" w14:textId="77777777" w:rsidR="001E26BA" w:rsidRDefault="001E26BA">
            <w:pPr>
              <w:pStyle w:val="TableParagraph"/>
              <w:kinsoku w:val="0"/>
              <w:overflowPunct w:val="0"/>
              <w:spacing w:before="4"/>
              <w:rPr>
                <w:b/>
                <w:bCs/>
                <w:sz w:val="12"/>
                <w:szCs w:val="12"/>
              </w:rPr>
            </w:pPr>
          </w:p>
          <w:p w14:paraId="0F9022FF" w14:textId="77777777" w:rsidR="001E26BA" w:rsidRDefault="00000000">
            <w:pPr>
              <w:pStyle w:val="TableParagraph"/>
              <w:kinsoku w:val="0"/>
              <w:overflowPunct w:val="0"/>
              <w:ind w:left="309" w:right="286"/>
              <w:jc w:val="center"/>
              <w:rPr>
                <w:rFonts w:ascii="Arial" w:hAnsi="Arial" w:cs="Arial"/>
                <w:sz w:val="11"/>
                <w:szCs w:val="11"/>
              </w:rPr>
            </w:pPr>
            <w:r>
              <w:rPr>
                <w:rFonts w:ascii="Arial" w:hAnsi="Arial" w:cs="Arial"/>
                <w:sz w:val="11"/>
                <w:szCs w:val="11"/>
              </w:rPr>
              <w:t>1.0</w:t>
            </w:r>
          </w:p>
          <w:p w14:paraId="279B5D4A" w14:textId="77777777" w:rsidR="001E26BA" w:rsidRDefault="001E26BA">
            <w:pPr>
              <w:pStyle w:val="TableParagraph"/>
              <w:kinsoku w:val="0"/>
              <w:overflowPunct w:val="0"/>
              <w:spacing w:before="3"/>
              <w:rPr>
                <w:b/>
                <w:bCs/>
                <w:sz w:val="12"/>
                <w:szCs w:val="12"/>
              </w:rPr>
            </w:pPr>
          </w:p>
          <w:p w14:paraId="0E56B2C2" w14:textId="77777777" w:rsidR="001E26BA" w:rsidRDefault="00000000">
            <w:pPr>
              <w:pStyle w:val="TableParagraph"/>
              <w:kinsoku w:val="0"/>
              <w:overflowPunct w:val="0"/>
              <w:spacing w:before="1"/>
              <w:ind w:left="309" w:right="286"/>
              <w:jc w:val="center"/>
              <w:rPr>
                <w:rFonts w:ascii="Arial" w:hAnsi="Arial" w:cs="Arial"/>
                <w:sz w:val="11"/>
                <w:szCs w:val="11"/>
              </w:rPr>
            </w:pPr>
            <w:r>
              <w:rPr>
                <w:rFonts w:ascii="Arial" w:hAnsi="Arial" w:cs="Arial"/>
                <w:sz w:val="11"/>
                <w:szCs w:val="11"/>
              </w:rPr>
              <w:t>2.0</w:t>
            </w:r>
          </w:p>
          <w:p w14:paraId="2F146BE8" w14:textId="77777777" w:rsidR="001E26BA" w:rsidRDefault="001E26BA">
            <w:pPr>
              <w:pStyle w:val="TableParagraph"/>
              <w:kinsoku w:val="0"/>
              <w:overflowPunct w:val="0"/>
              <w:spacing w:before="3"/>
              <w:rPr>
                <w:b/>
                <w:bCs/>
                <w:sz w:val="12"/>
                <w:szCs w:val="12"/>
              </w:rPr>
            </w:pPr>
          </w:p>
          <w:p w14:paraId="3D7C7C4C" w14:textId="77777777" w:rsidR="001E26BA" w:rsidRDefault="00000000">
            <w:pPr>
              <w:pStyle w:val="TableParagraph"/>
              <w:kinsoku w:val="0"/>
              <w:overflowPunct w:val="0"/>
              <w:ind w:left="309" w:right="286"/>
              <w:jc w:val="center"/>
              <w:rPr>
                <w:rFonts w:ascii="Arial" w:hAnsi="Arial" w:cs="Arial"/>
                <w:sz w:val="11"/>
                <w:szCs w:val="11"/>
              </w:rPr>
            </w:pPr>
            <w:r>
              <w:rPr>
                <w:rFonts w:ascii="Arial" w:hAnsi="Arial" w:cs="Arial"/>
                <w:sz w:val="11"/>
                <w:szCs w:val="11"/>
              </w:rPr>
              <w:t>0.1</w:t>
            </w:r>
          </w:p>
        </w:tc>
      </w:tr>
      <w:tr w:rsidR="001E26BA" w14:paraId="3BCA6CB0" w14:textId="77777777">
        <w:trPr>
          <w:trHeight w:val="208"/>
        </w:trPr>
        <w:tc>
          <w:tcPr>
            <w:tcW w:w="179" w:type="dxa"/>
            <w:tcBorders>
              <w:top w:val="none" w:sz="6" w:space="0" w:color="auto"/>
              <w:left w:val="single" w:sz="6" w:space="0" w:color="000000"/>
              <w:bottom w:val="none" w:sz="6" w:space="0" w:color="auto"/>
              <w:right w:val="single" w:sz="6" w:space="0" w:color="000000"/>
            </w:tcBorders>
            <w:shd w:val="clear" w:color="auto" w:fill="CCCCFF"/>
          </w:tcPr>
          <w:p w14:paraId="3D0D206B" w14:textId="77777777" w:rsidR="001E26BA" w:rsidRDefault="001E26BA">
            <w:pPr>
              <w:pStyle w:val="TableParagraph"/>
              <w:kinsoku w:val="0"/>
              <w:overflowPunct w:val="0"/>
              <w:rPr>
                <w:rFonts w:ascii="Times New Roman" w:hAnsi="Times New Roman" w:cs="Times New Roman"/>
                <w:sz w:val="10"/>
                <w:szCs w:val="10"/>
              </w:rPr>
            </w:pPr>
          </w:p>
        </w:tc>
        <w:tc>
          <w:tcPr>
            <w:tcW w:w="9471" w:type="dxa"/>
            <w:gridSpan w:val="6"/>
            <w:tcBorders>
              <w:top w:val="single" w:sz="6" w:space="0" w:color="000000"/>
              <w:left w:val="single" w:sz="6" w:space="0" w:color="000000"/>
              <w:bottom w:val="none" w:sz="6" w:space="0" w:color="auto"/>
              <w:right w:val="single" w:sz="6" w:space="0" w:color="000000"/>
            </w:tcBorders>
            <w:shd w:val="clear" w:color="auto" w:fill="CCCCFF"/>
          </w:tcPr>
          <w:p w14:paraId="3BA17320" w14:textId="77777777" w:rsidR="001E26BA" w:rsidRDefault="00000000">
            <w:pPr>
              <w:pStyle w:val="TableParagraph"/>
              <w:kinsoku w:val="0"/>
              <w:overflowPunct w:val="0"/>
              <w:spacing w:before="31"/>
              <w:ind w:left="58"/>
              <w:rPr>
                <w:rFonts w:ascii="Arial" w:hAnsi="Arial" w:cs="Arial"/>
                <w:sz w:val="11"/>
                <w:szCs w:val="11"/>
              </w:rPr>
            </w:pPr>
            <w:r>
              <w:rPr>
                <w:rFonts w:ascii="Arial" w:hAnsi="Arial" w:cs="Arial"/>
                <w:sz w:val="11"/>
                <w:szCs w:val="11"/>
              </w:rPr>
              <w:t>8b. Udostępnienie nieodpłatne w postaci elektronicznej</w:t>
            </w:r>
          </w:p>
        </w:tc>
      </w:tr>
      <w:tr w:rsidR="001E26BA" w14:paraId="3B5314A9" w14:textId="77777777">
        <w:trPr>
          <w:trHeight w:val="1164"/>
        </w:trPr>
        <w:tc>
          <w:tcPr>
            <w:tcW w:w="179" w:type="dxa"/>
            <w:tcBorders>
              <w:top w:val="none" w:sz="6" w:space="0" w:color="auto"/>
              <w:left w:val="single" w:sz="6" w:space="0" w:color="000000"/>
              <w:bottom w:val="single" w:sz="6" w:space="0" w:color="000000"/>
              <w:right w:val="single" w:sz="6" w:space="0" w:color="000000"/>
            </w:tcBorders>
            <w:shd w:val="clear" w:color="auto" w:fill="CCCCFF"/>
          </w:tcPr>
          <w:p w14:paraId="5FB88283" w14:textId="77777777" w:rsidR="001E26BA" w:rsidRDefault="001E26BA">
            <w:pPr>
              <w:pStyle w:val="TableParagraph"/>
              <w:kinsoku w:val="0"/>
              <w:overflowPunct w:val="0"/>
              <w:rPr>
                <w:rFonts w:ascii="Times New Roman" w:hAnsi="Times New Roman" w:cs="Times New Roman"/>
                <w:sz w:val="10"/>
                <w:szCs w:val="10"/>
              </w:rPr>
            </w:pPr>
          </w:p>
        </w:tc>
        <w:tc>
          <w:tcPr>
            <w:tcW w:w="179" w:type="dxa"/>
            <w:tcBorders>
              <w:top w:val="none" w:sz="6" w:space="0" w:color="auto"/>
              <w:left w:val="single" w:sz="6" w:space="0" w:color="000000"/>
              <w:bottom w:val="single" w:sz="6" w:space="0" w:color="000000"/>
              <w:right w:val="single" w:sz="6" w:space="0" w:color="000000"/>
            </w:tcBorders>
            <w:shd w:val="clear" w:color="auto" w:fill="CCCCFF"/>
          </w:tcPr>
          <w:p w14:paraId="4473CEFB" w14:textId="77777777" w:rsidR="001E26BA" w:rsidRDefault="001E26BA">
            <w:pPr>
              <w:pStyle w:val="TableParagraph"/>
              <w:kinsoku w:val="0"/>
              <w:overflowPunct w:val="0"/>
              <w:rPr>
                <w:rFonts w:ascii="Times New Roman" w:hAnsi="Times New Roman" w:cs="Times New Roman"/>
                <w:sz w:val="10"/>
                <w:szCs w:val="10"/>
              </w:rPr>
            </w:pPr>
          </w:p>
        </w:tc>
        <w:tc>
          <w:tcPr>
            <w:tcW w:w="9292" w:type="dxa"/>
            <w:gridSpan w:val="5"/>
            <w:tcBorders>
              <w:top w:val="single" w:sz="6" w:space="0" w:color="000000"/>
              <w:left w:val="single" w:sz="6" w:space="0" w:color="000000"/>
              <w:bottom w:val="single" w:sz="6" w:space="0" w:color="000000"/>
              <w:right w:val="single" w:sz="6" w:space="0" w:color="000000"/>
            </w:tcBorders>
          </w:tcPr>
          <w:p w14:paraId="29D84289" w14:textId="77777777" w:rsidR="001E26BA" w:rsidRDefault="00000000">
            <w:pPr>
              <w:pStyle w:val="TableParagraph"/>
              <w:numPr>
                <w:ilvl w:val="0"/>
                <w:numId w:val="47"/>
              </w:numPr>
              <w:tabs>
                <w:tab w:val="left" w:pos="207"/>
              </w:tabs>
              <w:kinsoku w:val="0"/>
              <w:overflowPunct w:val="0"/>
              <w:spacing w:before="37"/>
              <w:rPr>
                <w:rFonts w:ascii="Arial" w:hAnsi="Arial" w:cs="Arial"/>
                <w:sz w:val="11"/>
                <w:szCs w:val="11"/>
                <w:vertAlign w:val="superscript"/>
              </w:rPr>
            </w:pPr>
            <w:r>
              <w:rPr>
                <w:rFonts w:ascii="Arial" w:hAnsi="Arial" w:cs="Arial"/>
                <w:sz w:val="11"/>
                <w:szCs w:val="11"/>
              </w:rPr>
              <w:t>na cele edukacyjne jednostkom organizacyjnym wchodzącym w skład systemu oświaty</w:t>
            </w:r>
            <w:r>
              <w:rPr>
                <w:rFonts w:ascii="Arial" w:hAnsi="Arial" w:cs="Arial"/>
                <w:sz w:val="11"/>
                <w:szCs w:val="11"/>
                <w:vertAlign w:val="superscript"/>
              </w:rPr>
              <w:t>11</w:t>
            </w:r>
            <w:r>
              <w:rPr>
                <w:rFonts w:ascii="Arial" w:hAnsi="Arial" w:cs="Arial"/>
                <w:sz w:val="11"/>
                <w:szCs w:val="11"/>
              </w:rPr>
              <w:t>, uczelniom</w:t>
            </w:r>
            <w:r>
              <w:rPr>
                <w:rFonts w:ascii="Arial" w:hAnsi="Arial" w:cs="Arial"/>
                <w:sz w:val="11"/>
                <w:szCs w:val="11"/>
                <w:vertAlign w:val="superscript"/>
              </w:rPr>
              <w:t>12</w:t>
            </w:r>
            <w:r>
              <w:rPr>
                <w:rFonts w:ascii="Arial" w:hAnsi="Arial" w:cs="Arial"/>
                <w:sz w:val="11"/>
                <w:szCs w:val="11"/>
              </w:rPr>
              <w:t>, podmiotom pożytku</w:t>
            </w:r>
            <w:r>
              <w:rPr>
                <w:rFonts w:ascii="Arial" w:hAnsi="Arial" w:cs="Arial"/>
                <w:spacing w:val="13"/>
                <w:sz w:val="11"/>
                <w:szCs w:val="11"/>
              </w:rPr>
              <w:t xml:space="preserve"> </w:t>
            </w:r>
            <w:r>
              <w:rPr>
                <w:rFonts w:ascii="Arial" w:hAnsi="Arial" w:cs="Arial"/>
                <w:sz w:val="11"/>
                <w:szCs w:val="11"/>
              </w:rPr>
              <w:t>publicznego</w:t>
            </w:r>
            <w:r>
              <w:rPr>
                <w:rFonts w:ascii="Arial" w:hAnsi="Arial" w:cs="Arial"/>
                <w:sz w:val="11"/>
                <w:szCs w:val="11"/>
                <w:vertAlign w:val="superscript"/>
              </w:rPr>
              <w:t>13</w:t>
            </w:r>
          </w:p>
          <w:p w14:paraId="687D42F4" w14:textId="77777777" w:rsidR="001E26BA" w:rsidRDefault="00000000">
            <w:pPr>
              <w:pStyle w:val="TableParagraph"/>
              <w:numPr>
                <w:ilvl w:val="0"/>
                <w:numId w:val="47"/>
              </w:numPr>
              <w:tabs>
                <w:tab w:val="left" w:pos="207"/>
              </w:tabs>
              <w:kinsoku w:val="0"/>
              <w:overflowPunct w:val="0"/>
              <w:spacing w:before="92"/>
              <w:rPr>
                <w:rFonts w:ascii="Arial" w:hAnsi="Arial" w:cs="Arial"/>
                <w:sz w:val="11"/>
                <w:szCs w:val="11"/>
                <w:vertAlign w:val="superscript"/>
              </w:rPr>
            </w:pPr>
            <w:r>
              <w:rPr>
                <w:rFonts w:ascii="Arial" w:hAnsi="Arial" w:cs="Arial"/>
                <w:sz w:val="11"/>
                <w:szCs w:val="11"/>
              </w:rPr>
              <w:t>w celu prowadzenia badań naukowych/prac</w:t>
            </w:r>
            <w:r>
              <w:rPr>
                <w:rFonts w:ascii="Arial" w:hAnsi="Arial" w:cs="Arial"/>
                <w:spacing w:val="6"/>
                <w:sz w:val="11"/>
                <w:szCs w:val="11"/>
              </w:rPr>
              <w:t xml:space="preserve"> </w:t>
            </w:r>
            <w:r>
              <w:rPr>
                <w:rFonts w:ascii="Arial" w:hAnsi="Arial" w:cs="Arial"/>
                <w:sz w:val="11"/>
                <w:szCs w:val="11"/>
              </w:rPr>
              <w:t>rozwojowych</w:t>
            </w:r>
            <w:r>
              <w:rPr>
                <w:rFonts w:ascii="Arial" w:hAnsi="Arial" w:cs="Arial"/>
                <w:sz w:val="11"/>
                <w:szCs w:val="11"/>
                <w:vertAlign w:val="superscript"/>
              </w:rPr>
              <w:t>14</w:t>
            </w:r>
          </w:p>
          <w:p w14:paraId="287E8BE5" w14:textId="77777777" w:rsidR="001E26BA" w:rsidRDefault="00000000">
            <w:pPr>
              <w:pStyle w:val="TableParagraph"/>
              <w:numPr>
                <w:ilvl w:val="0"/>
                <w:numId w:val="47"/>
              </w:numPr>
              <w:tabs>
                <w:tab w:val="left" w:pos="207"/>
              </w:tabs>
              <w:kinsoku w:val="0"/>
              <w:overflowPunct w:val="0"/>
              <w:spacing w:before="92"/>
              <w:rPr>
                <w:rFonts w:ascii="Arial" w:hAnsi="Arial" w:cs="Arial"/>
                <w:sz w:val="11"/>
                <w:szCs w:val="11"/>
                <w:vertAlign w:val="superscript"/>
              </w:rPr>
            </w:pPr>
            <w:r>
              <w:rPr>
                <w:rFonts w:ascii="Arial" w:hAnsi="Arial" w:cs="Arial"/>
                <w:sz w:val="11"/>
                <w:szCs w:val="11"/>
              </w:rPr>
              <w:t>w celu realizacji ustawowych zadań w zakresie ochrony bezpieczeństwa wewnętrznego państwa i jego porządku konstytucyjnego – służbom specjalnym</w:t>
            </w:r>
            <w:r>
              <w:rPr>
                <w:rFonts w:ascii="Arial" w:hAnsi="Arial" w:cs="Arial"/>
                <w:spacing w:val="-17"/>
                <w:sz w:val="11"/>
                <w:szCs w:val="11"/>
              </w:rPr>
              <w:t xml:space="preserve"> </w:t>
            </w:r>
            <w:r>
              <w:rPr>
                <w:rFonts w:ascii="Arial" w:hAnsi="Arial" w:cs="Arial"/>
                <w:sz w:val="11"/>
                <w:szCs w:val="11"/>
                <w:vertAlign w:val="superscript"/>
              </w:rPr>
              <w:t>15</w:t>
            </w:r>
          </w:p>
          <w:p w14:paraId="19C99055" w14:textId="77777777" w:rsidR="001E26BA" w:rsidRDefault="00000000">
            <w:pPr>
              <w:pStyle w:val="TableParagraph"/>
              <w:numPr>
                <w:ilvl w:val="0"/>
                <w:numId w:val="47"/>
              </w:numPr>
              <w:tabs>
                <w:tab w:val="left" w:pos="207"/>
              </w:tabs>
              <w:kinsoku w:val="0"/>
              <w:overflowPunct w:val="0"/>
              <w:spacing w:before="91"/>
              <w:rPr>
                <w:rFonts w:ascii="Arial" w:hAnsi="Arial" w:cs="Arial"/>
                <w:position w:val="1"/>
                <w:sz w:val="11"/>
                <w:szCs w:val="11"/>
              </w:rPr>
            </w:pPr>
            <w:r>
              <w:rPr>
                <w:rFonts w:ascii="Arial" w:hAnsi="Arial" w:cs="Arial"/>
                <w:position w:val="1"/>
                <w:sz w:val="11"/>
                <w:szCs w:val="11"/>
              </w:rPr>
              <w:t>w celu realizacji zadań w zakresie obronności państwa – Ministrowi Obrony</w:t>
            </w:r>
            <w:r>
              <w:rPr>
                <w:rFonts w:ascii="Arial" w:hAnsi="Arial" w:cs="Arial"/>
                <w:spacing w:val="8"/>
                <w:position w:val="1"/>
                <w:sz w:val="11"/>
                <w:szCs w:val="11"/>
              </w:rPr>
              <w:t xml:space="preserve"> </w:t>
            </w:r>
            <w:r>
              <w:rPr>
                <w:rFonts w:ascii="Arial" w:hAnsi="Arial" w:cs="Arial"/>
                <w:position w:val="1"/>
                <w:sz w:val="11"/>
                <w:szCs w:val="11"/>
              </w:rPr>
              <w:t>Narodowej</w:t>
            </w:r>
          </w:p>
          <w:p w14:paraId="64B2D2EF" w14:textId="77777777" w:rsidR="001E26BA" w:rsidRDefault="00000000">
            <w:pPr>
              <w:pStyle w:val="TableParagraph"/>
              <w:numPr>
                <w:ilvl w:val="0"/>
                <w:numId w:val="47"/>
              </w:numPr>
              <w:tabs>
                <w:tab w:val="left" w:pos="207"/>
              </w:tabs>
              <w:kinsoku w:val="0"/>
              <w:overflowPunct w:val="0"/>
              <w:spacing w:before="92"/>
              <w:rPr>
                <w:rFonts w:ascii="Arial" w:hAnsi="Arial" w:cs="Arial"/>
                <w:sz w:val="11"/>
                <w:szCs w:val="11"/>
                <w:vertAlign w:val="superscript"/>
              </w:rPr>
            </w:pPr>
            <w:r>
              <w:rPr>
                <w:rFonts w:ascii="Arial" w:hAnsi="Arial" w:cs="Arial"/>
                <w:sz w:val="11"/>
                <w:szCs w:val="11"/>
              </w:rPr>
              <w:t>w celu pierwszego udostępnienia zbiorów danych dotyczących sieci uzbrojenia terenu podmiotowi władającemu siecią uzbrojenia</w:t>
            </w:r>
            <w:r>
              <w:rPr>
                <w:rFonts w:ascii="Arial" w:hAnsi="Arial" w:cs="Arial"/>
                <w:spacing w:val="10"/>
                <w:sz w:val="11"/>
                <w:szCs w:val="11"/>
              </w:rPr>
              <w:t xml:space="preserve"> </w:t>
            </w:r>
            <w:r>
              <w:rPr>
                <w:rFonts w:ascii="Arial" w:hAnsi="Arial" w:cs="Arial"/>
                <w:sz w:val="11"/>
                <w:szCs w:val="11"/>
              </w:rPr>
              <w:t>terenu</w:t>
            </w:r>
            <w:r>
              <w:rPr>
                <w:rFonts w:ascii="Arial" w:hAnsi="Arial" w:cs="Arial"/>
                <w:sz w:val="11"/>
                <w:szCs w:val="11"/>
                <w:vertAlign w:val="superscript"/>
              </w:rPr>
              <w:t>10</w:t>
            </w:r>
          </w:p>
        </w:tc>
      </w:tr>
      <w:tr w:rsidR="001E26BA" w14:paraId="74E0C7A9" w14:textId="77777777">
        <w:trPr>
          <w:trHeight w:val="208"/>
        </w:trPr>
        <w:tc>
          <w:tcPr>
            <w:tcW w:w="9650" w:type="dxa"/>
            <w:gridSpan w:val="7"/>
            <w:tcBorders>
              <w:top w:val="single" w:sz="6" w:space="0" w:color="000000"/>
              <w:left w:val="single" w:sz="6" w:space="0" w:color="000000"/>
              <w:bottom w:val="none" w:sz="6" w:space="0" w:color="auto"/>
              <w:right w:val="single" w:sz="6" w:space="0" w:color="000000"/>
            </w:tcBorders>
            <w:shd w:val="clear" w:color="auto" w:fill="CCCCFF"/>
          </w:tcPr>
          <w:p w14:paraId="7D4C5834" w14:textId="77777777" w:rsidR="001E26BA" w:rsidRDefault="00000000">
            <w:pPr>
              <w:pStyle w:val="TableParagraph"/>
              <w:kinsoku w:val="0"/>
              <w:overflowPunct w:val="0"/>
              <w:spacing w:before="31"/>
              <w:ind w:left="58"/>
              <w:rPr>
                <w:rFonts w:ascii="Arial" w:hAnsi="Arial" w:cs="Arial"/>
                <w:sz w:val="11"/>
                <w:szCs w:val="11"/>
              </w:rPr>
            </w:pPr>
            <w:r>
              <w:rPr>
                <w:rFonts w:ascii="Arial" w:hAnsi="Arial" w:cs="Arial"/>
                <w:sz w:val="11"/>
                <w:szCs w:val="11"/>
              </w:rPr>
              <w:t>9. Osoba wyznaczona do kontaktu ze strony wnioskodawcy*</w:t>
            </w:r>
          </w:p>
        </w:tc>
      </w:tr>
      <w:tr w:rsidR="001E26BA" w14:paraId="6CF5C761" w14:textId="77777777">
        <w:trPr>
          <w:trHeight w:val="284"/>
        </w:trPr>
        <w:tc>
          <w:tcPr>
            <w:tcW w:w="179" w:type="dxa"/>
            <w:tcBorders>
              <w:top w:val="none" w:sz="6" w:space="0" w:color="auto"/>
              <w:left w:val="single" w:sz="6" w:space="0" w:color="000000"/>
              <w:bottom w:val="single" w:sz="6" w:space="0" w:color="000000"/>
              <w:right w:val="single" w:sz="6" w:space="0" w:color="000000"/>
            </w:tcBorders>
            <w:shd w:val="clear" w:color="auto" w:fill="CCCCFF"/>
          </w:tcPr>
          <w:p w14:paraId="6E589980" w14:textId="77777777" w:rsidR="001E26BA" w:rsidRDefault="001E26BA">
            <w:pPr>
              <w:pStyle w:val="TableParagraph"/>
              <w:kinsoku w:val="0"/>
              <w:overflowPunct w:val="0"/>
              <w:rPr>
                <w:rFonts w:ascii="Times New Roman" w:hAnsi="Times New Roman" w:cs="Times New Roman"/>
                <w:sz w:val="10"/>
                <w:szCs w:val="10"/>
              </w:rPr>
            </w:pPr>
          </w:p>
        </w:tc>
        <w:tc>
          <w:tcPr>
            <w:tcW w:w="9471" w:type="dxa"/>
            <w:gridSpan w:val="6"/>
            <w:tcBorders>
              <w:top w:val="single" w:sz="6" w:space="0" w:color="000000"/>
              <w:left w:val="single" w:sz="6" w:space="0" w:color="000000"/>
              <w:bottom w:val="single" w:sz="6" w:space="0" w:color="000000"/>
              <w:right w:val="single" w:sz="6" w:space="0" w:color="000000"/>
            </w:tcBorders>
          </w:tcPr>
          <w:p w14:paraId="5805AE1F" w14:textId="77777777" w:rsidR="001E26BA" w:rsidRDefault="00000000">
            <w:pPr>
              <w:pStyle w:val="TableParagraph"/>
              <w:tabs>
                <w:tab w:val="left" w:pos="3907"/>
                <w:tab w:val="left" w:pos="6516"/>
              </w:tabs>
              <w:kinsoku w:val="0"/>
              <w:overflowPunct w:val="0"/>
              <w:spacing w:before="71"/>
              <w:ind w:left="862"/>
              <w:rPr>
                <w:rFonts w:ascii="Arial" w:hAnsi="Arial" w:cs="Arial"/>
                <w:sz w:val="11"/>
                <w:szCs w:val="11"/>
              </w:rPr>
            </w:pPr>
            <w:r>
              <w:rPr>
                <w:rFonts w:ascii="Arial" w:hAnsi="Arial" w:cs="Arial"/>
                <w:sz w:val="11"/>
                <w:szCs w:val="11"/>
              </w:rPr>
              <w:t>Imię</w:t>
            </w:r>
            <w:r>
              <w:rPr>
                <w:rFonts w:ascii="Arial" w:hAnsi="Arial" w:cs="Arial"/>
                <w:spacing w:val="1"/>
                <w:sz w:val="11"/>
                <w:szCs w:val="11"/>
              </w:rPr>
              <w:t xml:space="preserve"> </w:t>
            </w:r>
            <w:r>
              <w:rPr>
                <w:rFonts w:ascii="Arial" w:hAnsi="Arial" w:cs="Arial"/>
                <w:sz w:val="11"/>
                <w:szCs w:val="11"/>
              </w:rPr>
              <w:t>i</w:t>
            </w:r>
            <w:r>
              <w:rPr>
                <w:rFonts w:ascii="Arial" w:hAnsi="Arial" w:cs="Arial"/>
                <w:spacing w:val="2"/>
                <w:sz w:val="11"/>
                <w:szCs w:val="11"/>
              </w:rPr>
              <w:t xml:space="preserve"> </w:t>
            </w:r>
            <w:r>
              <w:rPr>
                <w:rFonts w:ascii="Arial" w:hAnsi="Arial" w:cs="Arial"/>
                <w:sz w:val="11"/>
                <w:szCs w:val="11"/>
              </w:rPr>
              <w:t>nazwisko:……………………………………….</w:t>
            </w:r>
            <w:r>
              <w:rPr>
                <w:rFonts w:ascii="Arial" w:hAnsi="Arial" w:cs="Arial"/>
                <w:sz w:val="11"/>
                <w:szCs w:val="11"/>
              </w:rPr>
              <w:tab/>
              <w:t>E-mail:……………………………………….</w:t>
            </w:r>
            <w:r>
              <w:rPr>
                <w:rFonts w:ascii="Arial" w:hAnsi="Arial" w:cs="Arial"/>
                <w:sz w:val="11"/>
                <w:szCs w:val="11"/>
              </w:rPr>
              <w:tab/>
              <w:t>Telefon:……………………………………….</w:t>
            </w:r>
          </w:p>
        </w:tc>
      </w:tr>
      <w:tr w:rsidR="001E26BA" w14:paraId="04F6DDC3" w14:textId="77777777">
        <w:trPr>
          <w:trHeight w:val="208"/>
        </w:trPr>
        <w:tc>
          <w:tcPr>
            <w:tcW w:w="9650" w:type="dxa"/>
            <w:gridSpan w:val="7"/>
            <w:tcBorders>
              <w:top w:val="single" w:sz="6" w:space="0" w:color="000000"/>
              <w:left w:val="single" w:sz="6" w:space="0" w:color="000000"/>
              <w:bottom w:val="none" w:sz="6" w:space="0" w:color="auto"/>
              <w:right w:val="single" w:sz="6" w:space="0" w:color="000000"/>
            </w:tcBorders>
            <w:shd w:val="clear" w:color="auto" w:fill="CCCCFF"/>
          </w:tcPr>
          <w:p w14:paraId="2BEED890" w14:textId="77777777" w:rsidR="001E26BA" w:rsidRDefault="00000000">
            <w:pPr>
              <w:pStyle w:val="TableParagraph"/>
              <w:kinsoku w:val="0"/>
              <w:overflowPunct w:val="0"/>
              <w:spacing w:before="31"/>
              <w:ind w:left="26"/>
              <w:rPr>
                <w:rFonts w:ascii="Arial" w:hAnsi="Arial" w:cs="Arial"/>
                <w:sz w:val="11"/>
                <w:szCs w:val="11"/>
              </w:rPr>
            </w:pPr>
            <w:r>
              <w:rPr>
                <w:rFonts w:ascii="Arial" w:hAnsi="Arial" w:cs="Arial"/>
                <w:sz w:val="11"/>
                <w:szCs w:val="11"/>
              </w:rPr>
              <w:t>10. Sposób udostępnienia materiałów**</w:t>
            </w:r>
          </w:p>
        </w:tc>
      </w:tr>
      <w:tr w:rsidR="001E26BA" w14:paraId="736FC176" w14:textId="77777777">
        <w:trPr>
          <w:trHeight w:val="800"/>
        </w:trPr>
        <w:tc>
          <w:tcPr>
            <w:tcW w:w="179" w:type="dxa"/>
            <w:tcBorders>
              <w:top w:val="none" w:sz="6" w:space="0" w:color="auto"/>
              <w:left w:val="single" w:sz="6" w:space="0" w:color="000000"/>
              <w:bottom w:val="single" w:sz="6" w:space="0" w:color="000000"/>
              <w:right w:val="single" w:sz="6" w:space="0" w:color="000000"/>
            </w:tcBorders>
            <w:shd w:val="clear" w:color="auto" w:fill="CCCCFF"/>
          </w:tcPr>
          <w:p w14:paraId="0DA64654" w14:textId="77777777" w:rsidR="001E26BA" w:rsidRDefault="001E26BA">
            <w:pPr>
              <w:pStyle w:val="TableParagraph"/>
              <w:kinsoku w:val="0"/>
              <w:overflowPunct w:val="0"/>
              <w:rPr>
                <w:rFonts w:ascii="Times New Roman" w:hAnsi="Times New Roman" w:cs="Times New Roman"/>
                <w:sz w:val="10"/>
                <w:szCs w:val="10"/>
              </w:rPr>
            </w:pPr>
          </w:p>
        </w:tc>
        <w:tc>
          <w:tcPr>
            <w:tcW w:w="5448" w:type="dxa"/>
            <w:gridSpan w:val="4"/>
            <w:tcBorders>
              <w:top w:val="single" w:sz="6" w:space="0" w:color="000000"/>
              <w:left w:val="single" w:sz="6" w:space="0" w:color="000000"/>
              <w:bottom w:val="single" w:sz="6" w:space="0" w:color="000000"/>
              <w:right w:val="single" w:sz="6" w:space="0" w:color="000000"/>
            </w:tcBorders>
          </w:tcPr>
          <w:p w14:paraId="3EE4B8BE" w14:textId="77777777" w:rsidR="001E26BA" w:rsidRDefault="00000000">
            <w:pPr>
              <w:pStyle w:val="TableParagraph"/>
              <w:numPr>
                <w:ilvl w:val="0"/>
                <w:numId w:val="46"/>
              </w:numPr>
              <w:tabs>
                <w:tab w:val="left" w:pos="207"/>
                <w:tab w:val="left" w:pos="2242"/>
              </w:tabs>
              <w:kinsoku w:val="0"/>
              <w:overflowPunct w:val="0"/>
              <w:spacing w:before="23"/>
              <w:rPr>
                <w:rFonts w:ascii="Arial" w:hAnsi="Arial" w:cs="Arial"/>
                <w:position w:val="1"/>
                <w:sz w:val="11"/>
                <w:szCs w:val="11"/>
              </w:rPr>
            </w:pPr>
            <w:r>
              <w:rPr>
                <w:rFonts w:ascii="Arial" w:hAnsi="Arial" w:cs="Arial"/>
                <w:position w:val="1"/>
                <w:sz w:val="11"/>
                <w:szCs w:val="11"/>
              </w:rPr>
              <w:t>odbiór</w:t>
            </w:r>
            <w:r>
              <w:rPr>
                <w:rFonts w:ascii="Arial" w:hAnsi="Arial" w:cs="Arial"/>
                <w:spacing w:val="-1"/>
                <w:position w:val="1"/>
                <w:sz w:val="11"/>
                <w:szCs w:val="11"/>
              </w:rPr>
              <w:t xml:space="preserve"> </w:t>
            </w:r>
            <w:r>
              <w:rPr>
                <w:rFonts w:ascii="Arial" w:hAnsi="Arial" w:cs="Arial"/>
                <w:position w:val="1"/>
                <w:sz w:val="11"/>
                <w:szCs w:val="11"/>
              </w:rPr>
              <w:t>osobisty</w:t>
            </w:r>
            <w:r>
              <w:rPr>
                <w:rFonts w:ascii="Arial" w:hAnsi="Arial" w:cs="Arial"/>
                <w:position w:val="1"/>
                <w:sz w:val="11"/>
                <w:szCs w:val="11"/>
              </w:rPr>
              <w:tab/>
            </w:r>
            <w:r>
              <w:rPr>
                <w:rFonts w:ascii="Wingdings" w:hAnsi="Wingdings" w:cs="Wingdings"/>
                <w:sz w:val="13"/>
                <w:szCs w:val="13"/>
              </w:rPr>
              <w:t></w:t>
            </w:r>
            <w:r>
              <w:rPr>
                <w:rFonts w:ascii="Times New Roman" w:hAnsi="Times New Roman" w:cs="Times New Roman"/>
                <w:sz w:val="13"/>
                <w:szCs w:val="13"/>
              </w:rPr>
              <w:t xml:space="preserve"> </w:t>
            </w:r>
            <w:r>
              <w:rPr>
                <w:rFonts w:ascii="Arial" w:hAnsi="Arial" w:cs="Arial"/>
                <w:position w:val="1"/>
                <w:sz w:val="11"/>
                <w:szCs w:val="11"/>
              </w:rPr>
              <w:t>usługa sieciowa</w:t>
            </w:r>
            <w:r>
              <w:rPr>
                <w:rFonts w:ascii="Arial" w:hAnsi="Arial" w:cs="Arial"/>
                <w:spacing w:val="-12"/>
                <w:position w:val="1"/>
                <w:sz w:val="11"/>
                <w:szCs w:val="11"/>
              </w:rPr>
              <w:t xml:space="preserve"> </w:t>
            </w:r>
            <w:r>
              <w:rPr>
                <w:rFonts w:ascii="Arial" w:hAnsi="Arial" w:cs="Arial"/>
                <w:position w:val="1"/>
                <w:sz w:val="11"/>
                <w:szCs w:val="11"/>
              </w:rPr>
              <w:t>udostępniania</w:t>
            </w:r>
          </w:p>
          <w:p w14:paraId="67901BA6" w14:textId="77777777" w:rsidR="001E26BA" w:rsidRDefault="00000000">
            <w:pPr>
              <w:pStyle w:val="TableParagraph"/>
              <w:numPr>
                <w:ilvl w:val="0"/>
                <w:numId w:val="46"/>
              </w:numPr>
              <w:tabs>
                <w:tab w:val="left" w:pos="207"/>
                <w:tab w:val="left" w:pos="2242"/>
              </w:tabs>
              <w:kinsoku w:val="0"/>
              <w:overflowPunct w:val="0"/>
              <w:spacing w:before="57"/>
              <w:rPr>
                <w:rFonts w:ascii="Arial" w:hAnsi="Arial" w:cs="Arial"/>
                <w:sz w:val="11"/>
                <w:szCs w:val="11"/>
                <w:vertAlign w:val="superscript"/>
              </w:rPr>
            </w:pPr>
            <w:r>
              <w:rPr>
                <w:rFonts w:ascii="Arial" w:hAnsi="Arial" w:cs="Arial"/>
                <w:position w:val="1"/>
                <w:sz w:val="11"/>
                <w:szCs w:val="11"/>
              </w:rPr>
              <w:t>wysyłka pod</w:t>
            </w:r>
            <w:r>
              <w:rPr>
                <w:rFonts w:ascii="Arial" w:hAnsi="Arial" w:cs="Arial"/>
                <w:spacing w:val="-4"/>
                <w:position w:val="1"/>
                <w:sz w:val="11"/>
                <w:szCs w:val="11"/>
              </w:rPr>
              <w:t xml:space="preserve"> </w:t>
            </w:r>
            <w:r>
              <w:rPr>
                <w:rFonts w:ascii="Arial" w:hAnsi="Arial" w:cs="Arial"/>
                <w:position w:val="1"/>
                <w:sz w:val="11"/>
                <w:szCs w:val="11"/>
              </w:rPr>
              <w:t>wskazany</w:t>
            </w:r>
            <w:r>
              <w:rPr>
                <w:rFonts w:ascii="Arial" w:hAnsi="Arial" w:cs="Arial"/>
                <w:spacing w:val="-5"/>
                <w:position w:val="1"/>
                <w:sz w:val="11"/>
                <w:szCs w:val="11"/>
              </w:rPr>
              <w:t xml:space="preserve"> </w:t>
            </w:r>
            <w:r>
              <w:rPr>
                <w:rFonts w:ascii="Arial" w:hAnsi="Arial" w:cs="Arial"/>
                <w:position w:val="1"/>
                <w:sz w:val="11"/>
                <w:szCs w:val="11"/>
              </w:rPr>
              <w:t>adres</w:t>
            </w:r>
            <w:r>
              <w:rPr>
                <w:rFonts w:ascii="Arial" w:hAnsi="Arial" w:cs="Arial"/>
                <w:position w:val="1"/>
                <w:sz w:val="11"/>
                <w:szCs w:val="11"/>
              </w:rPr>
              <w:tab/>
            </w:r>
            <w:r>
              <w:rPr>
                <w:rFonts w:ascii="Wingdings" w:hAnsi="Wingdings" w:cs="Wingdings"/>
                <w:position w:val="1"/>
                <w:sz w:val="13"/>
                <w:szCs w:val="13"/>
              </w:rPr>
              <w:t></w:t>
            </w:r>
            <w:r>
              <w:rPr>
                <w:rFonts w:ascii="Times New Roman" w:hAnsi="Times New Roman" w:cs="Times New Roman"/>
                <w:position w:val="1"/>
                <w:sz w:val="13"/>
                <w:szCs w:val="13"/>
              </w:rPr>
              <w:t xml:space="preserve"> </w:t>
            </w:r>
            <w:r>
              <w:rPr>
                <w:rFonts w:ascii="Arial" w:hAnsi="Arial" w:cs="Arial"/>
                <w:sz w:val="11"/>
                <w:szCs w:val="11"/>
              </w:rPr>
              <w:t>udostępnienie na serwerze FTP</w:t>
            </w:r>
            <w:r>
              <w:rPr>
                <w:rFonts w:ascii="Arial" w:hAnsi="Arial" w:cs="Arial"/>
                <w:spacing w:val="-11"/>
                <w:sz w:val="11"/>
                <w:szCs w:val="11"/>
              </w:rPr>
              <w:t xml:space="preserve"> </w:t>
            </w:r>
            <w:r>
              <w:rPr>
                <w:rFonts w:ascii="Arial" w:hAnsi="Arial" w:cs="Arial"/>
                <w:sz w:val="11"/>
                <w:szCs w:val="11"/>
              </w:rPr>
              <w:t>organu</w:t>
            </w:r>
            <w:r>
              <w:rPr>
                <w:rFonts w:ascii="Arial" w:hAnsi="Arial" w:cs="Arial"/>
                <w:sz w:val="11"/>
                <w:szCs w:val="11"/>
                <w:vertAlign w:val="superscript"/>
              </w:rPr>
              <w:t>16</w:t>
            </w:r>
          </w:p>
          <w:p w14:paraId="1E81AC36" w14:textId="77777777" w:rsidR="001E26BA" w:rsidRDefault="00000000">
            <w:pPr>
              <w:pStyle w:val="TableParagraph"/>
              <w:numPr>
                <w:ilvl w:val="1"/>
                <w:numId w:val="46"/>
              </w:numPr>
              <w:tabs>
                <w:tab w:val="left" w:pos="386"/>
                <w:tab w:val="left" w:pos="2242"/>
              </w:tabs>
              <w:kinsoku w:val="0"/>
              <w:overflowPunct w:val="0"/>
              <w:spacing w:before="56"/>
              <w:rPr>
                <w:rFonts w:ascii="Arial" w:hAnsi="Arial" w:cs="Arial"/>
                <w:position w:val="1"/>
                <w:sz w:val="11"/>
                <w:szCs w:val="11"/>
              </w:rPr>
            </w:pPr>
            <w:r>
              <w:rPr>
                <w:rFonts w:ascii="Arial" w:hAnsi="Arial" w:cs="Arial"/>
                <w:position w:val="1"/>
                <w:sz w:val="11"/>
                <w:szCs w:val="11"/>
              </w:rPr>
              <w:t>jak</w:t>
            </w:r>
            <w:r>
              <w:rPr>
                <w:rFonts w:ascii="Arial" w:hAnsi="Arial" w:cs="Arial"/>
                <w:spacing w:val="-2"/>
                <w:position w:val="1"/>
                <w:sz w:val="11"/>
                <w:szCs w:val="11"/>
              </w:rPr>
              <w:t xml:space="preserve"> </w:t>
            </w:r>
            <w:r>
              <w:rPr>
                <w:rFonts w:ascii="Arial" w:hAnsi="Arial" w:cs="Arial"/>
                <w:position w:val="1"/>
                <w:sz w:val="11"/>
                <w:szCs w:val="11"/>
              </w:rPr>
              <w:t>w</w:t>
            </w:r>
            <w:r>
              <w:rPr>
                <w:rFonts w:ascii="Arial" w:hAnsi="Arial" w:cs="Arial"/>
                <w:spacing w:val="1"/>
                <w:position w:val="1"/>
                <w:sz w:val="11"/>
                <w:szCs w:val="11"/>
              </w:rPr>
              <w:t xml:space="preserve"> </w:t>
            </w:r>
            <w:r>
              <w:rPr>
                <w:rFonts w:ascii="Arial" w:hAnsi="Arial" w:cs="Arial"/>
                <w:position w:val="1"/>
                <w:sz w:val="11"/>
                <w:szCs w:val="11"/>
              </w:rPr>
              <w:t>nagłówku</w:t>
            </w:r>
            <w:r>
              <w:rPr>
                <w:rFonts w:ascii="Arial" w:hAnsi="Arial" w:cs="Arial"/>
                <w:position w:val="1"/>
                <w:sz w:val="11"/>
                <w:szCs w:val="11"/>
              </w:rPr>
              <w:tab/>
            </w:r>
            <w:r>
              <w:rPr>
                <w:rFonts w:ascii="Wingdings" w:hAnsi="Wingdings" w:cs="Wingdings"/>
                <w:sz w:val="13"/>
                <w:szCs w:val="13"/>
              </w:rPr>
              <w:t></w:t>
            </w:r>
            <w:r>
              <w:rPr>
                <w:rFonts w:ascii="Times New Roman" w:hAnsi="Times New Roman" w:cs="Times New Roman"/>
                <w:sz w:val="13"/>
                <w:szCs w:val="13"/>
              </w:rPr>
              <w:t xml:space="preserve"> </w:t>
            </w:r>
            <w:r>
              <w:rPr>
                <w:rFonts w:ascii="Arial" w:hAnsi="Arial" w:cs="Arial"/>
                <w:position w:val="1"/>
                <w:sz w:val="11"/>
                <w:szCs w:val="11"/>
              </w:rPr>
              <w:t>wysyłka na wskazany adres</w:t>
            </w:r>
            <w:r>
              <w:rPr>
                <w:rFonts w:ascii="Arial" w:hAnsi="Arial" w:cs="Arial"/>
                <w:spacing w:val="-15"/>
                <w:position w:val="1"/>
                <w:sz w:val="11"/>
                <w:szCs w:val="11"/>
              </w:rPr>
              <w:t xml:space="preserve"> </w:t>
            </w:r>
            <w:r>
              <w:rPr>
                <w:rFonts w:ascii="Arial" w:hAnsi="Arial" w:cs="Arial"/>
                <w:position w:val="1"/>
                <w:sz w:val="11"/>
                <w:szCs w:val="11"/>
              </w:rPr>
              <w:t>e-mail</w:t>
            </w:r>
          </w:p>
          <w:p w14:paraId="6FB86596" w14:textId="77777777" w:rsidR="001E26BA" w:rsidRDefault="00000000">
            <w:pPr>
              <w:pStyle w:val="TableParagraph"/>
              <w:numPr>
                <w:ilvl w:val="1"/>
                <w:numId w:val="46"/>
              </w:numPr>
              <w:tabs>
                <w:tab w:val="left" w:pos="386"/>
              </w:tabs>
              <w:kinsoku w:val="0"/>
              <w:overflowPunct w:val="0"/>
              <w:spacing w:before="60"/>
              <w:rPr>
                <w:rFonts w:ascii="Arial" w:hAnsi="Arial" w:cs="Arial"/>
                <w:position w:val="1"/>
                <w:sz w:val="11"/>
                <w:szCs w:val="11"/>
              </w:rPr>
            </w:pPr>
            <w:r>
              <w:rPr>
                <w:rFonts w:ascii="Arial" w:hAnsi="Arial" w:cs="Arial"/>
                <w:position w:val="1"/>
                <w:sz w:val="11"/>
                <w:szCs w:val="11"/>
              </w:rPr>
              <w:t>inny:</w:t>
            </w:r>
            <w:r>
              <w:rPr>
                <w:rFonts w:ascii="Arial" w:hAnsi="Arial" w:cs="Arial"/>
                <w:spacing w:val="2"/>
                <w:position w:val="1"/>
                <w:sz w:val="11"/>
                <w:szCs w:val="11"/>
              </w:rPr>
              <w:t xml:space="preserve"> </w:t>
            </w:r>
            <w:r>
              <w:rPr>
                <w:rFonts w:ascii="Arial" w:hAnsi="Arial" w:cs="Arial"/>
                <w:position w:val="1"/>
                <w:sz w:val="11"/>
                <w:szCs w:val="11"/>
              </w:rPr>
              <w:t>…………………..………….</w:t>
            </w:r>
          </w:p>
        </w:tc>
        <w:tc>
          <w:tcPr>
            <w:tcW w:w="4023" w:type="dxa"/>
            <w:gridSpan w:val="2"/>
            <w:tcBorders>
              <w:top w:val="single" w:sz="6" w:space="0" w:color="000000"/>
              <w:left w:val="single" w:sz="6" w:space="0" w:color="000000"/>
              <w:bottom w:val="single" w:sz="6" w:space="0" w:color="000000"/>
              <w:right w:val="single" w:sz="6" w:space="0" w:color="000000"/>
            </w:tcBorders>
          </w:tcPr>
          <w:p w14:paraId="101E20C2" w14:textId="77777777" w:rsidR="001E26BA" w:rsidRDefault="001E26BA">
            <w:pPr>
              <w:pStyle w:val="TableParagraph"/>
              <w:kinsoku w:val="0"/>
              <w:overflowPunct w:val="0"/>
              <w:rPr>
                <w:b/>
                <w:bCs/>
                <w:sz w:val="14"/>
                <w:szCs w:val="14"/>
              </w:rPr>
            </w:pPr>
          </w:p>
          <w:p w14:paraId="6EDB704A" w14:textId="77777777" w:rsidR="001E26BA" w:rsidRDefault="00000000">
            <w:pPr>
              <w:pStyle w:val="TableParagraph"/>
              <w:numPr>
                <w:ilvl w:val="0"/>
                <w:numId w:val="45"/>
              </w:numPr>
              <w:tabs>
                <w:tab w:val="left" w:pos="264"/>
              </w:tabs>
              <w:kinsoku w:val="0"/>
              <w:overflowPunct w:val="0"/>
              <w:spacing w:before="91" w:line="180" w:lineRule="auto"/>
              <w:ind w:right="1915"/>
              <w:rPr>
                <w:rFonts w:ascii="Arial" w:hAnsi="Arial" w:cs="Arial"/>
                <w:sz w:val="11"/>
                <w:szCs w:val="11"/>
                <w:vertAlign w:val="superscript"/>
              </w:rPr>
            </w:pPr>
            <w:r>
              <w:rPr>
                <w:rFonts w:ascii="Arial" w:hAnsi="Arial" w:cs="Arial"/>
                <w:sz w:val="11"/>
                <w:szCs w:val="11"/>
              </w:rPr>
              <w:t>udostępnienie materiałów na nośniku dostarczonym przez</w:t>
            </w:r>
            <w:r>
              <w:rPr>
                <w:rFonts w:ascii="Arial" w:hAnsi="Arial" w:cs="Arial"/>
                <w:spacing w:val="-6"/>
                <w:sz w:val="11"/>
                <w:szCs w:val="11"/>
              </w:rPr>
              <w:t xml:space="preserve"> </w:t>
            </w:r>
            <w:r>
              <w:rPr>
                <w:rFonts w:ascii="Arial" w:hAnsi="Arial" w:cs="Arial"/>
                <w:sz w:val="11"/>
                <w:szCs w:val="11"/>
              </w:rPr>
              <w:t>wnioskodawcę</w:t>
            </w:r>
            <w:r>
              <w:rPr>
                <w:rFonts w:ascii="Arial" w:hAnsi="Arial" w:cs="Arial"/>
                <w:sz w:val="11"/>
                <w:szCs w:val="11"/>
                <w:vertAlign w:val="superscript"/>
              </w:rPr>
              <w:t>17</w:t>
            </w:r>
          </w:p>
        </w:tc>
      </w:tr>
      <w:tr w:rsidR="001E26BA" w14:paraId="275C156D" w14:textId="77777777">
        <w:trPr>
          <w:trHeight w:val="208"/>
        </w:trPr>
        <w:tc>
          <w:tcPr>
            <w:tcW w:w="9650" w:type="dxa"/>
            <w:gridSpan w:val="7"/>
            <w:tcBorders>
              <w:top w:val="single" w:sz="6" w:space="0" w:color="000000"/>
              <w:left w:val="single" w:sz="6" w:space="0" w:color="000000"/>
              <w:bottom w:val="none" w:sz="6" w:space="0" w:color="auto"/>
              <w:right w:val="single" w:sz="6" w:space="0" w:color="000000"/>
            </w:tcBorders>
            <w:shd w:val="clear" w:color="auto" w:fill="CCCCFF"/>
          </w:tcPr>
          <w:p w14:paraId="215DD25E" w14:textId="77777777" w:rsidR="001E26BA" w:rsidRDefault="00000000">
            <w:pPr>
              <w:pStyle w:val="TableParagraph"/>
              <w:kinsoku w:val="0"/>
              <w:overflowPunct w:val="0"/>
              <w:spacing w:before="31"/>
              <w:ind w:left="26"/>
              <w:rPr>
                <w:rFonts w:ascii="Arial" w:hAnsi="Arial" w:cs="Arial"/>
                <w:sz w:val="11"/>
                <w:szCs w:val="11"/>
              </w:rPr>
            </w:pPr>
            <w:r>
              <w:rPr>
                <w:rFonts w:ascii="Arial" w:hAnsi="Arial" w:cs="Arial"/>
                <w:sz w:val="11"/>
                <w:szCs w:val="11"/>
              </w:rPr>
              <w:t>11. Dodatkowe wyjaśnienia i uwagi wnioskodawcy*</w:t>
            </w:r>
          </w:p>
        </w:tc>
      </w:tr>
      <w:tr w:rsidR="001E26BA" w14:paraId="06562298" w14:textId="77777777">
        <w:trPr>
          <w:trHeight w:val="412"/>
        </w:trPr>
        <w:tc>
          <w:tcPr>
            <w:tcW w:w="179" w:type="dxa"/>
            <w:tcBorders>
              <w:top w:val="none" w:sz="6" w:space="0" w:color="auto"/>
              <w:left w:val="single" w:sz="6" w:space="0" w:color="000000"/>
              <w:bottom w:val="none" w:sz="6" w:space="0" w:color="auto"/>
              <w:right w:val="single" w:sz="6" w:space="0" w:color="000000"/>
            </w:tcBorders>
            <w:shd w:val="clear" w:color="auto" w:fill="CCCCFF"/>
          </w:tcPr>
          <w:p w14:paraId="12AEAFB2" w14:textId="77777777" w:rsidR="001E26BA" w:rsidRDefault="001E26BA">
            <w:pPr>
              <w:pStyle w:val="TableParagraph"/>
              <w:kinsoku w:val="0"/>
              <w:overflowPunct w:val="0"/>
              <w:rPr>
                <w:rFonts w:ascii="Times New Roman" w:hAnsi="Times New Roman" w:cs="Times New Roman"/>
                <w:sz w:val="10"/>
                <w:szCs w:val="10"/>
              </w:rPr>
            </w:pPr>
          </w:p>
        </w:tc>
        <w:tc>
          <w:tcPr>
            <w:tcW w:w="9471" w:type="dxa"/>
            <w:gridSpan w:val="6"/>
            <w:tcBorders>
              <w:top w:val="single" w:sz="6" w:space="0" w:color="000000"/>
              <w:left w:val="single" w:sz="6" w:space="0" w:color="000000"/>
              <w:bottom w:val="single" w:sz="6" w:space="0" w:color="000000"/>
              <w:right w:val="single" w:sz="6" w:space="0" w:color="000000"/>
            </w:tcBorders>
          </w:tcPr>
          <w:p w14:paraId="529702E0" w14:textId="77777777" w:rsidR="001E26BA" w:rsidRDefault="001E26BA">
            <w:pPr>
              <w:pStyle w:val="TableParagraph"/>
              <w:kinsoku w:val="0"/>
              <w:overflowPunct w:val="0"/>
              <w:rPr>
                <w:rFonts w:ascii="Times New Roman" w:hAnsi="Times New Roman" w:cs="Times New Roman"/>
                <w:sz w:val="10"/>
                <w:szCs w:val="10"/>
              </w:rPr>
            </w:pPr>
          </w:p>
        </w:tc>
      </w:tr>
      <w:tr w:rsidR="001E26BA" w14:paraId="0FD4F695" w14:textId="77777777">
        <w:trPr>
          <w:trHeight w:val="164"/>
        </w:trPr>
        <w:tc>
          <w:tcPr>
            <w:tcW w:w="4308" w:type="dxa"/>
            <w:gridSpan w:val="3"/>
            <w:tcBorders>
              <w:top w:val="none" w:sz="6" w:space="0" w:color="auto"/>
              <w:left w:val="single" w:sz="6" w:space="0" w:color="000000"/>
              <w:bottom w:val="none" w:sz="6" w:space="0" w:color="auto"/>
              <w:right w:val="single" w:sz="6" w:space="0" w:color="000000"/>
            </w:tcBorders>
            <w:shd w:val="clear" w:color="auto" w:fill="CCCCFF"/>
          </w:tcPr>
          <w:p w14:paraId="3179E52E" w14:textId="77777777" w:rsidR="001E26BA" w:rsidRDefault="001E26BA">
            <w:pPr>
              <w:pStyle w:val="TableParagraph"/>
              <w:kinsoku w:val="0"/>
              <w:overflowPunct w:val="0"/>
              <w:rPr>
                <w:rFonts w:ascii="Times New Roman" w:hAnsi="Times New Roman" w:cs="Times New Roman"/>
                <w:sz w:val="10"/>
                <w:szCs w:val="10"/>
              </w:rPr>
            </w:pPr>
          </w:p>
        </w:tc>
        <w:tc>
          <w:tcPr>
            <w:tcW w:w="5342" w:type="dxa"/>
            <w:gridSpan w:val="4"/>
            <w:tcBorders>
              <w:top w:val="single" w:sz="6" w:space="0" w:color="000000"/>
              <w:left w:val="single" w:sz="6" w:space="0" w:color="000000"/>
              <w:bottom w:val="none" w:sz="6" w:space="0" w:color="auto"/>
              <w:right w:val="single" w:sz="6" w:space="0" w:color="000000"/>
            </w:tcBorders>
            <w:shd w:val="clear" w:color="auto" w:fill="CCCCFF"/>
          </w:tcPr>
          <w:p w14:paraId="2C59E5E3" w14:textId="77777777" w:rsidR="001E26BA" w:rsidRDefault="00000000">
            <w:pPr>
              <w:pStyle w:val="TableParagraph"/>
              <w:kinsoku w:val="0"/>
              <w:overflowPunct w:val="0"/>
              <w:spacing w:before="24" w:line="120" w:lineRule="exact"/>
              <w:ind w:left="27"/>
              <w:rPr>
                <w:rFonts w:ascii="Arial" w:hAnsi="Arial" w:cs="Arial"/>
                <w:w w:val="105"/>
                <w:sz w:val="11"/>
                <w:szCs w:val="11"/>
                <w:vertAlign w:val="superscript"/>
              </w:rPr>
            </w:pPr>
            <w:r>
              <w:rPr>
                <w:rFonts w:ascii="Arial" w:hAnsi="Arial" w:cs="Arial"/>
                <w:w w:val="105"/>
                <w:sz w:val="11"/>
                <w:szCs w:val="11"/>
              </w:rPr>
              <w:t>12. Imię i nazwisko oraz podpis wnioskodawcy</w:t>
            </w:r>
            <w:r>
              <w:rPr>
                <w:rFonts w:ascii="Arial" w:hAnsi="Arial" w:cs="Arial"/>
                <w:w w:val="105"/>
                <w:sz w:val="11"/>
                <w:szCs w:val="11"/>
                <w:vertAlign w:val="superscript"/>
              </w:rPr>
              <w:t>18</w:t>
            </w:r>
          </w:p>
        </w:tc>
      </w:tr>
      <w:tr w:rsidR="001E26BA" w14:paraId="1BDB6F7B" w14:textId="77777777">
        <w:trPr>
          <w:trHeight w:val="751"/>
        </w:trPr>
        <w:tc>
          <w:tcPr>
            <w:tcW w:w="4308" w:type="dxa"/>
            <w:gridSpan w:val="3"/>
            <w:tcBorders>
              <w:top w:val="none" w:sz="6" w:space="0" w:color="auto"/>
              <w:left w:val="single" w:sz="6" w:space="0" w:color="000000"/>
              <w:bottom w:val="single" w:sz="6" w:space="0" w:color="000000"/>
              <w:right w:val="single" w:sz="6" w:space="0" w:color="000000"/>
            </w:tcBorders>
            <w:shd w:val="clear" w:color="auto" w:fill="CCCCFF"/>
          </w:tcPr>
          <w:p w14:paraId="78045FAF" w14:textId="77777777" w:rsidR="001E26BA" w:rsidRDefault="001E26BA">
            <w:pPr>
              <w:pStyle w:val="TableParagraph"/>
              <w:kinsoku w:val="0"/>
              <w:overflowPunct w:val="0"/>
              <w:rPr>
                <w:rFonts w:ascii="Times New Roman" w:hAnsi="Times New Roman" w:cs="Times New Roman"/>
                <w:sz w:val="10"/>
                <w:szCs w:val="10"/>
              </w:rPr>
            </w:pPr>
          </w:p>
        </w:tc>
        <w:tc>
          <w:tcPr>
            <w:tcW w:w="179" w:type="dxa"/>
            <w:tcBorders>
              <w:top w:val="none" w:sz="6" w:space="0" w:color="auto"/>
              <w:left w:val="single" w:sz="6" w:space="0" w:color="000000"/>
              <w:bottom w:val="single" w:sz="6" w:space="0" w:color="000000"/>
              <w:right w:val="single" w:sz="6" w:space="0" w:color="000000"/>
            </w:tcBorders>
            <w:shd w:val="clear" w:color="auto" w:fill="CCCCFF"/>
          </w:tcPr>
          <w:p w14:paraId="5AD7A732" w14:textId="77777777" w:rsidR="001E26BA" w:rsidRDefault="001E26BA">
            <w:pPr>
              <w:pStyle w:val="TableParagraph"/>
              <w:kinsoku w:val="0"/>
              <w:overflowPunct w:val="0"/>
              <w:rPr>
                <w:rFonts w:ascii="Times New Roman" w:hAnsi="Times New Roman" w:cs="Times New Roman"/>
                <w:sz w:val="10"/>
                <w:szCs w:val="10"/>
              </w:rPr>
            </w:pPr>
          </w:p>
        </w:tc>
        <w:tc>
          <w:tcPr>
            <w:tcW w:w="5163" w:type="dxa"/>
            <w:gridSpan w:val="3"/>
            <w:tcBorders>
              <w:top w:val="single" w:sz="6" w:space="0" w:color="000000"/>
              <w:left w:val="single" w:sz="6" w:space="0" w:color="000000"/>
              <w:bottom w:val="single" w:sz="6" w:space="0" w:color="000000"/>
              <w:right w:val="single" w:sz="6" w:space="0" w:color="000000"/>
            </w:tcBorders>
          </w:tcPr>
          <w:p w14:paraId="1E36154A" w14:textId="77777777" w:rsidR="001E26BA" w:rsidRDefault="001E26BA">
            <w:pPr>
              <w:pStyle w:val="TableParagraph"/>
              <w:kinsoku w:val="0"/>
              <w:overflowPunct w:val="0"/>
              <w:rPr>
                <w:rFonts w:ascii="Times New Roman" w:hAnsi="Times New Roman" w:cs="Times New Roman"/>
                <w:sz w:val="10"/>
                <w:szCs w:val="10"/>
              </w:rPr>
            </w:pPr>
          </w:p>
        </w:tc>
      </w:tr>
    </w:tbl>
    <w:p w14:paraId="4C5092FB" w14:textId="77777777" w:rsidR="001E26BA" w:rsidRDefault="001E26BA">
      <w:pPr>
        <w:rPr>
          <w:b/>
          <w:bCs/>
          <w:sz w:val="8"/>
          <w:szCs w:val="8"/>
        </w:rPr>
        <w:sectPr w:rsidR="001E26BA">
          <w:headerReference w:type="default" r:id="rId7"/>
          <w:pgSz w:w="11910" w:h="16840"/>
          <w:pgMar w:top="1160" w:right="920" w:bottom="280" w:left="980" w:header="953" w:footer="0" w:gutter="0"/>
          <w:pgNumType w:start="11"/>
          <w:cols w:space="708"/>
          <w:noEndnote/>
        </w:sectPr>
      </w:pPr>
    </w:p>
    <w:p w14:paraId="4A238418" w14:textId="792B1A85" w:rsidR="001E26BA" w:rsidRDefault="0049171F">
      <w:pPr>
        <w:pStyle w:val="Tekstpodstawowy"/>
        <w:kinsoku w:val="0"/>
        <w:overflowPunct w:val="0"/>
        <w:spacing w:line="20" w:lineRule="exact"/>
        <w:ind w:left="32"/>
        <w:rPr>
          <w:b w:val="0"/>
          <w:bCs w:val="0"/>
          <w:sz w:val="2"/>
          <w:szCs w:val="2"/>
        </w:rPr>
      </w:pPr>
      <w:r>
        <w:rPr>
          <w:b w:val="0"/>
          <w:bCs w:val="0"/>
          <w:noProof/>
          <w:sz w:val="2"/>
          <w:szCs w:val="2"/>
        </w:rPr>
        <w:lastRenderedPageBreak/>
        <mc:AlternateContent>
          <mc:Choice Requires="wpg">
            <w:drawing>
              <wp:inline distT="0" distB="0" distL="0" distR="0" wp14:anchorId="5412A90A" wp14:editId="02726220">
                <wp:extent cx="6264275" cy="12700"/>
                <wp:effectExtent l="13335" t="1905" r="8890" b="4445"/>
                <wp:docPr id="620972622"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4275" cy="12700"/>
                          <a:chOff x="0" y="0"/>
                          <a:chExt cx="9865" cy="20"/>
                        </a:xfrm>
                      </wpg:grpSpPr>
                      <wps:wsp>
                        <wps:cNvPr id="819281034" name="Freeform 10"/>
                        <wps:cNvSpPr>
                          <a:spLocks/>
                        </wps:cNvSpPr>
                        <wps:spPr bwMode="auto">
                          <a:xfrm>
                            <a:off x="0" y="7"/>
                            <a:ext cx="9865" cy="20"/>
                          </a:xfrm>
                          <a:custGeom>
                            <a:avLst/>
                            <a:gdLst>
                              <a:gd name="T0" fmla="*/ 0 w 9865"/>
                              <a:gd name="T1" fmla="*/ 0 h 20"/>
                              <a:gd name="T2" fmla="*/ 9864 w 9865"/>
                              <a:gd name="T3" fmla="*/ 0 h 20"/>
                            </a:gdLst>
                            <a:ahLst/>
                            <a:cxnLst>
                              <a:cxn ang="0">
                                <a:pos x="T0" y="T1"/>
                              </a:cxn>
                              <a:cxn ang="0">
                                <a:pos x="T2" y="T3"/>
                              </a:cxn>
                            </a:cxnLst>
                            <a:rect l="0" t="0" r="r" b="b"/>
                            <a:pathLst>
                              <a:path w="9865" h="20">
                                <a:moveTo>
                                  <a:pt x="0" y="0"/>
                                </a:moveTo>
                                <a:lnTo>
                                  <a:pt x="9864" y="0"/>
                                </a:lnTo>
                              </a:path>
                            </a:pathLst>
                          </a:custGeom>
                          <a:noFill/>
                          <a:ln w="952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2266C71" id="Group 9" o:spid="_x0000_s1026" style="width:493.25pt;height:1pt;mso-position-horizontal-relative:char;mso-position-vertical-relative:line" coordsize="986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">
                <v:shape id="Freeform 10" o:spid="_x0000_s1027" style="position:absolute;top:7;width:9865;height:20;visibility:visible;mso-wrap-style:square;v-text-anchor:top" coordsize="986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" path="m,l9864,e" filled="f" strokecolor="#231f20">
                  <v:path arrowok="t" o:connecttype="custom" o:connectlocs="0,0;9864,0" o:connectangles="0,0"/>
                </v:shape>
                <w10:anchorlock/>
              </v:group>
            </w:pict>
          </mc:Fallback>
        </mc:AlternateContent>
      </w:r>
    </w:p>
    <w:p w14:paraId="4F8F6F8C" w14:textId="77777777" w:rsidR="001E26BA" w:rsidRDefault="001E26BA">
      <w:pPr>
        <w:pStyle w:val="Tekstpodstawowy"/>
        <w:kinsoku w:val="0"/>
        <w:overflowPunct w:val="0"/>
        <w:rPr>
          <w:sz w:val="20"/>
          <w:szCs w:val="20"/>
        </w:rPr>
      </w:pPr>
    </w:p>
    <w:p w14:paraId="4CB73E1A" w14:textId="77777777" w:rsidR="001E26BA" w:rsidRDefault="001E26BA">
      <w:pPr>
        <w:pStyle w:val="Tekstpodstawowy"/>
        <w:kinsoku w:val="0"/>
        <w:overflowPunct w:val="0"/>
        <w:spacing w:before="2"/>
        <w:rPr>
          <w:sz w:val="10"/>
          <w:szCs w:val="10"/>
        </w:rPr>
      </w:pPr>
    </w:p>
    <w:tbl>
      <w:tblPr>
        <w:tblW w:w="0" w:type="auto"/>
        <w:tblInd w:w="144" w:type="dxa"/>
        <w:tblLayout w:type="fixed"/>
        <w:tblCellMar>
          <w:left w:w="0" w:type="dxa"/>
          <w:right w:w="0" w:type="dxa"/>
        </w:tblCellMar>
        <w:tblLook w:val="0000" w:firstRow="0" w:lastRow="0" w:firstColumn="0" w:lastColumn="0" w:noHBand="0" w:noVBand="0"/>
      </w:tblPr>
      <w:tblGrid>
        <w:gridCol w:w="179"/>
        <w:gridCol w:w="9473"/>
      </w:tblGrid>
      <w:tr w:rsidR="001E26BA" w14:paraId="33BC8CBA" w14:textId="77777777">
        <w:trPr>
          <w:trHeight w:val="198"/>
        </w:trPr>
        <w:tc>
          <w:tcPr>
            <w:tcW w:w="9652" w:type="dxa"/>
            <w:gridSpan w:val="2"/>
            <w:tcBorders>
              <w:top w:val="single" w:sz="6" w:space="0" w:color="000000"/>
              <w:left w:val="single" w:sz="6" w:space="0" w:color="000000"/>
              <w:bottom w:val="none" w:sz="6" w:space="0" w:color="auto"/>
              <w:right w:val="single" w:sz="6" w:space="0" w:color="000000"/>
            </w:tcBorders>
            <w:shd w:val="clear" w:color="auto" w:fill="CCCCFF"/>
          </w:tcPr>
          <w:p w14:paraId="2CD64908" w14:textId="77777777" w:rsidR="001E26BA" w:rsidRDefault="00000000">
            <w:pPr>
              <w:pStyle w:val="TableParagraph"/>
              <w:kinsoku w:val="0"/>
              <w:overflowPunct w:val="0"/>
              <w:spacing w:before="29"/>
              <w:ind w:left="26"/>
              <w:rPr>
                <w:rFonts w:ascii="Arial" w:hAnsi="Arial" w:cs="Arial"/>
                <w:w w:val="105"/>
                <w:sz w:val="11"/>
                <w:szCs w:val="11"/>
              </w:rPr>
            </w:pPr>
            <w:r>
              <w:rPr>
                <w:rFonts w:ascii="Arial" w:hAnsi="Arial" w:cs="Arial"/>
                <w:w w:val="105"/>
                <w:sz w:val="11"/>
                <w:szCs w:val="11"/>
              </w:rPr>
              <w:t>Przypisy:</w:t>
            </w:r>
          </w:p>
        </w:tc>
      </w:tr>
      <w:tr w:rsidR="001E26BA" w14:paraId="6319A717" w14:textId="77777777">
        <w:trPr>
          <w:trHeight w:val="3751"/>
        </w:trPr>
        <w:tc>
          <w:tcPr>
            <w:tcW w:w="179" w:type="dxa"/>
            <w:tcBorders>
              <w:top w:val="none" w:sz="6" w:space="0" w:color="auto"/>
              <w:left w:val="single" w:sz="6" w:space="0" w:color="000000"/>
              <w:bottom w:val="single" w:sz="6" w:space="0" w:color="000000"/>
              <w:right w:val="single" w:sz="6" w:space="0" w:color="000000"/>
            </w:tcBorders>
            <w:shd w:val="clear" w:color="auto" w:fill="CCCCFF"/>
          </w:tcPr>
          <w:p w14:paraId="636F86B9" w14:textId="77777777" w:rsidR="001E26BA" w:rsidRDefault="001E26BA">
            <w:pPr>
              <w:pStyle w:val="TableParagraph"/>
              <w:kinsoku w:val="0"/>
              <w:overflowPunct w:val="0"/>
              <w:rPr>
                <w:rFonts w:ascii="Times New Roman" w:hAnsi="Times New Roman" w:cs="Times New Roman"/>
                <w:sz w:val="10"/>
                <w:szCs w:val="10"/>
              </w:rPr>
            </w:pPr>
          </w:p>
        </w:tc>
        <w:tc>
          <w:tcPr>
            <w:tcW w:w="9473" w:type="dxa"/>
            <w:tcBorders>
              <w:top w:val="single" w:sz="6" w:space="0" w:color="000000"/>
              <w:left w:val="single" w:sz="6" w:space="0" w:color="000000"/>
              <w:bottom w:val="single" w:sz="6" w:space="0" w:color="000000"/>
              <w:right w:val="single" w:sz="6" w:space="0" w:color="000000"/>
            </w:tcBorders>
          </w:tcPr>
          <w:p w14:paraId="4890482A" w14:textId="77777777" w:rsidR="001E26BA" w:rsidRDefault="00000000">
            <w:pPr>
              <w:pStyle w:val="TableParagraph"/>
              <w:numPr>
                <w:ilvl w:val="0"/>
                <w:numId w:val="44"/>
              </w:numPr>
              <w:tabs>
                <w:tab w:val="left" w:pos="202"/>
              </w:tabs>
              <w:kinsoku w:val="0"/>
              <w:overflowPunct w:val="0"/>
              <w:spacing w:before="9"/>
              <w:rPr>
                <w:i/>
                <w:iCs/>
                <w:w w:val="105"/>
                <w:sz w:val="10"/>
                <w:szCs w:val="10"/>
              </w:rPr>
            </w:pPr>
            <w:r>
              <w:rPr>
                <w:i/>
                <w:iCs/>
                <w:w w:val="105"/>
                <w:sz w:val="10"/>
                <w:szCs w:val="10"/>
              </w:rPr>
              <w:t>Informacje o aktualnie dostępnych materiałach powiatowego zasobu geodezyjnego i kartograficznego udostępnia organ prowadzący ten</w:t>
            </w:r>
            <w:r>
              <w:rPr>
                <w:i/>
                <w:iCs/>
                <w:spacing w:val="-15"/>
                <w:w w:val="105"/>
                <w:sz w:val="10"/>
                <w:szCs w:val="10"/>
              </w:rPr>
              <w:t xml:space="preserve"> </w:t>
            </w:r>
            <w:r>
              <w:rPr>
                <w:i/>
                <w:iCs/>
                <w:w w:val="105"/>
                <w:sz w:val="10"/>
                <w:szCs w:val="10"/>
              </w:rPr>
              <w:t>zasób.</w:t>
            </w:r>
          </w:p>
          <w:p w14:paraId="622D4EBE" w14:textId="77777777" w:rsidR="001E26BA" w:rsidRDefault="00000000">
            <w:pPr>
              <w:pStyle w:val="TableParagraph"/>
              <w:numPr>
                <w:ilvl w:val="0"/>
                <w:numId w:val="44"/>
              </w:numPr>
              <w:tabs>
                <w:tab w:val="left" w:pos="202"/>
              </w:tabs>
              <w:kinsoku w:val="0"/>
              <w:overflowPunct w:val="0"/>
              <w:spacing w:before="23"/>
              <w:rPr>
                <w:i/>
                <w:iCs/>
                <w:w w:val="105"/>
                <w:sz w:val="10"/>
                <w:szCs w:val="10"/>
              </w:rPr>
            </w:pPr>
            <w:r>
              <w:rPr>
                <w:i/>
                <w:iCs/>
                <w:w w:val="105"/>
                <w:sz w:val="10"/>
                <w:szCs w:val="10"/>
              </w:rPr>
              <w:t>Szczegóły wniosku o udostępnienie mapy zasadniczej lub mapy ewidencji gruntów i budynków zawarte są w formularzu</w:t>
            </w:r>
            <w:r>
              <w:rPr>
                <w:i/>
                <w:iCs/>
                <w:spacing w:val="-10"/>
                <w:w w:val="105"/>
                <w:sz w:val="10"/>
                <w:szCs w:val="10"/>
              </w:rPr>
              <w:t xml:space="preserve"> </w:t>
            </w:r>
            <w:r>
              <w:rPr>
                <w:i/>
                <w:iCs/>
                <w:w w:val="105"/>
                <w:sz w:val="10"/>
                <w:szCs w:val="10"/>
              </w:rPr>
              <w:t>P1.</w:t>
            </w:r>
          </w:p>
          <w:p w14:paraId="7F32C6E8" w14:textId="77777777" w:rsidR="001E26BA" w:rsidRDefault="00000000">
            <w:pPr>
              <w:pStyle w:val="TableParagraph"/>
              <w:numPr>
                <w:ilvl w:val="0"/>
                <w:numId w:val="44"/>
              </w:numPr>
              <w:tabs>
                <w:tab w:val="left" w:pos="202"/>
              </w:tabs>
              <w:kinsoku w:val="0"/>
              <w:overflowPunct w:val="0"/>
              <w:spacing w:before="23"/>
              <w:rPr>
                <w:i/>
                <w:iCs/>
                <w:w w:val="105"/>
                <w:sz w:val="10"/>
                <w:szCs w:val="10"/>
              </w:rPr>
            </w:pPr>
            <w:r>
              <w:rPr>
                <w:i/>
                <w:iCs/>
                <w:w w:val="105"/>
                <w:sz w:val="10"/>
                <w:szCs w:val="10"/>
              </w:rPr>
              <w:t>Szczegóły wniosku o udostępnienie zbioru danych bazy danych ewidencji gruntów i budynków (</w:t>
            </w:r>
            <w:proofErr w:type="spellStart"/>
            <w:r>
              <w:rPr>
                <w:i/>
                <w:iCs/>
                <w:w w:val="105"/>
                <w:sz w:val="10"/>
                <w:szCs w:val="10"/>
              </w:rPr>
              <w:t>EGiB</w:t>
            </w:r>
            <w:proofErr w:type="spellEnd"/>
            <w:r>
              <w:rPr>
                <w:i/>
                <w:iCs/>
                <w:w w:val="105"/>
                <w:sz w:val="10"/>
                <w:szCs w:val="10"/>
              </w:rPr>
              <w:t>) zawarte są w formularzu</w:t>
            </w:r>
            <w:r>
              <w:rPr>
                <w:i/>
                <w:iCs/>
                <w:spacing w:val="-15"/>
                <w:w w:val="105"/>
                <w:sz w:val="10"/>
                <w:szCs w:val="10"/>
              </w:rPr>
              <w:t xml:space="preserve"> </w:t>
            </w:r>
            <w:r>
              <w:rPr>
                <w:i/>
                <w:iCs/>
                <w:w w:val="105"/>
                <w:sz w:val="10"/>
                <w:szCs w:val="10"/>
              </w:rPr>
              <w:t>P2.</w:t>
            </w:r>
          </w:p>
          <w:p w14:paraId="5A05A419" w14:textId="77777777" w:rsidR="001E26BA" w:rsidRDefault="00000000">
            <w:pPr>
              <w:pStyle w:val="TableParagraph"/>
              <w:numPr>
                <w:ilvl w:val="0"/>
                <w:numId w:val="44"/>
              </w:numPr>
              <w:tabs>
                <w:tab w:val="left" w:pos="202"/>
              </w:tabs>
              <w:kinsoku w:val="0"/>
              <w:overflowPunct w:val="0"/>
              <w:spacing w:before="23"/>
              <w:rPr>
                <w:i/>
                <w:iCs/>
                <w:w w:val="105"/>
                <w:sz w:val="10"/>
                <w:szCs w:val="10"/>
              </w:rPr>
            </w:pPr>
            <w:r>
              <w:rPr>
                <w:i/>
                <w:iCs/>
                <w:w w:val="105"/>
                <w:sz w:val="10"/>
                <w:szCs w:val="10"/>
              </w:rPr>
              <w:t>Szczegóły</w:t>
            </w:r>
            <w:r>
              <w:rPr>
                <w:i/>
                <w:iCs/>
                <w:spacing w:val="-2"/>
                <w:w w:val="105"/>
                <w:sz w:val="10"/>
                <w:szCs w:val="10"/>
              </w:rPr>
              <w:t xml:space="preserve"> </w:t>
            </w:r>
            <w:r>
              <w:rPr>
                <w:i/>
                <w:iCs/>
                <w:w w:val="105"/>
                <w:sz w:val="10"/>
                <w:szCs w:val="10"/>
              </w:rPr>
              <w:t>wniosku</w:t>
            </w:r>
            <w:r>
              <w:rPr>
                <w:i/>
                <w:iCs/>
                <w:spacing w:val="-1"/>
                <w:w w:val="105"/>
                <w:sz w:val="10"/>
                <w:szCs w:val="10"/>
              </w:rPr>
              <w:t xml:space="preserve"> </w:t>
            </w:r>
            <w:r>
              <w:rPr>
                <w:i/>
                <w:iCs/>
                <w:w w:val="105"/>
                <w:sz w:val="10"/>
                <w:szCs w:val="10"/>
              </w:rPr>
              <w:t>o</w:t>
            </w:r>
            <w:r>
              <w:rPr>
                <w:i/>
                <w:iCs/>
                <w:spacing w:val="-1"/>
                <w:w w:val="105"/>
                <w:sz w:val="10"/>
                <w:szCs w:val="10"/>
              </w:rPr>
              <w:t xml:space="preserve"> </w:t>
            </w:r>
            <w:r>
              <w:rPr>
                <w:i/>
                <w:iCs/>
                <w:w w:val="105"/>
                <w:sz w:val="10"/>
                <w:szCs w:val="10"/>
              </w:rPr>
              <w:t>udostępnienie</w:t>
            </w:r>
            <w:r>
              <w:rPr>
                <w:i/>
                <w:iCs/>
                <w:spacing w:val="-1"/>
                <w:w w:val="105"/>
                <w:sz w:val="10"/>
                <w:szCs w:val="10"/>
              </w:rPr>
              <w:t xml:space="preserve"> </w:t>
            </w:r>
            <w:r>
              <w:rPr>
                <w:i/>
                <w:iCs/>
                <w:w w:val="105"/>
                <w:sz w:val="10"/>
                <w:szCs w:val="10"/>
              </w:rPr>
              <w:t>zbioru</w:t>
            </w:r>
            <w:r>
              <w:rPr>
                <w:i/>
                <w:iCs/>
                <w:spacing w:val="-1"/>
                <w:w w:val="105"/>
                <w:sz w:val="10"/>
                <w:szCs w:val="10"/>
              </w:rPr>
              <w:t xml:space="preserve"> </w:t>
            </w:r>
            <w:r>
              <w:rPr>
                <w:i/>
                <w:iCs/>
                <w:w w:val="105"/>
                <w:sz w:val="10"/>
                <w:szCs w:val="10"/>
              </w:rPr>
              <w:t>danych</w:t>
            </w:r>
            <w:r>
              <w:rPr>
                <w:i/>
                <w:iCs/>
                <w:spacing w:val="-1"/>
                <w:w w:val="105"/>
                <w:sz w:val="10"/>
                <w:szCs w:val="10"/>
              </w:rPr>
              <w:t xml:space="preserve"> </w:t>
            </w:r>
            <w:r>
              <w:rPr>
                <w:i/>
                <w:iCs/>
                <w:w w:val="105"/>
                <w:sz w:val="10"/>
                <w:szCs w:val="10"/>
              </w:rPr>
              <w:t>bazy</w:t>
            </w:r>
            <w:r>
              <w:rPr>
                <w:i/>
                <w:iCs/>
                <w:spacing w:val="-1"/>
                <w:w w:val="105"/>
                <w:sz w:val="10"/>
                <w:szCs w:val="10"/>
              </w:rPr>
              <w:t xml:space="preserve"> </w:t>
            </w:r>
            <w:r>
              <w:rPr>
                <w:i/>
                <w:iCs/>
                <w:w w:val="105"/>
                <w:sz w:val="10"/>
                <w:szCs w:val="10"/>
              </w:rPr>
              <w:t>danych</w:t>
            </w:r>
            <w:r>
              <w:rPr>
                <w:i/>
                <w:iCs/>
                <w:spacing w:val="-2"/>
                <w:w w:val="105"/>
                <w:sz w:val="10"/>
                <w:szCs w:val="10"/>
              </w:rPr>
              <w:t xml:space="preserve"> </w:t>
            </w:r>
            <w:r>
              <w:rPr>
                <w:i/>
                <w:iCs/>
                <w:w w:val="105"/>
                <w:sz w:val="10"/>
                <w:szCs w:val="10"/>
              </w:rPr>
              <w:t>geodezyjnej ewidencji sieci uzbrojenia</w:t>
            </w:r>
            <w:r>
              <w:rPr>
                <w:i/>
                <w:iCs/>
                <w:spacing w:val="-1"/>
                <w:w w:val="105"/>
                <w:sz w:val="10"/>
                <w:szCs w:val="10"/>
              </w:rPr>
              <w:t xml:space="preserve"> </w:t>
            </w:r>
            <w:r>
              <w:rPr>
                <w:i/>
                <w:iCs/>
                <w:w w:val="105"/>
                <w:sz w:val="10"/>
                <w:szCs w:val="10"/>
              </w:rPr>
              <w:t>terenu</w:t>
            </w:r>
            <w:r>
              <w:rPr>
                <w:i/>
                <w:iCs/>
                <w:spacing w:val="-1"/>
                <w:w w:val="105"/>
                <w:sz w:val="10"/>
                <w:szCs w:val="10"/>
              </w:rPr>
              <w:t xml:space="preserve"> </w:t>
            </w:r>
            <w:r>
              <w:rPr>
                <w:i/>
                <w:iCs/>
                <w:w w:val="105"/>
                <w:sz w:val="10"/>
                <w:szCs w:val="10"/>
              </w:rPr>
              <w:t>(GESUT)</w:t>
            </w:r>
            <w:r>
              <w:rPr>
                <w:i/>
                <w:iCs/>
                <w:spacing w:val="-2"/>
                <w:w w:val="105"/>
                <w:sz w:val="10"/>
                <w:szCs w:val="10"/>
              </w:rPr>
              <w:t xml:space="preserve"> </w:t>
            </w:r>
            <w:r>
              <w:rPr>
                <w:i/>
                <w:iCs/>
                <w:w w:val="105"/>
                <w:sz w:val="10"/>
                <w:szCs w:val="10"/>
              </w:rPr>
              <w:t>zawarte</w:t>
            </w:r>
            <w:r>
              <w:rPr>
                <w:i/>
                <w:iCs/>
                <w:spacing w:val="-2"/>
                <w:w w:val="105"/>
                <w:sz w:val="10"/>
                <w:szCs w:val="10"/>
              </w:rPr>
              <w:t xml:space="preserve"> </w:t>
            </w:r>
            <w:r>
              <w:rPr>
                <w:i/>
                <w:iCs/>
                <w:w w:val="105"/>
                <w:sz w:val="10"/>
                <w:szCs w:val="10"/>
              </w:rPr>
              <w:t>są</w:t>
            </w:r>
            <w:r>
              <w:rPr>
                <w:i/>
                <w:iCs/>
                <w:spacing w:val="-1"/>
                <w:w w:val="105"/>
                <w:sz w:val="10"/>
                <w:szCs w:val="10"/>
              </w:rPr>
              <w:t xml:space="preserve"> </w:t>
            </w:r>
            <w:r>
              <w:rPr>
                <w:i/>
                <w:iCs/>
                <w:w w:val="105"/>
                <w:sz w:val="10"/>
                <w:szCs w:val="10"/>
              </w:rPr>
              <w:t>w</w:t>
            </w:r>
            <w:r>
              <w:rPr>
                <w:i/>
                <w:iCs/>
                <w:spacing w:val="-1"/>
                <w:w w:val="105"/>
                <w:sz w:val="10"/>
                <w:szCs w:val="10"/>
              </w:rPr>
              <w:t xml:space="preserve"> </w:t>
            </w:r>
            <w:r>
              <w:rPr>
                <w:i/>
                <w:iCs/>
                <w:w w:val="105"/>
                <w:sz w:val="10"/>
                <w:szCs w:val="10"/>
              </w:rPr>
              <w:t>formularzu</w:t>
            </w:r>
            <w:r>
              <w:rPr>
                <w:i/>
                <w:iCs/>
                <w:spacing w:val="-1"/>
                <w:w w:val="105"/>
                <w:sz w:val="10"/>
                <w:szCs w:val="10"/>
              </w:rPr>
              <w:t xml:space="preserve"> </w:t>
            </w:r>
            <w:r>
              <w:rPr>
                <w:i/>
                <w:iCs/>
                <w:w w:val="105"/>
                <w:sz w:val="10"/>
                <w:szCs w:val="10"/>
              </w:rPr>
              <w:t>P3.</w:t>
            </w:r>
          </w:p>
          <w:p w14:paraId="257529A0" w14:textId="77777777" w:rsidR="001E26BA" w:rsidRDefault="00000000">
            <w:pPr>
              <w:pStyle w:val="TableParagraph"/>
              <w:numPr>
                <w:ilvl w:val="0"/>
                <w:numId w:val="44"/>
              </w:numPr>
              <w:tabs>
                <w:tab w:val="left" w:pos="202"/>
              </w:tabs>
              <w:kinsoku w:val="0"/>
              <w:overflowPunct w:val="0"/>
              <w:spacing w:before="23"/>
              <w:rPr>
                <w:i/>
                <w:iCs/>
                <w:w w:val="105"/>
                <w:sz w:val="10"/>
                <w:szCs w:val="10"/>
              </w:rPr>
            </w:pPr>
            <w:r>
              <w:rPr>
                <w:i/>
                <w:iCs/>
                <w:w w:val="105"/>
                <w:sz w:val="10"/>
                <w:szCs w:val="10"/>
              </w:rPr>
              <w:t>Szczegóły</w:t>
            </w:r>
            <w:r>
              <w:rPr>
                <w:i/>
                <w:iCs/>
                <w:spacing w:val="-9"/>
                <w:w w:val="105"/>
                <w:sz w:val="10"/>
                <w:szCs w:val="10"/>
              </w:rPr>
              <w:t xml:space="preserve"> </w:t>
            </w:r>
            <w:r>
              <w:rPr>
                <w:i/>
                <w:iCs/>
                <w:w w:val="105"/>
                <w:sz w:val="10"/>
                <w:szCs w:val="10"/>
              </w:rPr>
              <w:t>wniosku</w:t>
            </w:r>
            <w:r>
              <w:rPr>
                <w:i/>
                <w:iCs/>
                <w:spacing w:val="-8"/>
                <w:w w:val="105"/>
                <w:sz w:val="10"/>
                <w:szCs w:val="10"/>
              </w:rPr>
              <w:t xml:space="preserve"> </w:t>
            </w:r>
            <w:r>
              <w:rPr>
                <w:i/>
                <w:iCs/>
                <w:w w:val="105"/>
                <w:sz w:val="10"/>
                <w:szCs w:val="10"/>
              </w:rPr>
              <w:t>o</w:t>
            </w:r>
            <w:r>
              <w:rPr>
                <w:i/>
                <w:iCs/>
                <w:spacing w:val="-8"/>
                <w:w w:val="105"/>
                <w:sz w:val="10"/>
                <w:szCs w:val="10"/>
              </w:rPr>
              <w:t xml:space="preserve"> </w:t>
            </w:r>
            <w:r>
              <w:rPr>
                <w:i/>
                <w:iCs/>
                <w:w w:val="105"/>
                <w:sz w:val="10"/>
                <w:szCs w:val="10"/>
              </w:rPr>
              <w:t>udostępnienie</w:t>
            </w:r>
            <w:r>
              <w:rPr>
                <w:i/>
                <w:iCs/>
                <w:spacing w:val="-8"/>
                <w:w w:val="105"/>
                <w:sz w:val="10"/>
                <w:szCs w:val="10"/>
              </w:rPr>
              <w:t xml:space="preserve"> </w:t>
            </w:r>
            <w:r>
              <w:rPr>
                <w:i/>
                <w:iCs/>
                <w:w w:val="105"/>
                <w:sz w:val="10"/>
                <w:szCs w:val="10"/>
              </w:rPr>
              <w:t>zbioru</w:t>
            </w:r>
            <w:r>
              <w:rPr>
                <w:i/>
                <w:iCs/>
                <w:spacing w:val="-9"/>
                <w:w w:val="105"/>
                <w:sz w:val="10"/>
                <w:szCs w:val="10"/>
              </w:rPr>
              <w:t xml:space="preserve"> </w:t>
            </w:r>
            <w:r>
              <w:rPr>
                <w:i/>
                <w:iCs/>
                <w:w w:val="105"/>
                <w:sz w:val="10"/>
                <w:szCs w:val="10"/>
              </w:rPr>
              <w:t>danych</w:t>
            </w:r>
            <w:r>
              <w:rPr>
                <w:i/>
                <w:iCs/>
                <w:spacing w:val="-8"/>
                <w:w w:val="105"/>
                <w:sz w:val="10"/>
                <w:szCs w:val="10"/>
              </w:rPr>
              <w:t xml:space="preserve"> </w:t>
            </w:r>
            <w:r>
              <w:rPr>
                <w:i/>
                <w:iCs/>
                <w:w w:val="105"/>
                <w:sz w:val="10"/>
                <w:szCs w:val="10"/>
              </w:rPr>
              <w:t>bazy</w:t>
            </w:r>
            <w:r>
              <w:rPr>
                <w:i/>
                <w:iCs/>
                <w:spacing w:val="-8"/>
                <w:w w:val="105"/>
                <w:sz w:val="10"/>
                <w:szCs w:val="10"/>
              </w:rPr>
              <w:t xml:space="preserve"> </w:t>
            </w:r>
            <w:r>
              <w:rPr>
                <w:i/>
                <w:iCs/>
                <w:w w:val="105"/>
                <w:sz w:val="10"/>
                <w:szCs w:val="10"/>
              </w:rPr>
              <w:t>danych</w:t>
            </w:r>
            <w:r>
              <w:rPr>
                <w:i/>
                <w:iCs/>
                <w:spacing w:val="-8"/>
                <w:w w:val="105"/>
                <w:sz w:val="10"/>
                <w:szCs w:val="10"/>
              </w:rPr>
              <w:t xml:space="preserve"> </w:t>
            </w:r>
            <w:r>
              <w:rPr>
                <w:i/>
                <w:iCs/>
                <w:w w:val="105"/>
                <w:sz w:val="10"/>
                <w:szCs w:val="10"/>
              </w:rPr>
              <w:t>obiektów</w:t>
            </w:r>
            <w:r>
              <w:rPr>
                <w:i/>
                <w:iCs/>
                <w:spacing w:val="-8"/>
                <w:w w:val="105"/>
                <w:sz w:val="10"/>
                <w:szCs w:val="10"/>
              </w:rPr>
              <w:t xml:space="preserve"> </w:t>
            </w:r>
            <w:r>
              <w:rPr>
                <w:i/>
                <w:iCs/>
                <w:w w:val="105"/>
                <w:sz w:val="10"/>
                <w:szCs w:val="10"/>
              </w:rPr>
              <w:t>topograficznych</w:t>
            </w:r>
            <w:r>
              <w:rPr>
                <w:i/>
                <w:iCs/>
                <w:spacing w:val="-9"/>
                <w:w w:val="105"/>
                <w:sz w:val="10"/>
                <w:szCs w:val="10"/>
              </w:rPr>
              <w:t xml:space="preserve"> </w:t>
            </w:r>
            <w:r>
              <w:rPr>
                <w:i/>
                <w:iCs/>
                <w:w w:val="105"/>
                <w:sz w:val="10"/>
                <w:szCs w:val="10"/>
              </w:rPr>
              <w:t>o</w:t>
            </w:r>
            <w:r>
              <w:rPr>
                <w:i/>
                <w:iCs/>
                <w:spacing w:val="-8"/>
                <w:w w:val="105"/>
                <w:sz w:val="10"/>
                <w:szCs w:val="10"/>
              </w:rPr>
              <w:t xml:space="preserve"> </w:t>
            </w:r>
            <w:r>
              <w:rPr>
                <w:i/>
                <w:iCs/>
                <w:w w:val="105"/>
                <w:sz w:val="10"/>
                <w:szCs w:val="10"/>
              </w:rPr>
              <w:t>szczegółowości</w:t>
            </w:r>
            <w:r>
              <w:rPr>
                <w:i/>
                <w:iCs/>
                <w:spacing w:val="-7"/>
                <w:w w:val="105"/>
                <w:sz w:val="10"/>
                <w:szCs w:val="10"/>
              </w:rPr>
              <w:t xml:space="preserve"> </w:t>
            </w:r>
            <w:r>
              <w:rPr>
                <w:i/>
                <w:iCs/>
                <w:w w:val="105"/>
                <w:sz w:val="10"/>
                <w:szCs w:val="10"/>
              </w:rPr>
              <w:t>zapewniającej</w:t>
            </w:r>
            <w:r>
              <w:rPr>
                <w:i/>
                <w:iCs/>
                <w:spacing w:val="-8"/>
                <w:w w:val="105"/>
                <w:sz w:val="10"/>
                <w:szCs w:val="10"/>
              </w:rPr>
              <w:t xml:space="preserve"> </w:t>
            </w:r>
            <w:r>
              <w:rPr>
                <w:i/>
                <w:iCs/>
                <w:w w:val="105"/>
                <w:sz w:val="10"/>
                <w:szCs w:val="10"/>
              </w:rPr>
              <w:t>tworzenie</w:t>
            </w:r>
            <w:r>
              <w:rPr>
                <w:i/>
                <w:iCs/>
                <w:spacing w:val="-8"/>
                <w:w w:val="105"/>
                <w:sz w:val="10"/>
                <w:szCs w:val="10"/>
              </w:rPr>
              <w:t xml:space="preserve"> </w:t>
            </w:r>
            <w:r>
              <w:rPr>
                <w:i/>
                <w:iCs/>
                <w:w w:val="105"/>
                <w:sz w:val="10"/>
                <w:szCs w:val="10"/>
              </w:rPr>
              <w:t>standardowych</w:t>
            </w:r>
            <w:r>
              <w:rPr>
                <w:i/>
                <w:iCs/>
                <w:spacing w:val="-8"/>
                <w:w w:val="105"/>
                <w:sz w:val="10"/>
                <w:szCs w:val="10"/>
              </w:rPr>
              <w:t xml:space="preserve"> </w:t>
            </w:r>
            <w:r>
              <w:rPr>
                <w:i/>
                <w:iCs/>
                <w:w w:val="105"/>
                <w:sz w:val="10"/>
                <w:szCs w:val="10"/>
              </w:rPr>
              <w:t>opracowań</w:t>
            </w:r>
            <w:r>
              <w:rPr>
                <w:i/>
                <w:iCs/>
                <w:spacing w:val="-8"/>
                <w:w w:val="105"/>
                <w:sz w:val="10"/>
                <w:szCs w:val="10"/>
              </w:rPr>
              <w:t xml:space="preserve"> </w:t>
            </w:r>
            <w:r>
              <w:rPr>
                <w:i/>
                <w:iCs/>
                <w:w w:val="105"/>
                <w:sz w:val="10"/>
                <w:szCs w:val="10"/>
              </w:rPr>
              <w:t>kartograficznych</w:t>
            </w:r>
            <w:r>
              <w:rPr>
                <w:i/>
                <w:iCs/>
                <w:spacing w:val="-9"/>
                <w:w w:val="105"/>
                <w:sz w:val="10"/>
                <w:szCs w:val="10"/>
              </w:rPr>
              <w:t xml:space="preserve"> </w:t>
            </w:r>
            <w:r>
              <w:rPr>
                <w:i/>
                <w:iCs/>
                <w:w w:val="105"/>
                <w:sz w:val="10"/>
                <w:szCs w:val="10"/>
              </w:rPr>
              <w:t>w</w:t>
            </w:r>
            <w:r>
              <w:rPr>
                <w:i/>
                <w:iCs/>
                <w:spacing w:val="-8"/>
                <w:w w:val="105"/>
                <w:sz w:val="10"/>
                <w:szCs w:val="10"/>
              </w:rPr>
              <w:t xml:space="preserve"> </w:t>
            </w:r>
            <w:r>
              <w:rPr>
                <w:i/>
                <w:iCs/>
                <w:w w:val="105"/>
                <w:sz w:val="10"/>
                <w:szCs w:val="10"/>
              </w:rPr>
              <w:t>skalach</w:t>
            </w:r>
            <w:r>
              <w:rPr>
                <w:i/>
                <w:iCs/>
                <w:spacing w:val="-8"/>
                <w:w w:val="105"/>
                <w:sz w:val="10"/>
                <w:szCs w:val="10"/>
              </w:rPr>
              <w:t xml:space="preserve"> </w:t>
            </w:r>
            <w:r>
              <w:rPr>
                <w:i/>
                <w:iCs/>
                <w:w w:val="105"/>
                <w:sz w:val="10"/>
                <w:szCs w:val="10"/>
              </w:rPr>
              <w:t>1:500</w:t>
            </w:r>
            <w:r>
              <w:rPr>
                <w:i/>
                <w:iCs/>
                <w:spacing w:val="-8"/>
                <w:w w:val="105"/>
                <w:sz w:val="10"/>
                <w:szCs w:val="10"/>
              </w:rPr>
              <w:t xml:space="preserve"> </w:t>
            </w:r>
            <w:r>
              <w:rPr>
                <w:i/>
                <w:iCs/>
                <w:w w:val="105"/>
                <w:sz w:val="10"/>
                <w:szCs w:val="10"/>
              </w:rPr>
              <w:t>-</w:t>
            </w:r>
            <w:r>
              <w:rPr>
                <w:i/>
                <w:iCs/>
                <w:spacing w:val="-9"/>
                <w:w w:val="105"/>
                <w:sz w:val="10"/>
                <w:szCs w:val="10"/>
              </w:rPr>
              <w:t xml:space="preserve"> </w:t>
            </w:r>
            <w:r>
              <w:rPr>
                <w:i/>
                <w:iCs/>
                <w:w w:val="105"/>
                <w:sz w:val="10"/>
                <w:szCs w:val="10"/>
              </w:rPr>
              <w:t>1:5000</w:t>
            </w:r>
            <w:r>
              <w:rPr>
                <w:i/>
                <w:iCs/>
                <w:spacing w:val="-8"/>
                <w:w w:val="105"/>
                <w:sz w:val="10"/>
                <w:szCs w:val="10"/>
              </w:rPr>
              <w:t xml:space="preserve"> </w:t>
            </w:r>
            <w:r>
              <w:rPr>
                <w:i/>
                <w:iCs/>
                <w:w w:val="105"/>
                <w:sz w:val="10"/>
                <w:szCs w:val="10"/>
              </w:rPr>
              <w:t>(BDOT500)</w:t>
            </w:r>
            <w:r>
              <w:rPr>
                <w:i/>
                <w:iCs/>
                <w:spacing w:val="-9"/>
                <w:w w:val="105"/>
                <w:sz w:val="10"/>
                <w:szCs w:val="10"/>
              </w:rPr>
              <w:t xml:space="preserve"> </w:t>
            </w:r>
            <w:r>
              <w:rPr>
                <w:i/>
                <w:iCs/>
                <w:w w:val="105"/>
                <w:sz w:val="10"/>
                <w:szCs w:val="10"/>
              </w:rPr>
              <w:t>zawarte</w:t>
            </w:r>
            <w:r>
              <w:rPr>
                <w:i/>
                <w:iCs/>
                <w:spacing w:val="-8"/>
                <w:w w:val="105"/>
                <w:sz w:val="10"/>
                <w:szCs w:val="10"/>
              </w:rPr>
              <w:t xml:space="preserve"> </w:t>
            </w:r>
            <w:r>
              <w:rPr>
                <w:i/>
                <w:iCs/>
                <w:w w:val="105"/>
                <w:sz w:val="10"/>
                <w:szCs w:val="10"/>
              </w:rPr>
              <w:t>są</w:t>
            </w:r>
            <w:r>
              <w:rPr>
                <w:i/>
                <w:iCs/>
                <w:spacing w:val="-9"/>
                <w:w w:val="105"/>
                <w:sz w:val="10"/>
                <w:szCs w:val="10"/>
              </w:rPr>
              <w:t xml:space="preserve"> </w:t>
            </w:r>
            <w:r>
              <w:rPr>
                <w:i/>
                <w:iCs/>
                <w:w w:val="105"/>
                <w:sz w:val="10"/>
                <w:szCs w:val="10"/>
              </w:rPr>
              <w:t>w</w:t>
            </w:r>
            <w:r>
              <w:rPr>
                <w:i/>
                <w:iCs/>
                <w:spacing w:val="-8"/>
                <w:w w:val="105"/>
                <w:sz w:val="10"/>
                <w:szCs w:val="10"/>
              </w:rPr>
              <w:t xml:space="preserve"> </w:t>
            </w:r>
            <w:r>
              <w:rPr>
                <w:i/>
                <w:iCs/>
                <w:w w:val="105"/>
                <w:sz w:val="10"/>
                <w:szCs w:val="10"/>
              </w:rPr>
              <w:t>formularzu</w:t>
            </w:r>
            <w:r>
              <w:rPr>
                <w:i/>
                <w:iCs/>
                <w:spacing w:val="-8"/>
                <w:w w:val="105"/>
                <w:sz w:val="10"/>
                <w:szCs w:val="10"/>
              </w:rPr>
              <w:t xml:space="preserve"> </w:t>
            </w:r>
            <w:r>
              <w:rPr>
                <w:i/>
                <w:iCs/>
                <w:w w:val="105"/>
                <w:sz w:val="10"/>
                <w:szCs w:val="10"/>
              </w:rPr>
              <w:t>P4.</w:t>
            </w:r>
          </w:p>
          <w:p w14:paraId="1ACAB119" w14:textId="77777777" w:rsidR="001E26BA" w:rsidRDefault="00000000">
            <w:pPr>
              <w:pStyle w:val="TableParagraph"/>
              <w:numPr>
                <w:ilvl w:val="0"/>
                <w:numId w:val="44"/>
              </w:numPr>
              <w:tabs>
                <w:tab w:val="left" w:pos="202"/>
              </w:tabs>
              <w:kinsoku w:val="0"/>
              <w:overflowPunct w:val="0"/>
              <w:spacing w:before="32"/>
              <w:rPr>
                <w:i/>
                <w:iCs/>
                <w:w w:val="105"/>
                <w:sz w:val="10"/>
                <w:szCs w:val="10"/>
              </w:rPr>
            </w:pPr>
            <w:r>
              <w:rPr>
                <w:i/>
                <w:iCs/>
                <w:w w:val="105"/>
                <w:sz w:val="10"/>
                <w:szCs w:val="10"/>
              </w:rPr>
              <w:t>Szczegóły wniosku o udostępnienie rejestru cen nieruchomości zawarte są w formularzu</w:t>
            </w:r>
            <w:r>
              <w:rPr>
                <w:i/>
                <w:iCs/>
                <w:spacing w:val="-6"/>
                <w:w w:val="105"/>
                <w:sz w:val="10"/>
                <w:szCs w:val="10"/>
              </w:rPr>
              <w:t xml:space="preserve"> </w:t>
            </w:r>
            <w:r>
              <w:rPr>
                <w:i/>
                <w:iCs/>
                <w:w w:val="105"/>
                <w:sz w:val="10"/>
                <w:szCs w:val="10"/>
              </w:rPr>
              <w:t>P5.</w:t>
            </w:r>
          </w:p>
          <w:p w14:paraId="6CF8DAFB" w14:textId="77777777" w:rsidR="001E26BA" w:rsidRDefault="00000000">
            <w:pPr>
              <w:pStyle w:val="TableParagraph"/>
              <w:numPr>
                <w:ilvl w:val="0"/>
                <w:numId w:val="44"/>
              </w:numPr>
              <w:tabs>
                <w:tab w:val="left" w:pos="202"/>
              </w:tabs>
              <w:kinsoku w:val="0"/>
              <w:overflowPunct w:val="0"/>
              <w:spacing w:before="23"/>
              <w:rPr>
                <w:i/>
                <w:iCs/>
                <w:w w:val="105"/>
                <w:sz w:val="10"/>
                <w:szCs w:val="10"/>
              </w:rPr>
            </w:pPr>
            <w:r>
              <w:rPr>
                <w:i/>
                <w:iCs/>
                <w:w w:val="105"/>
                <w:sz w:val="10"/>
                <w:szCs w:val="10"/>
              </w:rPr>
              <w:t xml:space="preserve">Szczegóły wniosku o udostępnienie raportów tworzonych na podstawie bazy danych </w:t>
            </w:r>
            <w:proofErr w:type="spellStart"/>
            <w:r>
              <w:rPr>
                <w:i/>
                <w:iCs/>
                <w:w w:val="105"/>
                <w:sz w:val="10"/>
                <w:szCs w:val="10"/>
              </w:rPr>
              <w:t>EGiB</w:t>
            </w:r>
            <w:proofErr w:type="spellEnd"/>
            <w:r>
              <w:rPr>
                <w:i/>
                <w:iCs/>
                <w:w w:val="105"/>
                <w:sz w:val="10"/>
                <w:szCs w:val="10"/>
              </w:rPr>
              <w:t xml:space="preserve"> zawarte są w formularzu</w:t>
            </w:r>
            <w:r>
              <w:rPr>
                <w:i/>
                <w:iCs/>
                <w:spacing w:val="-12"/>
                <w:w w:val="105"/>
                <w:sz w:val="10"/>
                <w:szCs w:val="10"/>
              </w:rPr>
              <w:t xml:space="preserve"> </w:t>
            </w:r>
            <w:r>
              <w:rPr>
                <w:i/>
                <w:iCs/>
                <w:w w:val="105"/>
                <w:sz w:val="10"/>
                <w:szCs w:val="10"/>
              </w:rPr>
              <w:t>P6.</w:t>
            </w:r>
          </w:p>
          <w:p w14:paraId="21F5B34A" w14:textId="77777777" w:rsidR="001E26BA" w:rsidRDefault="00000000">
            <w:pPr>
              <w:pStyle w:val="TableParagraph"/>
              <w:numPr>
                <w:ilvl w:val="0"/>
                <w:numId w:val="44"/>
              </w:numPr>
              <w:tabs>
                <w:tab w:val="left" w:pos="202"/>
              </w:tabs>
              <w:kinsoku w:val="0"/>
              <w:overflowPunct w:val="0"/>
              <w:spacing w:before="23"/>
              <w:rPr>
                <w:i/>
                <w:iCs/>
                <w:w w:val="105"/>
                <w:sz w:val="10"/>
                <w:szCs w:val="10"/>
              </w:rPr>
            </w:pPr>
            <w:r>
              <w:rPr>
                <w:i/>
                <w:iCs/>
                <w:w w:val="105"/>
                <w:sz w:val="10"/>
                <w:szCs w:val="10"/>
              </w:rPr>
              <w:t>Szczegóły wniosku o udostępnienie innych materiałów zawarte są w formularzu</w:t>
            </w:r>
            <w:r>
              <w:rPr>
                <w:i/>
                <w:iCs/>
                <w:spacing w:val="-5"/>
                <w:w w:val="105"/>
                <w:sz w:val="10"/>
                <w:szCs w:val="10"/>
              </w:rPr>
              <w:t xml:space="preserve"> </w:t>
            </w:r>
            <w:r>
              <w:rPr>
                <w:i/>
                <w:iCs/>
                <w:w w:val="105"/>
                <w:sz w:val="10"/>
                <w:szCs w:val="10"/>
              </w:rPr>
              <w:t>P7.</w:t>
            </w:r>
          </w:p>
          <w:p w14:paraId="69EBEB22" w14:textId="77777777" w:rsidR="001E26BA" w:rsidRDefault="00000000">
            <w:pPr>
              <w:pStyle w:val="TableParagraph"/>
              <w:numPr>
                <w:ilvl w:val="0"/>
                <w:numId w:val="44"/>
              </w:numPr>
              <w:tabs>
                <w:tab w:val="left" w:pos="202"/>
              </w:tabs>
              <w:kinsoku w:val="0"/>
              <w:overflowPunct w:val="0"/>
              <w:spacing w:before="23"/>
              <w:rPr>
                <w:i/>
                <w:iCs/>
                <w:w w:val="105"/>
                <w:sz w:val="10"/>
                <w:szCs w:val="10"/>
              </w:rPr>
            </w:pPr>
            <w:r>
              <w:rPr>
                <w:i/>
                <w:iCs/>
                <w:w w:val="105"/>
                <w:sz w:val="10"/>
                <w:szCs w:val="10"/>
              </w:rPr>
              <w:t>Dopuszczalne jest wskazanie tylko jednego</w:t>
            </w:r>
            <w:r>
              <w:rPr>
                <w:i/>
                <w:iCs/>
                <w:spacing w:val="-1"/>
                <w:w w:val="105"/>
                <w:sz w:val="10"/>
                <w:szCs w:val="10"/>
              </w:rPr>
              <w:t xml:space="preserve"> </w:t>
            </w:r>
            <w:r>
              <w:rPr>
                <w:i/>
                <w:iCs/>
                <w:w w:val="105"/>
                <w:sz w:val="10"/>
                <w:szCs w:val="10"/>
              </w:rPr>
              <w:t>celu.</w:t>
            </w:r>
          </w:p>
          <w:p w14:paraId="1AA85B9C" w14:textId="77777777" w:rsidR="001E26BA" w:rsidRDefault="00000000">
            <w:pPr>
              <w:pStyle w:val="TableParagraph"/>
              <w:numPr>
                <w:ilvl w:val="0"/>
                <w:numId w:val="44"/>
              </w:numPr>
              <w:tabs>
                <w:tab w:val="left" w:pos="202"/>
              </w:tabs>
              <w:kinsoku w:val="0"/>
              <w:overflowPunct w:val="0"/>
              <w:spacing w:before="22"/>
              <w:ind w:hanging="183"/>
              <w:rPr>
                <w:i/>
                <w:iCs/>
                <w:w w:val="105"/>
                <w:sz w:val="10"/>
                <w:szCs w:val="10"/>
              </w:rPr>
            </w:pPr>
            <w:r>
              <w:rPr>
                <w:i/>
                <w:iCs/>
                <w:w w:val="105"/>
                <w:sz w:val="10"/>
                <w:szCs w:val="10"/>
              </w:rPr>
              <w:t xml:space="preserve">Zgodnie z art. 40a ust. 2 pkt 5 ustawy z dnia 17 maja 1989 r. – Prawo geodezyjne i kartograficzne (Dz. U. z 2020 r. poz. 276, z </w:t>
            </w:r>
            <w:proofErr w:type="spellStart"/>
            <w:r>
              <w:rPr>
                <w:i/>
                <w:iCs/>
                <w:w w:val="105"/>
                <w:sz w:val="10"/>
                <w:szCs w:val="10"/>
              </w:rPr>
              <w:t>późn</w:t>
            </w:r>
            <w:proofErr w:type="spellEnd"/>
            <w:r>
              <w:rPr>
                <w:i/>
                <w:iCs/>
                <w:w w:val="105"/>
                <w:sz w:val="10"/>
                <w:szCs w:val="10"/>
              </w:rPr>
              <w:t>.</w:t>
            </w:r>
            <w:r>
              <w:rPr>
                <w:i/>
                <w:iCs/>
                <w:spacing w:val="-15"/>
                <w:w w:val="105"/>
                <w:sz w:val="10"/>
                <w:szCs w:val="10"/>
              </w:rPr>
              <w:t xml:space="preserve"> </w:t>
            </w:r>
            <w:r>
              <w:rPr>
                <w:i/>
                <w:iCs/>
                <w:w w:val="105"/>
                <w:sz w:val="10"/>
                <w:szCs w:val="10"/>
              </w:rPr>
              <w:t>zm.).</w:t>
            </w:r>
          </w:p>
          <w:p w14:paraId="47CF247F" w14:textId="77777777" w:rsidR="001E26BA" w:rsidRDefault="00000000">
            <w:pPr>
              <w:pStyle w:val="TableParagraph"/>
              <w:numPr>
                <w:ilvl w:val="0"/>
                <w:numId w:val="44"/>
              </w:numPr>
              <w:tabs>
                <w:tab w:val="left" w:pos="202"/>
              </w:tabs>
              <w:kinsoku w:val="0"/>
              <w:overflowPunct w:val="0"/>
              <w:spacing w:before="23"/>
              <w:ind w:hanging="183"/>
              <w:rPr>
                <w:i/>
                <w:iCs/>
                <w:w w:val="105"/>
                <w:sz w:val="10"/>
                <w:szCs w:val="10"/>
              </w:rPr>
            </w:pPr>
            <w:r>
              <w:rPr>
                <w:i/>
                <w:iCs/>
                <w:w w:val="105"/>
                <w:sz w:val="10"/>
                <w:szCs w:val="10"/>
              </w:rPr>
              <w:t>Dotyczy</w:t>
            </w:r>
            <w:r>
              <w:rPr>
                <w:i/>
                <w:iCs/>
                <w:spacing w:val="-2"/>
                <w:w w:val="105"/>
                <w:sz w:val="10"/>
                <w:szCs w:val="10"/>
              </w:rPr>
              <w:t xml:space="preserve"> </w:t>
            </w:r>
            <w:r>
              <w:rPr>
                <w:i/>
                <w:iCs/>
                <w:w w:val="105"/>
                <w:sz w:val="10"/>
                <w:szCs w:val="10"/>
              </w:rPr>
              <w:t>jednostek</w:t>
            </w:r>
            <w:r>
              <w:rPr>
                <w:i/>
                <w:iCs/>
                <w:spacing w:val="-1"/>
                <w:w w:val="105"/>
                <w:sz w:val="10"/>
                <w:szCs w:val="10"/>
              </w:rPr>
              <w:t xml:space="preserve"> </w:t>
            </w:r>
            <w:r>
              <w:rPr>
                <w:i/>
                <w:iCs/>
                <w:w w:val="105"/>
                <w:sz w:val="10"/>
                <w:szCs w:val="10"/>
              </w:rPr>
              <w:t>organizacyjnych</w:t>
            </w:r>
            <w:r>
              <w:rPr>
                <w:i/>
                <w:iCs/>
                <w:spacing w:val="-2"/>
                <w:w w:val="105"/>
                <w:sz w:val="10"/>
                <w:szCs w:val="10"/>
              </w:rPr>
              <w:t xml:space="preserve"> </w:t>
            </w:r>
            <w:r>
              <w:rPr>
                <w:i/>
                <w:iCs/>
                <w:w w:val="105"/>
                <w:sz w:val="10"/>
                <w:szCs w:val="10"/>
              </w:rPr>
              <w:t>wchodzących</w:t>
            </w:r>
            <w:r>
              <w:rPr>
                <w:i/>
                <w:iCs/>
                <w:spacing w:val="-1"/>
                <w:w w:val="105"/>
                <w:sz w:val="10"/>
                <w:szCs w:val="10"/>
              </w:rPr>
              <w:t xml:space="preserve"> </w:t>
            </w:r>
            <w:r>
              <w:rPr>
                <w:i/>
                <w:iCs/>
                <w:w w:val="105"/>
                <w:sz w:val="10"/>
                <w:szCs w:val="10"/>
              </w:rPr>
              <w:t>w</w:t>
            </w:r>
            <w:r>
              <w:rPr>
                <w:i/>
                <w:iCs/>
                <w:spacing w:val="-2"/>
                <w:w w:val="105"/>
                <w:sz w:val="10"/>
                <w:szCs w:val="10"/>
              </w:rPr>
              <w:t xml:space="preserve"> </w:t>
            </w:r>
            <w:r>
              <w:rPr>
                <w:i/>
                <w:iCs/>
                <w:w w:val="105"/>
                <w:sz w:val="10"/>
                <w:szCs w:val="10"/>
              </w:rPr>
              <w:t>skład</w:t>
            </w:r>
            <w:r>
              <w:rPr>
                <w:i/>
                <w:iCs/>
                <w:spacing w:val="-1"/>
                <w:w w:val="105"/>
                <w:sz w:val="10"/>
                <w:szCs w:val="10"/>
              </w:rPr>
              <w:t xml:space="preserve"> </w:t>
            </w:r>
            <w:r>
              <w:rPr>
                <w:i/>
                <w:iCs/>
                <w:w w:val="105"/>
                <w:sz w:val="10"/>
                <w:szCs w:val="10"/>
              </w:rPr>
              <w:t>systemu</w:t>
            </w:r>
            <w:r>
              <w:rPr>
                <w:i/>
                <w:iCs/>
                <w:spacing w:val="-2"/>
                <w:w w:val="105"/>
                <w:sz w:val="10"/>
                <w:szCs w:val="10"/>
              </w:rPr>
              <w:t xml:space="preserve"> </w:t>
            </w:r>
            <w:r>
              <w:rPr>
                <w:i/>
                <w:iCs/>
                <w:w w:val="105"/>
                <w:sz w:val="10"/>
                <w:szCs w:val="10"/>
              </w:rPr>
              <w:t>oświaty, o</w:t>
            </w:r>
            <w:r>
              <w:rPr>
                <w:i/>
                <w:iCs/>
                <w:spacing w:val="-2"/>
                <w:w w:val="105"/>
                <w:sz w:val="10"/>
                <w:szCs w:val="10"/>
              </w:rPr>
              <w:t xml:space="preserve"> </w:t>
            </w:r>
            <w:r>
              <w:rPr>
                <w:i/>
                <w:iCs/>
                <w:w w:val="105"/>
                <w:sz w:val="10"/>
                <w:szCs w:val="10"/>
              </w:rPr>
              <w:t>którym mowa</w:t>
            </w:r>
            <w:r>
              <w:rPr>
                <w:i/>
                <w:iCs/>
                <w:spacing w:val="-2"/>
                <w:w w:val="105"/>
                <w:sz w:val="10"/>
                <w:szCs w:val="10"/>
              </w:rPr>
              <w:t xml:space="preserve"> </w:t>
            </w:r>
            <w:r>
              <w:rPr>
                <w:i/>
                <w:iCs/>
                <w:w w:val="105"/>
                <w:sz w:val="10"/>
                <w:szCs w:val="10"/>
              </w:rPr>
              <w:t>w</w:t>
            </w:r>
            <w:r>
              <w:rPr>
                <w:i/>
                <w:iCs/>
                <w:spacing w:val="-1"/>
                <w:w w:val="105"/>
                <w:sz w:val="10"/>
                <w:szCs w:val="10"/>
              </w:rPr>
              <w:t xml:space="preserve"> </w:t>
            </w:r>
            <w:r>
              <w:rPr>
                <w:i/>
                <w:iCs/>
                <w:w w:val="105"/>
                <w:sz w:val="10"/>
                <w:szCs w:val="10"/>
              </w:rPr>
              <w:t>ustawie</w:t>
            </w:r>
            <w:r>
              <w:rPr>
                <w:i/>
                <w:iCs/>
                <w:spacing w:val="-2"/>
                <w:w w:val="105"/>
                <w:sz w:val="10"/>
                <w:szCs w:val="10"/>
              </w:rPr>
              <w:t xml:space="preserve"> </w:t>
            </w:r>
            <w:r>
              <w:rPr>
                <w:i/>
                <w:iCs/>
                <w:w w:val="105"/>
                <w:sz w:val="10"/>
                <w:szCs w:val="10"/>
              </w:rPr>
              <w:t>z</w:t>
            </w:r>
            <w:r>
              <w:rPr>
                <w:i/>
                <w:iCs/>
                <w:spacing w:val="-1"/>
                <w:w w:val="105"/>
                <w:sz w:val="10"/>
                <w:szCs w:val="10"/>
              </w:rPr>
              <w:t xml:space="preserve"> </w:t>
            </w:r>
            <w:r>
              <w:rPr>
                <w:i/>
                <w:iCs/>
                <w:w w:val="105"/>
                <w:sz w:val="10"/>
                <w:szCs w:val="10"/>
              </w:rPr>
              <w:t>dnia</w:t>
            </w:r>
            <w:r>
              <w:rPr>
                <w:i/>
                <w:iCs/>
                <w:spacing w:val="-2"/>
                <w:w w:val="105"/>
                <w:sz w:val="10"/>
                <w:szCs w:val="10"/>
              </w:rPr>
              <w:t xml:space="preserve"> </w:t>
            </w:r>
            <w:r>
              <w:rPr>
                <w:i/>
                <w:iCs/>
                <w:w w:val="105"/>
                <w:sz w:val="10"/>
                <w:szCs w:val="10"/>
              </w:rPr>
              <w:t>14</w:t>
            </w:r>
            <w:r>
              <w:rPr>
                <w:i/>
                <w:iCs/>
                <w:spacing w:val="-1"/>
                <w:w w:val="105"/>
                <w:sz w:val="10"/>
                <w:szCs w:val="10"/>
              </w:rPr>
              <w:t xml:space="preserve"> </w:t>
            </w:r>
            <w:r>
              <w:rPr>
                <w:i/>
                <w:iCs/>
                <w:w w:val="105"/>
                <w:sz w:val="10"/>
                <w:szCs w:val="10"/>
              </w:rPr>
              <w:t>grudnia</w:t>
            </w:r>
            <w:r>
              <w:rPr>
                <w:i/>
                <w:iCs/>
                <w:spacing w:val="-2"/>
                <w:w w:val="105"/>
                <w:sz w:val="10"/>
                <w:szCs w:val="10"/>
              </w:rPr>
              <w:t xml:space="preserve"> </w:t>
            </w:r>
            <w:r>
              <w:rPr>
                <w:i/>
                <w:iCs/>
                <w:w w:val="105"/>
                <w:sz w:val="10"/>
                <w:szCs w:val="10"/>
              </w:rPr>
              <w:t>2016</w:t>
            </w:r>
            <w:r>
              <w:rPr>
                <w:i/>
                <w:iCs/>
                <w:spacing w:val="-1"/>
                <w:w w:val="105"/>
                <w:sz w:val="10"/>
                <w:szCs w:val="10"/>
              </w:rPr>
              <w:t xml:space="preserve"> </w:t>
            </w:r>
            <w:r>
              <w:rPr>
                <w:i/>
                <w:iCs/>
                <w:w w:val="105"/>
                <w:sz w:val="10"/>
                <w:szCs w:val="10"/>
              </w:rPr>
              <w:t>r.</w:t>
            </w:r>
            <w:r>
              <w:rPr>
                <w:i/>
                <w:iCs/>
                <w:spacing w:val="-1"/>
                <w:w w:val="105"/>
                <w:sz w:val="10"/>
                <w:szCs w:val="10"/>
              </w:rPr>
              <w:t xml:space="preserve"> </w:t>
            </w:r>
            <w:r>
              <w:rPr>
                <w:i/>
                <w:iCs/>
                <w:w w:val="105"/>
                <w:sz w:val="10"/>
                <w:szCs w:val="10"/>
              </w:rPr>
              <w:t>–</w:t>
            </w:r>
            <w:r>
              <w:rPr>
                <w:i/>
                <w:iCs/>
                <w:spacing w:val="-1"/>
                <w:w w:val="105"/>
                <w:sz w:val="10"/>
                <w:szCs w:val="10"/>
              </w:rPr>
              <w:t xml:space="preserve"> </w:t>
            </w:r>
            <w:r>
              <w:rPr>
                <w:i/>
                <w:iCs/>
                <w:w w:val="105"/>
                <w:sz w:val="10"/>
                <w:szCs w:val="10"/>
              </w:rPr>
              <w:t>Prawo</w:t>
            </w:r>
            <w:r>
              <w:rPr>
                <w:i/>
                <w:iCs/>
                <w:spacing w:val="-2"/>
                <w:w w:val="105"/>
                <w:sz w:val="10"/>
                <w:szCs w:val="10"/>
              </w:rPr>
              <w:t xml:space="preserve"> </w:t>
            </w:r>
            <w:r>
              <w:rPr>
                <w:i/>
                <w:iCs/>
                <w:w w:val="105"/>
                <w:sz w:val="10"/>
                <w:szCs w:val="10"/>
              </w:rPr>
              <w:t>oświatowe</w:t>
            </w:r>
            <w:r>
              <w:rPr>
                <w:i/>
                <w:iCs/>
                <w:spacing w:val="-1"/>
                <w:w w:val="105"/>
                <w:sz w:val="10"/>
                <w:szCs w:val="10"/>
              </w:rPr>
              <w:t xml:space="preserve"> </w:t>
            </w:r>
            <w:r>
              <w:rPr>
                <w:i/>
                <w:iCs/>
                <w:w w:val="105"/>
                <w:sz w:val="10"/>
                <w:szCs w:val="10"/>
              </w:rPr>
              <w:t>(Dz.</w:t>
            </w:r>
            <w:r>
              <w:rPr>
                <w:i/>
                <w:iCs/>
                <w:spacing w:val="-1"/>
                <w:w w:val="105"/>
                <w:sz w:val="10"/>
                <w:szCs w:val="10"/>
              </w:rPr>
              <w:t xml:space="preserve"> </w:t>
            </w:r>
            <w:r>
              <w:rPr>
                <w:i/>
                <w:iCs/>
                <w:w w:val="105"/>
                <w:sz w:val="10"/>
                <w:szCs w:val="10"/>
              </w:rPr>
              <w:t>U. z</w:t>
            </w:r>
            <w:r>
              <w:rPr>
                <w:i/>
                <w:iCs/>
                <w:spacing w:val="-2"/>
                <w:w w:val="105"/>
                <w:sz w:val="10"/>
                <w:szCs w:val="10"/>
              </w:rPr>
              <w:t xml:space="preserve"> </w:t>
            </w:r>
            <w:r>
              <w:rPr>
                <w:i/>
                <w:iCs/>
                <w:w w:val="105"/>
                <w:sz w:val="10"/>
                <w:szCs w:val="10"/>
              </w:rPr>
              <w:t>2020</w:t>
            </w:r>
            <w:r>
              <w:rPr>
                <w:i/>
                <w:iCs/>
                <w:spacing w:val="-1"/>
                <w:w w:val="105"/>
                <w:sz w:val="10"/>
                <w:szCs w:val="10"/>
              </w:rPr>
              <w:t xml:space="preserve"> </w:t>
            </w:r>
            <w:r>
              <w:rPr>
                <w:i/>
                <w:iCs/>
                <w:w w:val="105"/>
                <w:sz w:val="10"/>
                <w:szCs w:val="10"/>
              </w:rPr>
              <w:t>r.</w:t>
            </w:r>
            <w:r>
              <w:rPr>
                <w:i/>
                <w:iCs/>
                <w:spacing w:val="-1"/>
                <w:w w:val="105"/>
                <w:sz w:val="10"/>
                <w:szCs w:val="10"/>
              </w:rPr>
              <w:t xml:space="preserve"> </w:t>
            </w:r>
            <w:r>
              <w:rPr>
                <w:i/>
                <w:iCs/>
                <w:w w:val="105"/>
                <w:sz w:val="10"/>
                <w:szCs w:val="10"/>
              </w:rPr>
              <w:t>poz. 910).</w:t>
            </w:r>
          </w:p>
          <w:p w14:paraId="70B7F825" w14:textId="77777777" w:rsidR="001E26BA" w:rsidRDefault="00000000">
            <w:pPr>
              <w:pStyle w:val="TableParagraph"/>
              <w:numPr>
                <w:ilvl w:val="0"/>
                <w:numId w:val="44"/>
              </w:numPr>
              <w:tabs>
                <w:tab w:val="left" w:pos="202"/>
              </w:tabs>
              <w:kinsoku w:val="0"/>
              <w:overflowPunct w:val="0"/>
              <w:spacing w:before="23"/>
              <w:ind w:hanging="183"/>
              <w:rPr>
                <w:i/>
                <w:iCs/>
                <w:w w:val="105"/>
                <w:sz w:val="10"/>
                <w:szCs w:val="10"/>
              </w:rPr>
            </w:pPr>
            <w:r>
              <w:rPr>
                <w:i/>
                <w:iCs/>
                <w:w w:val="105"/>
                <w:sz w:val="10"/>
                <w:szCs w:val="10"/>
              </w:rPr>
              <w:t xml:space="preserve">Dotyczy uczelni w rozumieniu ustawy z dnia 20 lipca 2018 r. – Prawo o szkolnictwie wyższym i nauce (Dz. U. z 2020 r. poz. 85, z </w:t>
            </w:r>
            <w:proofErr w:type="spellStart"/>
            <w:r>
              <w:rPr>
                <w:i/>
                <w:iCs/>
                <w:w w:val="105"/>
                <w:sz w:val="10"/>
                <w:szCs w:val="10"/>
              </w:rPr>
              <w:t>późn</w:t>
            </w:r>
            <w:proofErr w:type="spellEnd"/>
            <w:r>
              <w:rPr>
                <w:i/>
                <w:iCs/>
                <w:w w:val="105"/>
                <w:sz w:val="10"/>
                <w:szCs w:val="10"/>
              </w:rPr>
              <w:t>.</w:t>
            </w:r>
            <w:r>
              <w:rPr>
                <w:i/>
                <w:iCs/>
                <w:spacing w:val="-15"/>
                <w:w w:val="105"/>
                <w:sz w:val="10"/>
                <w:szCs w:val="10"/>
              </w:rPr>
              <w:t xml:space="preserve"> </w:t>
            </w:r>
            <w:r>
              <w:rPr>
                <w:i/>
                <w:iCs/>
                <w:w w:val="105"/>
                <w:sz w:val="10"/>
                <w:szCs w:val="10"/>
              </w:rPr>
              <w:t>zm.).</w:t>
            </w:r>
          </w:p>
          <w:p w14:paraId="5CB7A5BE" w14:textId="77777777" w:rsidR="001E26BA" w:rsidRDefault="00000000">
            <w:pPr>
              <w:pStyle w:val="TableParagraph"/>
              <w:numPr>
                <w:ilvl w:val="0"/>
                <w:numId w:val="44"/>
              </w:numPr>
              <w:tabs>
                <w:tab w:val="left" w:pos="202"/>
              </w:tabs>
              <w:kinsoku w:val="0"/>
              <w:overflowPunct w:val="0"/>
              <w:spacing w:before="23"/>
              <w:ind w:hanging="183"/>
              <w:rPr>
                <w:i/>
                <w:iCs/>
                <w:w w:val="105"/>
                <w:sz w:val="10"/>
                <w:szCs w:val="10"/>
              </w:rPr>
            </w:pPr>
            <w:r>
              <w:rPr>
                <w:i/>
                <w:iCs/>
                <w:w w:val="105"/>
                <w:sz w:val="10"/>
                <w:szCs w:val="10"/>
              </w:rPr>
              <w:t>Dotyczy</w:t>
            </w:r>
            <w:r>
              <w:rPr>
                <w:i/>
                <w:iCs/>
                <w:spacing w:val="-2"/>
                <w:w w:val="105"/>
                <w:sz w:val="10"/>
                <w:szCs w:val="10"/>
              </w:rPr>
              <w:t xml:space="preserve"> </w:t>
            </w:r>
            <w:r>
              <w:rPr>
                <w:i/>
                <w:iCs/>
                <w:w w:val="105"/>
                <w:sz w:val="10"/>
                <w:szCs w:val="10"/>
              </w:rPr>
              <w:t>podmiotów, o</w:t>
            </w:r>
            <w:r>
              <w:rPr>
                <w:i/>
                <w:iCs/>
                <w:spacing w:val="-1"/>
                <w:w w:val="105"/>
                <w:sz w:val="10"/>
                <w:szCs w:val="10"/>
              </w:rPr>
              <w:t xml:space="preserve"> </w:t>
            </w:r>
            <w:r>
              <w:rPr>
                <w:i/>
                <w:iCs/>
                <w:w w:val="105"/>
                <w:sz w:val="10"/>
                <w:szCs w:val="10"/>
              </w:rPr>
              <w:t>których</w:t>
            </w:r>
            <w:r>
              <w:rPr>
                <w:i/>
                <w:iCs/>
                <w:spacing w:val="-2"/>
                <w:w w:val="105"/>
                <w:sz w:val="10"/>
                <w:szCs w:val="10"/>
              </w:rPr>
              <w:t xml:space="preserve"> </w:t>
            </w:r>
            <w:r>
              <w:rPr>
                <w:i/>
                <w:iCs/>
                <w:w w:val="105"/>
                <w:sz w:val="10"/>
                <w:szCs w:val="10"/>
              </w:rPr>
              <w:t>mowa</w:t>
            </w:r>
            <w:r>
              <w:rPr>
                <w:i/>
                <w:iCs/>
                <w:spacing w:val="-1"/>
                <w:w w:val="105"/>
                <w:sz w:val="10"/>
                <w:szCs w:val="10"/>
              </w:rPr>
              <w:t xml:space="preserve"> </w:t>
            </w:r>
            <w:r>
              <w:rPr>
                <w:i/>
                <w:iCs/>
                <w:w w:val="105"/>
                <w:sz w:val="10"/>
                <w:szCs w:val="10"/>
              </w:rPr>
              <w:t>w</w:t>
            </w:r>
            <w:r>
              <w:rPr>
                <w:i/>
                <w:iCs/>
                <w:spacing w:val="-1"/>
                <w:w w:val="105"/>
                <w:sz w:val="10"/>
                <w:szCs w:val="10"/>
              </w:rPr>
              <w:t xml:space="preserve"> </w:t>
            </w:r>
            <w:r>
              <w:rPr>
                <w:i/>
                <w:iCs/>
                <w:w w:val="105"/>
                <w:sz w:val="10"/>
                <w:szCs w:val="10"/>
              </w:rPr>
              <w:t>art.</w:t>
            </w:r>
            <w:r>
              <w:rPr>
                <w:i/>
                <w:iCs/>
                <w:spacing w:val="-1"/>
                <w:w w:val="105"/>
                <w:sz w:val="10"/>
                <w:szCs w:val="10"/>
              </w:rPr>
              <w:t xml:space="preserve"> </w:t>
            </w:r>
            <w:r>
              <w:rPr>
                <w:i/>
                <w:iCs/>
                <w:w w:val="105"/>
                <w:sz w:val="10"/>
                <w:szCs w:val="10"/>
              </w:rPr>
              <w:t>3</w:t>
            </w:r>
            <w:r>
              <w:rPr>
                <w:i/>
                <w:iCs/>
                <w:spacing w:val="-1"/>
                <w:w w:val="105"/>
                <w:sz w:val="10"/>
                <w:szCs w:val="10"/>
              </w:rPr>
              <w:t xml:space="preserve"> </w:t>
            </w:r>
            <w:r>
              <w:rPr>
                <w:i/>
                <w:iCs/>
                <w:w w:val="105"/>
                <w:sz w:val="10"/>
                <w:szCs w:val="10"/>
              </w:rPr>
              <w:t>ust. 2</w:t>
            </w:r>
            <w:r>
              <w:rPr>
                <w:i/>
                <w:iCs/>
                <w:spacing w:val="-1"/>
                <w:w w:val="105"/>
                <w:sz w:val="10"/>
                <w:szCs w:val="10"/>
              </w:rPr>
              <w:t xml:space="preserve"> </w:t>
            </w:r>
            <w:r>
              <w:rPr>
                <w:i/>
                <w:iCs/>
                <w:w w:val="105"/>
                <w:sz w:val="10"/>
                <w:szCs w:val="10"/>
              </w:rPr>
              <w:t>i</w:t>
            </w:r>
            <w:r>
              <w:rPr>
                <w:i/>
                <w:iCs/>
                <w:spacing w:val="-1"/>
                <w:w w:val="105"/>
                <w:sz w:val="10"/>
                <w:szCs w:val="10"/>
              </w:rPr>
              <w:t xml:space="preserve"> </w:t>
            </w:r>
            <w:r>
              <w:rPr>
                <w:i/>
                <w:iCs/>
                <w:w w:val="105"/>
                <w:sz w:val="10"/>
                <w:szCs w:val="10"/>
              </w:rPr>
              <w:t>3</w:t>
            </w:r>
            <w:r>
              <w:rPr>
                <w:i/>
                <w:iCs/>
                <w:spacing w:val="-1"/>
                <w:w w:val="105"/>
                <w:sz w:val="10"/>
                <w:szCs w:val="10"/>
              </w:rPr>
              <w:t xml:space="preserve"> </w:t>
            </w:r>
            <w:r>
              <w:rPr>
                <w:i/>
                <w:iCs/>
                <w:w w:val="105"/>
                <w:sz w:val="10"/>
                <w:szCs w:val="10"/>
              </w:rPr>
              <w:t>ustawy</w:t>
            </w:r>
            <w:r>
              <w:rPr>
                <w:i/>
                <w:iCs/>
                <w:spacing w:val="-1"/>
                <w:w w:val="105"/>
                <w:sz w:val="10"/>
                <w:szCs w:val="10"/>
              </w:rPr>
              <w:t xml:space="preserve"> </w:t>
            </w:r>
            <w:r>
              <w:rPr>
                <w:i/>
                <w:iCs/>
                <w:w w:val="105"/>
                <w:sz w:val="10"/>
                <w:szCs w:val="10"/>
              </w:rPr>
              <w:t>z</w:t>
            </w:r>
            <w:r>
              <w:rPr>
                <w:i/>
                <w:iCs/>
                <w:spacing w:val="-2"/>
                <w:w w:val="105"/>
                <w:sz w:val="10"/>
                <w:szCs w:val="10"/>
              </w:rPr>
              <w:t xml:space="preserve"> </w:t>
            </w:r>
            <w:r>
              <w:rPr>
                <w:i/>
                <w:iCs/>
                <w:w w:val="105"/>
                <w:sz w:val="10"/>
                <w:szCs w:val="10"/>
              </w:rPr>
              <w:t>dnia</w:t>
            </w:r>
            <w:r>
              <w:rPr>
                <w:i/>
                <w:iCs/>
                <w:spacing w:val="-1"/>
                <w:w w:val="105"/>
                <w:sz w:val="10"/>
                <w:szCs w:val="10"/>
              </w:rPr>
              <w:t xml:space="preserve"> </w:t>
            </w:r>
            <w:r>
              <w:rPr>
                <w:i/>
                <w:iCs/>
                <w:w w:val="105"/>
                <w:sz w:val="10"/>
                <w:szCs w:val="10"/>
              </w:rPr>
              <w:t>24</w:t>
            </w:r>
            <w:r>
              <w:rPr>
                <w:i/>
                <w:iCs/>
                <w:spacing w:val="-1"/>
                <w:w w:val="105"/>
                <w:sz w:val="10"/>
                <w:szCs w:val="10"/>
              </w:rPr>
              <w:t xml:space="preserve"> </w:t>
            </w:r>
            <w:r>
              <w:rPr>
                <w:i/>
                <w:iCs/>
                <w:w w:val="105"/>
                <w:sz w:val="10"/>
                <w:szCs w:val="10"/>
              </w:rPr>
              <w:t>kwietnia</w:t>
            </w:r>
            <w:r>
              <w:rPr>
                <w:i/>
                <w:iCs/>
                <w:spacing w:val="-1"/>
                <w:w w:val="105"/>
                <w:sz w:val="10"/>
                <w:szCs w:val="10"/>
              </w:rPr>
              <w:t xml:space="preserve"> </w:t>
            </w:r>
            <w:r>
              <w:rPr>
                <w:i/>
                <w:iCs/>
                <w:w w:val="105"/>
                <w:sz w:val="10"/>
                <w:szCs w:val="10"/>
              </w:rPr>
              <w:t>2003</w:t>
            </w:r>
            <w:r>
              <w:rPr>
                <w:i/>
                <w:iCs/>
                <w:spacing w:val="-2"/>
                <w:w w:val="105"/>
                <w:sz w:val="10"/>
                <w:szCs w:val="10"/>
              </w:rPr>
              <w:t xml:space="preserve"> </w:t>
            </w:r>
            <w:r>
              <w:rPr>
                <w:i/>
                <w:iCs/>
                <w:w w:val="105"/>
                <w:sz w:val="10"/>
                <w:szCs w:val="10"/>
              </w:rPr>
              <w:t>r. o</w:t>
            </w:r>
            <w:r>
              <w:rPr>
                <w:i/>
                <w:iCs/>
                <w:spacing w:val="-1"/>
                <w:w w:val="105"/>
                <w:sz w:val="10"/>
                <w:szCs w:val="10"/>
              </w:rPr>
              <w:t xml:space="preserve"> </w:t>
            </w:r>
            <w:r>
              <w:rPr>
                <w:i/>
                <w:iCs/>
                <w:w w:val="105"/>
                <w:sz w:val="10"/>
                <w:szCs w:val="10"/>
              </w:rPr>
              <w:t>działalności</w:t>
            </w:r>
            <w:r>
              <w:rPr>
                <w:i/>
                <w:iCs/>
                <w:spacing w:val="-1"/>
                <w:w w:val="105"/>
                <w:sz w:val="10"/>
                <w:szCs w:val="10"/>
              </w:rPr>
              <w:t xml:space="preserve"> </w:t>
            </w:r>
            <w:r>
              <w:rPr>
                <w:i/>
                <w:iCs/>
                <w:w w:val="105"/>
                <w:sz w:val="10"/>
                <w:szCs w:val="10"/>
              </w:rPr>
              <w:t>pożytku</w:t>
            </w:r>
            <w:r>
              <w:rPr>
                <w:i/>
                <w:iCs/>
                <w:spacing w:val="-1"/>
                <w:w w:val="105"/>
                <w:sz w:val="10"/>
                <w:szCs w:val="10"/>
              </w:rPr>
              <w:t xml:space="preserve"> </w:t>
            </w:r>
            <w:r>
              <w:rPr>
                <w:i/>
                <w:iCs/>
                <w:w w:val="105"/>
                <w:sz w:val="10"/>
                <w:szCs w:val="10"/>
              </w:rPr>
              <w:t>publicznego</w:t>
            </w:r>
            <w:r>
              <w:rPr>
                <w:i/>
                <w:iCs/>
                <w:spacing w:val="-1"/>
                <w:w w:val="105"/>
                <w:sz w:val="10"/>
                <w:szCs w:val="10"/>
              </w:rPr>
              <w:t xml:space="preserve"> </w:t>
            </w:r>
            <w:r>
              <w:rPr>
                <w:i/>
                <w:iCs/>
                <w:w w:val="105"/>
                <w:sz w:val="10"/>
                <w:szCs w:val="10"/>
              </w:rPr>
              <w:t>i</w:t>
            </w:r>
            <w:r>
              <w:rPr>
                <w:i/>
                <w:iCs/>
                <w:spacing w:val="-1"/>
                <w:w w:val="105"/>
                <w:sz w:val="10"/>
                <w:szCs w:val="10"/>
              </w:rPr>
              <w:t xml:space="preserve"> </w:t>
            </w:r>
            <w:r>
              <w:rPr>
                <w:i/>
                <w:iCs/>
                <w:w w:val="105"/>
                <w:sz w:val="10"/>
                <w:szCs w:val="10"/>
              </w:rPr>
              <w:t>o</w:t>
            </w:r>
            <w:r>
              <w:rPr>
                <w:i/>
                <w:iCs/>
                <w:spacing w:val="-1"/>
                <w:w w:val="105"/>
                <w:sz w:val="10"/>
                <w:szCs w:val="10"/>
              </w:rPr>
              <w:t xml:space="preserve"> </w:t>
            </w:r>
            <w:r>
              <w:rPr>
                <w:i/>
                <w:iCs/>
                <w:w w:val="105"/>
                <w:sz w:val="10"/>
                <w:szCs w:val="10"/>
              </w:rPr>
              <w:t>wolontariacie</w:t>
            </w:r>
            <w:r>
              <w:rPr>
                <w:i/>
                <w:iCs/>
                <w:spacing w:val="-1"/>
                <w:w w:val="105"/>
                <w:sz w:val="10"/>
                <w:szCs w:val="10"/>
              </w:rPr>
              <w:t xml:space="preserve"> </w:t>
            </w:r>
            <w:r>
              <w:rPr>
                <w:i/>
                <w:iCs/>
                <w:w w:val="105"/>
                <w:sz w:val="10"/>
                <w:szCs w:val="10"/>
              </w:rPr>
              <w:t>(Dz. U.</w:t>
            </w:r>
            <w:r>
              <w:rPr>
                <w:i/>
                <w:iCs/>
                <w:spacing w:val="-1"/>
                <w:w w:val="105"/>
                <w:sz w:val="10"/>
                <w:szCs w:val="10"/>
              </w:rPr>
              <w:t xml:space="preserve"> </w:t>
            </w:r>
            <w:r>
              <w:rPr>
                <w:i/>
                <w:iCs/>
                <w:w w:val="105"/>
                <w:sz w:val="10"/>
                <w:szCs w:val="10"/>
              </w:rPr>
              <w:t>z</w:t>
            </w:r>
            <w:r>
              <w:rPr>
                <w:i/>
                <w:iCs/>
                <w:spacing w:val="-1"/>
                <w:w w:val="105"/>
                <w:sz w:val="10"/>
                <w:szCs w:val="10"/>
              </w:rPr>
              <w:t xml:space="preserve"> </w:t>
            </w:r>
            <w:r>
              <w:rPr>
                <w:i/>
                <w:iCs/>
                <w:w w:val="105"/>
                <w:sz w:val="10"/>
                <w:szCs w:val="10"/>
              </w:rPr>
              <w:t>2020</w:t>
            </w:r>
            <w:r>
              <w:rPr>
                <w:i/>
                <w:iCs/>
                <w:spacing w:val="-1"/>
                <w:w w:val="105"/>
                <w:sz w:val="10"/>
                <w:szCs w:val="10"/>
              </w:rPr>
              <w:t xml:space="preserve"> </w:t>
            </w:r>
            <w:r>
              <w:rPr>
                <w:i/>
                <w:iCs/>
                <w:w w:val="105"/>
                <w:sz w:val="10"/>
                <w:szCs w:val="10"/>
              </w:rPr>
              <w:t>r.</w:t>
            </w:r>
            <w:r>
              <w:rPr>
                <w:i/>
                <w:iCs/>
                <w:spacing w:val="-1"/>
                <w:w w:val="105"/>
                <w:sz w:val="10"/>
                <w:szCs w:val="10"/>
              </w:rPr>
              <w:t xml:space="preserve"> </w:t>
            </w:r>
            <w:r>
              <w:rPr>
                <w:i/>
                <w:iCs/>
                <w:w w:val="105"/>
                <w:sz w:val="10"/>
                <w:szCs w:val="10"/>
              </w:rPr>
              <w:t>poz. 1057).</w:t>
            </w:r>
          </w:p>
          <w:p w14:paraId="0C5E3F12" w14:textId="77777777" w:rsidR="001E26BA" w:rsidRDefault="00000000">
            <w:pPr>
              <w:pStyle w:val="TableParagraph"/>
              <w:numPr>
                <w:ilvl w:val="0"/>
                <w:numId w:val="44"/>
              </w:numPr>
              <w:tabs>
                <w:tab w:val="left" w:pos="202"/>
              </w:tabs>
              <w:kinsoku w:val="0"/>
              <w:overflowPunct w:val="0"/>
              <w:spacing w:before="23"/>
              <w:ind w:hanging="183"/>
              <w:rPr>
                <w:i/>
                <w:iCs/>
                <w:w w:val="105"/>
                <w:sz w:val="10"/>
                <w:szCs w:val="10"/>
              </w:rPr>
            </w:pPr>
            <w:r>
              <w:rPr>
                <w:i/>
                <w:iCs/>
                <w:w w:val="105"/>
                <w:sz w:val="10"/>
                <w:szCs w:val="10"/>
              </w:rPr>
              <w:t>Dotyczy:</w:t>
            </w:r>
          </w:p>
          <w:p w14:paraId="16A64F3D" w14:textId="77777777" w:rsidR="001E26BA" w:rsidRDefault="00000000">
            <w:pPr>
              <w:pStyle w:val="TableParagraph"/>
              <w:numPr>
                <w:ilvl w:val="1"/>
                <w:numId w:val="44"/>
              </w:numPr>
              <w:tabs>
                <w:tab w:val="left" w:pos="300"/>
              </w:tabs>
              <w:kinsoku w:val="0"/>
              <w:overflowPunct w:val="0"/>
              <w:spacing w:before="20" w:line="283" w:lineRule="auto"/>
              <w:ind w:right="81" w:firstLine="0"/>
              <w:rPr>
                <w:i/>
                <w:iCs/>
                <w:w w:val="105"/>
                <w:sz w:val="10"/>
                <w:szCs w:val="10"/>
              </w:rPr>
            </w:pPr>
            <w:r>
              <w:rPr>
                <w:i/>
                <w:iCs/>
                <w:w w:val="105"/>
                <w:sz w:val="10"/>
                <w:szCs w:val="10"/>
              </w:rPr>
              <w:t>podmiotów,</w:t>
            </w:r>
            <w:r>
              <w:rPr>
                <w:i/>
                <w:iCs/>
                <w:spacing w:val="-6"/>
                <w:w w:val="105"/>
                <w:sz w:val="10"/>
                <w:szCs w:val="10"/>
              </w:rPr>
              <w:t xml:space="preserve"> </w:t>
            </w:r>
            <w:r>
              <w:rPr>
                <w:i/>
                <w:iCs/>
                <w:w w:val="105"/>
                <w:sz w:val="10"/>
                <w:szCs w:val="10"/>
              </w:rPr>
              <w:t>o</w:t>
            </w:r>
            <w:r>
              <w:rPr>
                <w:i/>
                <w:iCs/>
                <w:spacing w:val="-6"/>
                <w:w w:val="105"/>
                <w:sz w:val="10"/>
                <w:szCs w:val="10"/>
              </w:rPr>
              <w:t xml:space="preserve"> </w:t>
            </w:r>
            <w:r>
              <w:rPr>
                <w:i/>
                <w:iCs/>
                <w:w w:val="105"/>
                <w:sz w:val="10"/>
                <w:szCs w:val="10"/>
              </w:rPr>
              <w:t>których</w:t>
            </w:r>
            <w:r>
              <w:rPr>
                <w:i/>
                <w:iCs/>
                <w:spacing w:val="-6"/>
                <w:w w:val="105"/>
                <w:sz w:val="10"/>
                <w:szCs w:val="10"/>
              </w:rPr>
              <w:t xml:space="preserve"> </w:t>
            </w:r>
            <w:r>
              <w:rPr>
                <w:i/>
                <w:iCs/>
                <w:w w:val="105"/>
                <w:sz w:val="10"/>
                <w:szCs w:val="10"/>
              </w:rPr>
              <w:t>mowa</w:t>
            </w:r>
            <w:r>
              <w:rPr>
                <w:i/>
                <w:iCs/>
                <w:spacing w:val="-6"/>
                <w:w w:val="105"/>
                <w:sz w:val="10"/>
                <w:szCs w:val="10"/>
              </w:rPr>
              <w:t xml:space="preserve"> </w:t>
            </w:r>
            <w:r>
              <w:rPr>
                <w:i/>
                <w:iCs/>
                <w:w w:val="105"/>
                <w:sz w:val="10"/>
                <w:szCs w:val="10"/>
              </w:rPr>
              <w:t>w</w:t>
            </w:r>
            <w:r>
              <w:rPr>
                <w:i/>
                <w:iCs/>
                <w:spacing w:val="-6"/>
                <w:w w:val="105"/>
                <w:sz w:val="10"/>
                <w:szCs w:val="10"/>
              </w:rPr>
              <w:t xml:space="preserve"> </w:t>
            </w:r>
            <w:r>
              <w:rPr>
                <w:i/>
                <w:iCs/>
                <w:w w:val="105"/>
                <w:sz w:val="10"/>
                <w:szCs w:val="10"/>
              </w:rPr>
              <w:t>art.</w:t>
            </w:r>
            <w:r>
              <w:rPr>
                <w:i/>
                <w:iCs/>
                <w:spacing w:val="-5"/>
                <w:w w:val="105"/>
                <w:sz w:val="10"/>
                <w:szCs w:val="10"/>
              </w:rPr>
              <w:t xml:space="preserve"> </w:t>
            </w:r>
            <w:r>
              <w:rPr>
                <w:i/>
                <w:iCs/>
                <w:w w:val="105"/>
                <w:sz w:val="10"/>
                <w:szCs w:val="10"/>
              </w:rPr>
              <w:t>7</w:t>
            </w:r>
            <w:r>
              <w:rPr>
                <w:i/>
                <w:iCs/>
                <w:spacing w:val="-6"/>
                <w:w w:val="105"/>
                <w:sz w:val="10"/>
                <w:szCs w:val="10"/>
              </w:rPr>
              <w:t xml:space="preserve"> </w:t>
            </w:r>
            <w:r>
              <w:rPr>
                <w:i/>
                <w:iCs/>
                <w:w w:val="105"/>
                <w:sz w:val="10"/>
                <w:szCs w:val="10"/>
              </w:rPr>
              <w:t>ust.</w:t>
            </w:r>
            <w:r>
              <w:rPr>
                <w:i/>
                <w:iCs/>
                <w:spacing w:val="-6"/>
                <w:w w:val="105"/>
                <w:sz w:val="10"/>
                <w:szCs w:val="10"/>
              </w:rPr>
              <w:t xml:space="preserve"> </w:t>
            </w:r>
            <w:r>
              <w:rPr>
                <w:i/>
                <w:iCs/>
                <w:w w:val="105"/>
                <w:sz w:val="10"/>
                <w:szCs w:val="10"/>
              </w:rPr>
              <w:t>1</w:t>
            </w:r>
            <w:r>
              <w:rPr>
                <w:i/>
                <w:iCs/>
                <w:spacing w:val="-6"/>
                <w:w w:val="105"/>
                <w:sz w:val="10"/>
                <w:szCs w:val="10"/>
              </w:rPr>
              <w:t xml:space="preserve"> </w:t>
            </w:r>
            <w:r>
              <w:rPr>
                <w:i/>
                <w:iCs/>
                <w:w w:val="105"/>
                <w:sz w:val="10"/>
                <w:szCs w:val="10"/>
              </w:rPr>
              <w:t>pkt</w:t>
            </w:r>
            <w:r>
              <w:rPr>
                <w:i/>
                <w:iCs/>
                <w:spacing w:val="-5"/>
                <w:w w:val="105"/>
                <w:sz w:val="10"/>
                <w:szCs w:val="10"/>
              </w:rPr>
              <w:t xml:space="preserve"> </w:t>
            </w:r>
            <w:r>
              <w:rPr>
                <w:i/>
                <w:iCs/>
                <w:w w:val="105"/>
                <w:sz w:val="10"/>
                <w:szCs w:val="10"/>
              </w:rPr>
              <w:t>1,</w:t>
            </w:r>
            <w:r>
              <w:rPr>
                <w:i/>
                <w:iCs/>
                <w:spacing w:val="-5"/>
                <w:w w:val="105"/>
                <w:sz w:val="10"/>
                <w:szCs w:val="10"/>
              </w:rPr>
              <w:t xml:space="preserve"> </w:t>
            </w:r>
            <w:r>
              <w:rPr>
                <w:i/>
                <w:iCs/>
                <w:w w:val="105"/>
                <w:sz w:val="10"/>
                <w:szCs w:val="10"/>
              </w:rPr>
              <w:t>2</w:t>
            </w:r>
            <w:r>
              <w:rPr>
                <w:i/>
                <w:iCs/>
                <w:spacing w:val="-6"/>
                <w:w w:val="105"/>
                <w:sz w:val="10"/>
                <w:szCs w:val="10"/>
              </w:rPr>
              <w:t xml:space="preserve"> </w:t>
            </w:r>
            <w:r>
              <w:rPr>
                <w:i/>
                <w:iCs/>
                <w:w w:val="105"/>
                <w:sz w:val="10"/>
                <w:szCs w:val="10"/>
              </w:rPr>
              <w:t>i</w:t>
            </w:r>
            <w:r>
              <w:rPr>
                <w:i/>
                <w:iCs/>
                <w:spacing w:val="-5"/>
                <w:w w:val="105"/>
                <w:sz w:val="10"/>
                <w:szCs w:val="10"/>
              </w:rPr>
              <w:t xml:space="preserve"> </w:t>
            </w:r>
            <w:r>
              <w:rPr>
                <w:i/>
                <w:iCs/>
                <w:w w:val="105"/>
                <w:sz w:val="10"/>
                <w:szCs w:val="10"/>
              </w:rPr>
              <w:t>4</w:t>
            </w:r>
            <w:r>
              <w:rPr>
                <w:i/>
                <w:iCs/>
                <w:spacing w:val="-6"/>
                <w:w w:val="105"/>
                <w:sz w:val="10"/>
                <w:szCs w:val="10"/>
              </w:rPr>
              <w:t xml:space="preserve"> </w:t>
            </w:r>
            <w:r>
              <w:rPr>
                <w:i/>
                <w:iCs/>
                <w:w w:val="105"/>
                <w:sz w:val="10"/>
                <w:szCs w:val="10"/>
              </w:rPr>
              <w:t>–</w:t>
            </w:r>
            <w:r>
              <w:rPr>
                <w:i/>
                <w:iCs/>
                <w:spacing w:val="-6"/>
                <w:w w:val="105"/>
                <w:sz w:val="10"/>
                <w:szCs w:val="10"/>
              </w:rPr>
              <w:t xml:space="preserve"> </w:t>
            </w:r>
            <w:r>
              <w:rPr>
                <w:i/>
                <w:iCs/>
                <w:w w:val="105"/>
                <w:sz w:val="10"/>
                <w:szCs w:val="10"/>
              </w:rPr>
              <w:t>7</w:t>
            </w:r>
            <w:r>
              <w:rPr>
                <w:i/>
                <w:iCs/>
                <w:spacing w:val="-7"/>
                <w:w w:val="105"/>
                <w:sz w:val="10"/>
                <w:szCs w:val="10"/>
              </w:rPr>
              <w:t xml:space="preserve"> </w:t>
            </w:r>
            <w:r>
              <w:rPr>
                <w:i/>
                <w:iCs/>
                <w:w w:val="105"/>
                <w:sz w:val="10"/>
                <w:szCs w:val="10"/>
              </w:rPr>
              <w:t>ustawy</w:t>
            </w:r>
            <w:r>
              <w:rPr>
                <w:i/>
                <w:iCs/>
                <w:spacing w:val="-6"/>
                <w:w w:val="105"/>
                <w:sz w:val="10"/>
                <w:szCs w:val="10"/>
              </w:rPr>
              <w:t xml:space="preserve"> </w:t>
            </w:r>
            <w:r>
              <w:rPr>
                <w:i/>
                <w:iCs/>
                <w:w w:val="105"/>
                <w:sz w:val="10"/>
                <w:szCs w:val="10"/>
              </w:rPr>
              <w:t>z</w:t>
            </w:r>
            <w:r>
              <w:rPr>
                <w:i/>
                <w:iCs/>
                <w:spacing w:val="-6"/>
                <w:w w:val="105"/>
                <w:sz w:val="10"/>
                <w:szCs w:val="10"/>
              </w:rPr>
              <w:t xml:space="preserve"> </w:t>
            </w:r>
            <w:r>
              <w:rPr>
                <w:i/>
                <w:iCs/>
                <w:w w:val="105"/>
                <w:sz w:val="10"/>
                <w:szCs w:val="10"/>
              </w:rPr>
              <w:t>dnia</w:t>
            </w:r>
            <w:r>
              <w:rPr>
                <w:i/>
                <w:iCs/>
                <w:spacing w:val="-6"/>
                <w:w w:val="105"/>
                <w:sz w:val="10"/>
                <w:szCs w:val="10"/>
              </w:rPr>
              <w:t xml:space="preserve"> </w:t>
            </w:r>
            <w:r>
              <w:rPr>
                <w:i/>
                <w:iCs/>
                <w:w w:val="105"/>
                <w:sz w:val="10"/>
                <w:szCs w:val="10"/>
              </w:rPr>
              <w:t>20</w:t>
            </w:r>
            <w:r>
              <w:rPr>
                <w:i/>
                <w:iCs/>
                <w:spacing w:val="-6"/>
                <w:w w:val="105"/>
                <w:sz w:val="10"/>
                <w:szCs w:val="10"/>
              </w:rPr>
              <w:t xml:space="preserve"> </w:t>
            </w:r>
            <w:r>
              <w:rPr>
                <w:i/>
                <w:iCs/>
                <w:w w:val="105"/>
                <w:sz w:val="10"/>
                <w:szCs w:val="10"/>
              </w:rPr>
              <w:t>lipca</w:t>
            </w:r>
            <w:r>
              <w:rPr>
                <w:i/>
                <w:iCs/>
                <w:spacing w:val="-6"/>
                <w:w w:val="105"/>
                <w:sz w:val="10"/>
                <w:szCs w:val="10"/>
              </w:rPr>
              <w:t xml:space="preserve"> </w:t>
            </w:r>
            <w:r>
              <w:rPr>
                <w:i/>
                <w:iCs/>
                <w:w w:val="105"/>
                <w:sz w:val="10"/>
                <w:szCs w:val="10"/>
              </w:rPr>
              <w:t>2018</w:t>
            </w:r>
            <w:r>
              <w:rPr>
                <w:i/>
                <w:iCs/>
                <w:spacing w:val="-6"/>
                <w:w w:val="105"/>
                <w:sz w:val="10"/>
                <w:szCs w:val="10"/>
              </w:rPr>
              <w:t xml:space="preserve"> </w:t>
            </w:r>
            <w:r>
              <w:rPr>
                <w:i/>
                <w:iCs/>
                <w:w w:val="105"/>
                <w:sz w:val="10"/>
                <w:szCs w:val="10"/>
              </w:rPr>
              <w:t>r.</w:t>
            </w:r>
            <w:r>
              <w:rPr>
                <w:i/>
                <w:iCs/>
                <w:spacing w:val="-5"/>
                <w:w w:val="105"/>
                <w:sz w:val="10"/>
                <w:szCs w:val="10"/>
              </w:rPr>
              <w:t xml:space="preserve"> </w:t>
            </w:r>
            <w:r>
              <w:rPr>
                <w:i/>
                <w:iCs/>
                <w:w w:val="105"/>
                <w:sz w:val="10"/>
                <w:szCs w:val="10"/>
              </w:rPr>
              <w:t>–</w:t>
            </w:r>
            <w:r>
              <w:rPr>
                <w:i/>
                <w:iCs/>
                <w:spacing w:val="-6"/>
                <w:w w:val="105"/>
                <w:sz w:val="10"/>
                <w:szCs w:val="10"/>
              </w:rPr>
              <w:t xml:space="preserve"> </w:t>
            </w:r>
            <w:r>
              <w:rPr>
                <w:i/>
                <w:iCs/>
                <w:w w:val="105"/>
                <w:sz w:val="10"/>
                <w:szCs w:val="10"/>
              </w:rPr>
              <w:t>Prawo</w:t>
            </w:r>
            <w:r>
              <w:rPr>
                <w:i/>
                <w:iCs/>
                <w:spacing w:val="-6"/>
                <w:w w:val="105"/>
                <w:sz w:val="10"/>
                <w:szCs w:val="10"/>
              </w:rPr>
              <w:t xml:space="preserve"> </w:t>
            </w:r>
            <w:r>
              <w:rPr>
                <w:i/>
                <w:iCs/>
                <w:w w:val="105"/>
                <w:sz w:val="10"/>
                <w:szCs w:val="10"/>
              </w:rPr>
              <w:t>o</w:t>
            </w:r>
            <w:r>
              <w:rPr>
                <w:i/>
                <w:iCs/>
                <w:spacing w:val="-6"/>
                <w:w w:val="105"/>
                <w:sz w:val="10"/>
                <w:szCs w:val="10"/>
              </w:rPr>
              <w:t xml:space="preserve"> </w:t>
            </w:r>
            <w:r>
              <w:rPr>
                <w:i/>
                <w:iCs/>
                <w:w w:val="105"/>
                <w:sz w:val="10"/>
                <w:szCs w:val="10"/>
              </w:rPr>
              <w:t>szkolnictwie</w:t>
            </w:r>
            <w:r>
              <w:rPr>
                <w:i/>
                <w:iCs/>
                <w:spacing w:val="-6"/>
                <w:w w:val="105"/>
                <w:sz w:val="10"/>
                <w:szCs w:val="10"/>
              </w:rPr>
              <w:t xml:space="preserve"> </w:t>
            </w:r>
            <w:r>
              <w:rPr>
                <w:i/>
                <w:iCs/>
                <w:w w:val="105"/>
                <w:sz w:val="10"/>
                <w:szCs w:val="10"/>
              </w:rPr>
              <w:t>wyższym</w:t>
            </w:r>
            <w:r>
              <w:rPr>
                <w:i/>
                <w:iCs/>
                <w:spacing w:val="-5"/>
                <w:w w:val="105"/>
                <w:sz w:val="10"/>
                <w:szCs w:val="10"/>
              </w:rPr>
              <w:t xml:space="preserve"> </w:t>
            </w:r>
            <w:r>
              <w:rPr>
                <w:i/>
                <w:iCs/>
                <w:w w:val="105"/>
                <w:sz w:val="10"/>
                <w:szCs w:val="10"/>
              </w:rPr>
              <w:t>i</w:t>
            </w:r>
            <w:r>
              <w:rPr>
                <w:i/>
                <w:iCs/>
                <w:spacing w:val="-6"/>
                <w:w w:val="105"/>
                <w:sz w:val="10"/>
                <w:szCs w:val="10"/>
              </w:rPr>
              <w:t xml:space="preserve"> </w:t>
            </w:r>
            <w:r>
              <w:rPr>
                <w:i/>
                <w:iCs/>
                <w:w w:val="105"/>
                <w:sz w:val="10"/>
                <w:szCs w:val="10"/>
              </w:rPr>
              <w:t>nauce,</w:t>
            </w:r>
            <w:r>
              <w:rPr>
                <w:i/>
                <w:iCs/>
                <w:spacing w:val="-5"/>
                <w:w w:val="105"/>
                <w:sz w:val="10"/>
                <w:szCs w:val="10"/>
              </w:rPr>
              <w:t xml:space="preserve"> </w:t>
            </w:r>
            <w:r>
              <w:rPr>
                <w:i/>
                <w:iCs/>
                <w:w w:val="105"/>
                <w:sz w:val="10"/>
                <w:szCs w:val="10"/>
              </w:rPr>
              <w:t>oraz</w:t>
            </w:r>
            <w:r>
              <w:rPr>
                <w:i/>
                <w:iCs/>
                <w:spacing w:val="-6"/>
                <w:w w:val="105"/>
                <w:sz w:val="10"/>
                <w:szCs w:val="10"/>
              </w:rPr>
              <w:t xml:space="preserve"> </w:t>
            </w:r>
            <w:r>
              <w:rPr>
                <w:i/>
                <w:iCs/>
                <w:w w:val="105"/>
                <w:sz w:val="10"/>
                <w:szCs w:val="10"/>
              </w:rPr>
              <w:t>innych</w:t>
            </w:r>
            <w:r>
              <w:rPr>
                <w:i/>
                <w:iCs/>
                <w:spacing w:val="-6"/>
                <w:w w:val="105"/>
                <w:sz w:val="10"/>
                <w:szCs w:val="10"/>
              </w:rPr>
              <w:t xml:space="preserve"> </w:t>
            </w:r>
            <w:r>
              <w:rPr>
                <w:i/>
                <w:iCs/>
                <w:w w:val="105"/>
                <w:sz w:val="10"/>
                <w:szCs w:val="10"/>
              </w:rPr>
              <w:t>podmiotów</w:t>
            </w:r>
            <w:r>
              <w:rPr>
                <w:i/>
                <w:iCs/>
                <w:spacing w:val="-6"/>
                <w:w w:val="105"/>
                <w:sz w:val="10"/>
                <w:szCs w:val="10"/>
              </w:rPr>
              <w:t xml:space="preserve"> </w:t>
            </w:r>
            <w:r>
              <w:rPr>
                <w:i/>
                <w:iCs/>
                <w:w w:val="105"/>
                <w:sz w:val="10"/>
                <w:szCs w:val="10"/>
              </w:rPr>
              <w:t>posiadających</w:t>
            </w:r>
            <w:r>
              <w:rPr>
                <w:i/>
                <w:iCs/>
                <w:spacing w:val="-6"/>
                <w:w w:val="105"/>
                <w:sz w:val="10"/>
                <w:szCs w:val="10"/>
              </w:rPr>
              <w:t xml:space="preserve"> </w:t>
            </w:r>
            <w:r>
              <w:rPr>
                <w:i/>
                <w:iCs/>
                <w:w w:val="105"/>
                <w:sz w:val="10"/>
                <w:szCs w:val="10"/>
              </w:rPr>
              <w:t>siedzibę</w:t>
            </w:r>
            <w:r>
              <w:rPr>
                <w:i/>
                <w:iCs/>
                <w:spacing w:val="-6"/>
                <w:w w:val="105"/>
                <w:sz w:val="10"/>
                <w:szCs w:val="10"/>
              </w:rPr>
              <w:t xml:space="preserve"> </w:t>
            </w:r>
            <w:r>
              <w:rPr>
                <w:i/>
                <w:iCs/>
                <w:w w:val="105"/>
                <w:sz w:val="10"/>
                <w:szCs w:val="10"/>
              </w:rPr>
              <w:t>na</w:t>
            </w:r>
            <w:r>
              <w:rPr>
                <w:i/>
                <w:iCs/>
                <w:spacing w:val="-6"/>
                <w:w w:val="105"/>
                <w:sz w:val="10"/>
                <w:szCs w:val="10"/>
              </w:rPr>
              <w:t xml:space="preserve"> </w:t>
            </w:r>
            <w:r>
              <w:rPr>
                <w:i/>
                <w:iCs/>
                <w:w w:val="105"/>
                <w:sz w:val="10"/>
                <w:szCs w:val="10"/>
              </w:rPr>
              <w:t>terytorium</w:t>
            </w:r>
            <w:r>
              <w:rPr>
                <w:i/>
                <w:iCs/>
                <w:spacing w:val="-5"/>
                <w:w w:val="105"/>
                <w:sz w:val="10"/>
                <w:szCs w:val="10"/>
              </w:rPr>
              <w:t xml:space="preserve"> </w:t>
            </w:r>
            <w:r>
              <w:rPr>
                <w:i/>
                <w:iCs/>
                <w:w w:val="105"/>
                <w:sz w:val="10"/>
                <w:szCs w:val="10"/>
              </w:rPr>
              <w:t>Rzeczypospolitej</w:t>
            </w:r>
            <w:r>
              <w:rPr>
                <w:i/>
                <w:iCs/>
                <w:spacing w:val="-6"/>
                <w:w w:val="105"/>
                <w:sz w:val="10"/>
                <w:szCs w:val="10"/>
              </w:rPr>
              <w:t xml:space="preserve"> </w:t>
            </w:r>
            <w:r>
              <w:rPr>
                <w:i/>
                <w:iCs/>
                <w:w w:val="105"/>
                <w:sz w:val="10"/>
                <w:szCs w:val="10"/>
              </w:rPr>
              <w:t>Polskiej,</w:t>
            </w:r>
            <w:r>
              <w:rPr>
                <w:i/>
                <w:iCs/>
                <w:spacing w:val="-5"/>
                <w:w w:val="105"/>
                <w:sz w:val="10"/>
                <w:szCs w:val="10"/>
              </w:rPr>
              <w:t xml:space="preserve"> </w:t>
            </w:r>
            <w:r>
              <w:rPr>
                <w:i/>
                <w:iCs/>
                <w:w w:val="105"/>
                <w:sz w:val="10"/>
                <w:szCs w:val="10"/>
              </w:rPr>
              <w:t>będących</w:t>
            </w:r>
            <w:r>
              <w:rPr>
                <w:i/>
                <w:iCs/>
                <w:spacing w:val="-6"/>
                <w:w w:val="105"/>
                <w:sz w:val="10"/>
                <w:szCs w:val="10"/>
              </w:rPr>
              <w:t xml:space="preserve"> </w:t>
            </w:r>
            <w:r>
              <w:rPr>
                <w:i/>
                <w:iCs/>
                <w:w w:val="105"/>
                <w:sz w:val="10"/>
                <w:szCs w:val="10"/>
              </w:rPr>
              <w:t>organizacjami prowadzącymi</w:t>
            </w:r>
            <w:r>
              <w:rPr>
                <w:i/>
                <w:iCs/>
                <w:spacing w:val="-6"/>
                <w:w w:val="105"/>
                <w:sz w:val="10"/>
                <w:szCs w:val="10"/>
              </w:rPr>
              <w:t xml:space="preserve"> </w:t>
            </w:r>
            <w:r>
              <w:rPr>
                <w:i/>
                <w:iCs/>
                <w:w w:val="105"/>
                <w:sz w:val="10"/>
                <w:szCs w:val="10"/>
              </w:rPr>
              <w:t>badania</w:t>
            </w:r>
            <w:r>
              <w:rPr>
                <w:i/>
                <w:iCs/>
                <w:spacing w:val="-6"/>
                <w:w w:val="105"/>
                <w:sz w:val="10"/>
                <w:szCs w:val="10"/>
              </w:rPr>
              <w:t xml:space="preserve"> </w:t>
            </w:r>
            <w:r>
              <w:rPr>
                <w:i/>
                <w:iCs/>
                <w:w w:val="105"/>
                <w:sz w:val="10"/>
                <w:szCs w:val="10"/>
              </w:rPr>
              <w:t>i</w:t>
            </w:r>
            <w:r>
              <w:rPr>
                <w:i/>
                <w:iCs/>
                <w:spacing w:val="-5"/>
                <w:w w:val="105"/>
                <w:sz w:val="10"/>
                <w:szCs w:val="10"/>
              </w:rPr>
              <w:t xml:space="preserve"> </w:t>
            </w:r>
            <w:r>
              <w:rPr>
                <w:i/>
                <w:iCs/>
                <w:w w:val="105"/>
                <w:sz w:val="10"/>
                <w:szCs w:val="10"/>
              </w:rPr>
              <w:t>upowszechniającymi</w:t>
            </w:r>
            <w:r>
              <w:rPr>
                <w:i/>
                <w:iCs/>
                <w:spacing w:val="-5"/>
                <w:w w:val="105"/>
                <w:sz w:val="10"/>
                <w:szCs w:val="10"/>
              </w:rPr>
              <w:t xml:space="preserve"> </w:t>
            </w:r>
            <w:r>
              <w:rPr>
                <w:i/>
                <w:iCs/>
                <w:w w:val="105"/>
                <w:sz w:val="10"/>
                <w:szCs w:val="10"/>
              </w:rPr>
              <w:t>wiedzę</w:t>
            </w:r>
            <w:r>
              <w:rPr>
                <w:i/>
                <w:iCs/>
                <w:spacing w:val="-6"/>
                <w:w w:val="105"/>
                <w:sz w:val="10"/>
                <w:szCs w:val="10"/>
              </w:rPr>
              <w:t xml:space="preserve"> </w:t>
            </w:r>
            <w:r>
              <w:rPr>
                <w:i/>
                <w:iCs/>
                <w:w w:val="105"/>
                <w:sz w:val="10"/>
                <w:szCs w:val="10"/>
              </w:rPr>
              <w:t>w</w:t>
            </w:r>
            <w:r>
              <w:rPr>
                <w:i/>
                <w:iCs/>
                <w:spacing w:val="-6"/>
                <w:w w:val="105"/>
                <w:sz w:val="10"/>
                <w:szCs w:val="10"/>
              </w:rPr>
              <w:t xml:space="preserve"> </w:t>
            </w:r>
            <w:r>
              <w:rPr>
                <w:i/>
                <w:iCs/>
                <w:w w:val="105"/>
                <w:sz w:val="10"/>
                <w:szCs w:val="10"/>
              </w:rPr>
              <w:t>rozumieniu</w:t>
            </w:r>
            <w:r>
              <w:rPr>
                <w:i/>
                <w:iCs/>
                <w:spacing w:val="-6"/>
                <w:w w:val="105"/>
                <w:sz w:val="10"/>
                <w:szCs w:val="10"/>
              </w:rPr>
              <w:t xml:space="preserve"> </w:t>
            </w:r>
            <w:r>
              <w:rPr>
                <w:i/>
                <w:iCs/>
                <w:w w:val="105"/>
                <w:sz w:val="10"/>
                <w:szCs w:val="10"/>
              </w:rPr>
              <w:t>art.</w:t>
            </w:r>
            <w:r>
              <w:rPr>
                <w:i/>
                <w:iCs/>
                <w:spacing w:val="-5"/>
                <w:w w:val="105"/>
                <w:sz w:val="10"/>
                <w:szCs w:val="10"/>
              </w:rPr>
              <w:t xml:space="preserve"> </w:t>
            </w:r>
            <w:r>
              <w:rPr>
                <w:i/>
                <w:iCs/>
                <w:w w:val="105"/>
                <w:sz w:val="10"/>
                <w:szCs w:val="10"/>
              </w:rPr>
              <w:t>2</w:t>
            </w:r>
            <w:r>
              <w:rPr>
                <w:i/>
                <w:iCs/>
                <w:spacing w:val="-6"/>
                <w:w w:val="105"/>
                <w:sz w:val="10"/>
                <w:szCs w:val="10"/>
              </w:rPr>
              <w:t xml:space="preserve"> </w:t>
            </w:r>
            <w:r>
              <w:rPr>
                <w:i/>
                <w:iCs/>
                <w:w w:val="105"/>
                <w:sz w:val="10"/>
                <w:szCs w:val="10"/>
              </w:rPr>
              <w:t>pkt</w:t>
            </w:r>
            <w:r>
              <w:rPr>
                <w:i/>
                <w:iCs/>
                <w:spacing w:val="-5"/>
                <w:w w:val="105"/>
                <w:sz w:val="10"/>
                <w:szCs w:val="10"/>
              </w:rPr>
              <w:t xml:space="preserve"> </w:t>
            </w:r>
            <w:r>
              <w:rPr>
                <w:i/>
                <w:iCs/>
                <w:w w:val="105"/>
                <w:sz w:val="10"/>
                <w:szCs w:val="10"/>
              </w:rPr>
              <w:t>83</w:t>
            </w:r>
            <w:r>
              <w:rPr>
                <w:i/>
                <w:iCs/>
                <w:spacing w:val="-6"/>
                <w:w w:val="105"/>
                <w:sz w:val="10"/>
                <w:szCs w:val="10"/>
              </w:rPr>
              <w:t xml:space="preserve"> </w:t>
            </w:r>
            <w:r>
              <w:rPr>
                <w:i/>
                <w:iCs/>
                <w:w w:val="105"/>
                <w:sz w:val="10"/>
                <w:szCs w:val="10"/>
              </w:rPr>
              <w:t>rozporządzenia</w:t>
            </w:r>
            <w:r>
              <w:rPr>
                <w:i/>
                <w:iCs/>
                <w:spacing w:val="-6"/>
                <w:w w:val="105"/>
                <w:sz w:val="10"/>
                <w:szCs w:val="10"/>
              </w:rPr>
              <w:t xml:space="preserve"> </w:t>
            </w:r>
            <w:r>
              <w:rPr>
                <w:i/>
                <w:iCs/>
                <w:w w:val="105"/>
                <w:sz w:val="10"/>
                <w:szCs w:val="10"/>
              </w:rPr>
              <w:t>Komisji</w:t>
            </w:r>
            <w:r>
              <w:rPr>
                <w:i/>
                <w:iCs/>
                <w:spacing w:val="-5"/>
                <w:w w:val="105"/>
                <w:sz w:val="10"/>
                <w:szCs w:val="10"/>
              </w:rPr>
              <w:t xml:space="preserve"> </w:t>
            </w:r>
            <w:r>
              <w:rPr>
                <w:i/>
                <w:iCs/>
                <w:w w:val="105"/>
                <w:sz w:val="10"/>
                <w:szCs w:val="10"/>
              </w:rPr>
              <w:t>(UE)</w:t>
            </w:r>
            <w:r>
              <w:rPr>
                <w:i/>
                <w:iCs/>
                <w:spacing w:val="-6"/>
                <w:w w:val="105"/>
                <w:sz w:val="10"/>
                <w:szCs w:val="10"/>
              </w:rPr>
              <w:t xml:space="preserve"> </w:t>
            </w:r>
            <w:r>
              <w:rPr>
                <w:i/>
                <w:iCs/>
                <w:w w:val="105"/>
                <w:sz w:val="10"/>
                <w:szCs w:val="10"/>
              </w:rPr>
              <w:t>nr</w:t>
            </w:r>
            <w:r>
              <w:rPr>
                <w:i/>
                <w:iCs/>
                <w:spacing w:val="-7"/>
                <w:w w:val="105"/>
                <w:sz w:val="10"/>
                <w:szCs w:val="10"/>
              </w:rPr>
              <w:t xml:space="preserve"> </w:t>
            </w:r>
            <w:r>
              <w:rPr>
                <w:i/>
                <w:iCs/>
                <w:w w:val="105"/>
                <w:sz w:val="10"/>
                <w:szCs w:val="10"/>
              </w:rPr>
              <w:t>651/2014</w:t>
            </w:r>
            <w:r>
              <w:rPr>
                <w:i/>
                <w:iCs/>
                <w:spacing w:val="-6"/>
                <w:w w:val="105"/>
                <w:sz w:val="10"/>
                <w:szCs w:val="10"/>
              </w:rPr>
              <w:t xml:space="preserve"> </w:t>
            </w:r>
            <w:r>
              <w:rPr>
                <w:i/>
                <w:iCs/>
                <w:w w:val="105"/>
                <w:sz w:val="10"/>
                <w:szCs w:val="10"/>
              </w:rPr>
              <w:t>z</w:t>
            </w:r>
            <w:r>
              <w:rPr>
                <w:i/>
                <w:iCs/>
                <w:spacing w:val="-6"/>
                <w:w w:val="105"/>
                <w:sz w:val="10"/>
                <w:szCs w:val="10"/>
              </w:rPr>
              <w:t xml:space="preserve"> </w:t>
            </w:r>
            <w:r>
              <w:rPr>
                <w:i/>
                <w:iCs/>
                <w:w w:val="105"/>
                <w:sz w:val="10"/>
                <w:szCs w:val="10"/>
              </w:rPr>
              <w:t>dnia</w:t>
            </w:r>
            <w:r>
              <w:rPr>
                <w:i/>
                <w:iCs/>
                <w:spacing w:val="-6"/>
                <w:w w:val="105"/>
                <w:sz w:val="10"/>
                <w:szCs w:val="10"/>
              </w:rPr>
              <w:t xml:space="preserve"> </w:t>
            </w:r>
            <w:r>
              <w:rPr>
                <w:i/>
                <w:iCs/>
                <w:w w:val="105"/>
                <w:sz w:val="10"/>
                <w:szCs w:val="10"/>
              </w:rPr>
              <w:t>17</w:t>
            </w:r>
            <w:r>
              <w:rPr>
                <w:i/>
                <w:iCs/>
                <w:spacing w:val="-6"/>
                <w:w w:val="105"/>
                <w:sz w:val="10"/>
                <w:szCs w:val="10"/>
              </w:rPr>
              <w:t xml:space="preserve"> </w:t>
            </w:r>
            <w:r>
              <w:rPr>
                <w:i/>
                <w:iCs/>
                <w:w w:val="105"/>
                <w:sz w:val="10"/>
                <w:szCs w:val="10"/>
              </w:rPr>
              <w:t>czerwca</w:t>
            </w:r>
            <w:r>
              <w:rPr>
                <w:i/>
                <w:iCs/>
                <w:spacing w:val="-6"/>
                <w:w w:val="105"/>
                <w:sz w:val="10"/>
                <w:szCs w:val="10"/>
              </w:rPr>
              <w:t xml:space="preserve"> </w:t>
            </w:r>
            <w:r>
              <w:rPr>
                <w:i/>
                <w:iCs/>
                <w:w w:val="105"/>
                <w:sz w:val="10"/>
                <w:szCs w:val="10"/>
              </w:rPr>
              <w:t>2014</w:t>
            </w:r>
            <w:r>
              <w:rPr>
                <w:i/>
                <w:iCs/>
                <w:spacing w:val="-5"/>
                <w:w w:val="105"/>
                <w:sz w:val="10"/>
                <w:szCs w:val="10"/>
              </w:rPr>
              <w:t xml:space="preserve"> </w:t>
            </w:r>
            <w:r>
              <w:rPr>
                <w:i/>
                <w:iCs/>
                <w:w w:val="105"/>
                <w:sz w:val="10"/>
                <w:szCs w:val="10"/>
              </w:rPr>
              <w:t>r.</w:t>
            </w:r>
            <w:r>
              <w:rPr>
                <w:i/>
                <w:iCs/>
                <w:spacing w:val="-6"/>
                <w:w w:val="105"/>
                <w:sz w:val="10"/>
                <w:szCs w:val="10"/>
              </w:rPr>
              <w:t xml:space="preserve"> </w:t>
            </w:r>
            <w:r>
              <w:rPr>
                <w:i/>
                <w:iCs/>
                <w:w w:val="105"/>
                <w:sz w:val="10"/>
                <w:szCs w:val="10"/>
              </w:rPr>
              <w:t>uznającego</w:t>
            </w:r>
            <w:r>
              <w:rPr>
                <w:i/>
                <w:iCs/>
                <w:spacing w:val="-5"/>
                <w:w w:val="105"/>
                <w:sz w:val="10"/>
                <w:szCs w:val="10"/>
              </w:rPr>
              <w:t xml:space="preserve"> </w:t>
            </w:r>
            <w:r>
              <w:rPr>
                <w:i/>
                <w:iCs/>
                <w:w w:val="105"/>
                <w:sz w:val="10"/>
                <w:szCs w:val="10"/>
              </w:rPr>
              <w:t>niektóre</w:t>
            </w:r>
            <w:r>
              <w:rPr>
                <w:i/>
                <w:iCs/>
                <w:spacing w:val="-6"/>
                <w:w w:val="105"/>
                <w:sz w:val="10"/>
                <w:szCs w:val="10"/>
              </w:rPr>
              <w:t xml:space="preserve"> </w:t>
            </w:r>
            <w:r>
              <w:rPr>
                <w:i/>
                <w:iCs/>
                <w:w w:val="105"/>
                <w:sz w:val="10"/>
                <w:szCs w:val="10"/>
              </w:rPr>
              <w:t>rodzaje</w:t>
            </w:r>
            <w:r>
              <w:rPr>
                <w:i/>
                <w:iCs/>
                <w:spacing w:val="-6"/>
                <w:w w:val="105"/>
                <w:sz w:val="10"/>
                <w:szCs w:val="10"/>
              </w:rPr>
              <w:t xml:space="preserve"> </w:t>
            </w:r>
            <w:r>
              <w:rPr>
                <w:i/>
                <w:iCs/>
                <w:w w:val="105"/>
                <w:sz w:val="10"/>
                <w:szCs w:val="10"/>
              </w:rPr>
              <w:t>pomocy</w:t>
            </w:r>
            <w:r>
              <w:rPr>
                <w:i/>
                <w:iCs/>
                <w:spacing w:val="-6"/>
                <w:w w:val="105"/>
                <w:sz w:val="10"/>
                <w:szCs w:val="10"/>
              </w:rPr>
              <w:t xml:space="preserve"> </w:t>
            </w:r>
            <w:r>
              <w:rPr>
                <w:i/>
                <w:iCs/>
                <w:w w:val="105"/>
                <w:sz w:val="10"/>
                <w:szCs w:val="10"/>
              </w:rPr>
              <w:t>za</w:t>
            </w:r>
            <w:r>
              <w:rPr>
                <w:i/>
                <w:iCs/>
                <w:spacing w:val="-6"/>
                <w:w w:val="105"/>
                <w:sz w:val="10"/>
                <w:szCs w:val="10"/>
              </w:rPr>
              <w:t xml:space="preserve"> </w:t>
            </w:r>
            <w:r>
              <w:rPr>
                <w:i/>
                <w:iCs/>
                <w:w w:val="105"/>
                <w:sz w:val="10"/>
                <w:szCs w:val="10"/>
              </w:rPr>
              <w:t>zgodne</w:t>
            </w:r>
            <w:r>
              <w:rPr>
                <w:i/>
                <w:iCs/>
                <w:spacing w:val="-6"/>
                <w:w w:val="105"/>
                <w:sz w:val="10"/>
                <w:szCs w:val="10"/>
              </w:rPr>
              <w:t xml:space="preserve"> </w:t>
            </w:r>
            <w:r>
              <w:rPr>
                <w:i/>
                <w:iCs/>
                <w:w w:val="105"/>
                <w:sz w:val="10"/>
                <w:szCs w:val="10"/>
              </w:rPr>
              <w:t>z</w:t>
            </w:r>
            <w:r>
              <w:rPr>
                <w:i/>
                <w:iCs/>
                <w:spacing w:val="-6"/>
                <w:w w:val="105"/>
                <w:sz w:val="10"/>
                <w:szCs w:val="10"/>
              </w:rPr>
              <w:t xml:space="preserve"> </w:t>
            </w:r>
            <w:r>
              <w:rPr>
                <w:i/>
                <w:iCs/>
                <w:w w:val="105"/>
                <w:sz w:val="10"/>
                <w:szCs w:val="10"/>
              </w:rPr>
              <w:t>rynkiem</w:t>
            </w:r>
            <w:r>
              <w:rPr>
                <w:i/>
                <w:iCs/>
                <w:spacing w:val="-5"/>
                <w:w w:val="105"/>
                <w:sz w:val="10"/>
                <w:szCs w:val="10"/>
              </w:rPr>
              <w:t xml:space="preserve"> </w:t>
            </w:r>
            <w:r>
              <w:rPr>
                <w:i/>
                <w:iCs/>
                <w:w w:val="105"/>
                <w:sz w:val="10"/>
                <w:szCs w:val="10"/>
              </w:rPr>
              <w:t>wewnętrznym</w:t>
            </w:r>
            <w:r>
              <w:rPr>
                <w:i/>
                <w:iCs/>
                <w:spacing w:val="-5"/>
                <w:w w:val="105"/>
                <w:sz w:val="10"/>
                <w:szCs w:val="10"/>
              </w:rPr>
              <w:t xml:space="preserve"> </w:t>
            </w:r>
            <w:r>
              <w:rPr>
                <w:i/>
                <w:iCs/>
                <w:w w:val="105"/>
                <w:sz w:val="10"/>
                <w:szCs w:val="10"/>
              </w:rPr>
              <w:t>w</w:t>
            </w:r>
            <w:r>
              <w:rPr>
                <w:i/>
                <w:iCs/>
                <w:spacing w:val="-6"/>
                <w:w w:val="105"/>
                <w:sz w:val="10"/>
                <w:szCs w:val="10"/>
              </w:rPr>
              <w:t xml:space="preserve"> </w:t>
            </w:r>
            <w:r>
              <w:rPr>
                <w:i/>
                <w:iCs/>
                <w:w w:val="105"/>
                <w:sz w:val="10"/>
                <w:szCs w:val="10"/>
              </w:rPr>
              <w:t>zastosowaniu</w:t>
            </w:r>
          </w:p>
          <w:p w14:paraId="053A8565" w14:textId="77777777" w:rsidR="001E26BA" w:rsidRDefault="00000000">
            <w:pPr>
              <w:pStyle w:val="TableParagraph"/>
              <w:kinsoku w:val="0"/>
              <w:overflowPunct w:val="0"/>
              <w:spacing w:line="114" w:lineRule="exact"/>
              <w:ind w:left="201"/>
              <w:rPr>
                <w:i/>
                <w:iCs/>
                <w:w w:val="105"/>
                <w:sz w:val="10"/>
                <w:szCs w:val="10"/>
              </w:rPr>
            </w:pPr>
            <w:r>
              <w:rPr>
                <w:i/>
                <w:iCs/>
                <w:w w:val="105"/>
                <w:sz w:val="10"/>
                <w:szCs w:val="10"/>
              </w:rPr>
              <w:t xml:space="preserve">art. 107 i 108 Traktatu (Dz. Urz. UE L 187 z 26.06.2014, str. 1, z </w:t>
            </w:r>
            <w:proofErr w:type="spellStart"/>
            <w:r>
              <w:rPr>
                <w:i/>
                <w:iCs/>
                <w:w w:val="105"/>
                <w:sz w:val="10"/>
                <w:szCs w:val="10"/>
              </w:rPr>
              <w:t>późn</w:t>
            </w:r>
            <w:proofErr w:type="spellEnd"/>
            <w:r>
              <w:rPr>
                <w:i/>
                <w:iCs/>
                <w:w w:val="105"/>
                <w:sz w:val="10"/>
                <w:szCs w:val="10"/>
              </w:rPr>
              <w:t>. zm.);</w:t>
            </w:r>
          </w:p>
          <w:p w14:paraId="311C29F1" w14:textId="77777777" w:rsidR="001E26BA" w:rsidRDefault="00000000">
            <w:pPr>
              <w:pStyle w:val="TableParagraph"/>
              <w:numPr>
                <w:ilvl w:val="1"/>
                <w:numId w:val="44"/>
              </w:numPr>
              <w:tabs>
                <w:tab w:val="left" w:pos="300"/>
              </w:tabs>
              <w:kinsoku w:val="0"/>
              <w:overflowPunct w:val="0"/>
              <w:spacing w:before="21"/>
              <w:ind w:left="299"/>
              <w:rPr>
                <w:i/>
                <w:iCs/>
                <w:w w:val="105"/>
                <w:sz w:val="10"/>
                <w:szCs w:val="10"/>
              </w:rPr>
            </w:pPr>
            <w:r>
              <w:rPr>
                <w:i/>
                <w:iCs/>
                <w:w w:val="105"/>
                <w:sz w:val="10"/>
                <w:szCs w:val="10"/>
              </w:rPr>
              <w:t>podmiotów, o których mowa w art. 3 ust. 2 i 3 ustawy z dnia 24 kwietnia 2003 r. o działalności pożytku publicznego i o</w:t>
            </w:r>
            <w:r>
              <w:rPr>
                <w:i/>
                <w:iCs/>
                <w:spacing w:val="-14"/>
                <w:w w:val="105"/>
                <w:sz w:val="10"/>
                <w:szCs w:val="10"/>
              </w:rPr>
              <w:t xml:space="preserve"> </w:t>
            </w:r>
            <w:r>
              <w:rPr>
                <w:i/>
                <w:iCs/>
                <w:w w:val="105"/>
                <w:sz w:val="10"/>
                <w:szCs w:val="10"/>
              </w:rPr>
              <w:t>wolontariacie.</w:t>
            </w:r>
          </w:p>
          <w:p w14:paraId="2081C983" w14:textId="77777777" w:rsidR="001E26BA" w:rsidRDefault="00000000">
            <w:pPr>
              <w:pStyle w:val="TableParagraph"/>
              <w:numPr>
                <w:ilvl w:val="0"/>
                <w:numId w:val="44"/>
              </w:numPr>
              <w:tabs>
                <w:tab w:val="left" w:pos="202"/>
              </w:tabs>
              <w:kinsoku w:val="0"/>
              <w:overflowPunct w:val="0"/>
              <w:spacing w:before="25"/>
              <w:ind w:hanging="183"/>
              <w:rPr>
                <w:i/>
                <w:iCs/>
                <w:w w:val="105"/>
                <w:sz w:val="10"/>
                <w:szCs w:val="10"/>
              </w:rPr>
            </w:pPr>
            <w:r>
              <w:rPr>
                <w:i/>
                <w:iCs/>
                <w:w w:val="105"/>
                <w:sz w:val="10"/>
                <w:szCs w:val="10"/>
              </w:rPr>
              <w:t>Dotyczy</w:t>
            </w:r>
            <w:r>
              <w:rPr>
                <w:i/>
                <w:iCs/>
                <w:spacing w:val="-2"/>
                <w:w w:val="105"/>
                <w:sz w:val="10"/>
                <w:szCs w:val="10"/>
              </w:rPr>
              <w:t xml:space="preserve"> </w:t>
            </w:r>
            <w:r>
              <w:rPr>
                <w:i/>
                <w:iCs/>
                <w:w w:val="105"/>
                <w:sz w:val="10"/>
                <w:szCs w:val="10"/>
              </w:rPr>
              <w:t>służb</w:t>
            </w:r>
            <w:r>
              <w:rPr>
                <w:i/>
                <w:iCs/>
                <w:spacing w:val="-1"/>
                <w:w w:val="105"/>
                <w:sz w:val="10"/>
                <w:szCs w:val="10"/>
              </w:rPr>
              <w:t xml:space="preserve"> </w:t>
            </w:r>
            <w:r>
              <w:rPr>
                <w:i/>
                <w:iCs/>
                <w:w w:val="105"/>
                <w:sz w:val="10"/>
                <w:szCs w:val="10"/>
              </w:rPr>
              <w:t>specjalnych</w:t>
            </w:r>
            <w:r>
              <w:rPr>
                <w:i/>
                <w:iCs/>
                <w:spacing w:val="-2"/>
                <w:w w:val="105"/>
                <w:sz w:val="10"/>
                <w:szCs w:val="10"/>
              </w:rPr>
              <w:t xml:space="preserve"> </w:t>
            </w:r>
            <w:r>
              <w:rPr>
                <w:i/>
                <w:iCs/>
                <w:w w:val="105"/>
                <w:sz w:val="10"/>
                <w:szCs w:val="10"/>
              </w:rPr>
              <w:t>w</w:t>
            </w:r>
            <w:r>
              <w:rPr>
                <w:i/>
                <w:iCs/>
                <w:spacing w:val="-1"/>
                <w:w w:val="105"/>
                <w:sz w:val="10"/>
                <w:szCs w:val="10"/>
              </w:rPr>
              <w:t xml:space="preserve"> </w:t>
            </w:r>
            <w:r>
              <w:rPr>
                <w:i/>
                <w:iCs/>
                <w:w w:val="105"/>
                <w:sz w:val="10"/>
                <w:szCs w:val="10"/>
              </w:rPr>
              <w:t>rozumieniu</w:t>
            </w:r>
            <w:r>
              <w:rPr>
                <w:i/>
                <w:iCs/>
                <w:spacing w:val="-1"/>
                <w:w w:val="105"/>
                <w:sz w:val="10"/>
                <w:szCs w:val="10"/>
              </w:rPr>
              <w:t xml:space="preserve"> </w:t>
            </w:r>
            <w:r>
              <w:rPr>
                <w:i/>
                <w:iCs/>
                <w:w w:val="105"/>
                <w:sz w:val="10"/>
                <w:szCs w:val="10"/>
              </w:rPr>
              <w:t>art.</w:t>
            </w:r>
            <w:r>
              <w:rPr>
                <w:i/>
                <w:iCs/>
                <w:spacing w:val="-1"/>
                <w:w w:val="105"/>
                <w:sz w:val="10"/>
                <w:szCs w:val="10"/>
              </w:rPr>
              <w:t xml:space="preserve"> </w:t>
            </w:r>
            <w:r>
              <w:rPr>
                <w:i/>
                <w:iCs/>
                <w:w w:val="105"/>
                <w:sz w:val="10"/>
                <w:szCs w:val="10"/>
              </w:rPr>
              <w:t>11</w:t>
            </w:r>
            <w:r>
              <w:rPr>
                <w:i/>
                <w:iCs/>
                <w:spacing w:val="-1"/>
                <w:w w:val="105"/>
                <w:sz w:val="10"/>
                <w:szCs w:val="10"/>
              </w:rPr>
              <w:t xml:space="preserve"> </w:t>
            </w:r>
            <w:r>
              <w:rPr>
                <w:i/>
                <w:iCs/>
                <w:w w:val="105"/>
                <w:sz w:val="10"/>
                <w:szCs w:val="10"/>
              </w:rPr>
              <w:t>ustawy</w:t>
            </w:r>
            <w:r>
              <w:rPr>
                <w:i/>
                <w:iCs/>
                <w:spacing w:val="-1"/>
                <w:w w:val="105"/>
                <w:sz w:val="10"/>
                <w:szCs w:val="10"/>
              </w:rPr>
              <w:t xml:space="preserve"> </w:t>
            </w:r>
            <w:r>
              <w:rPr>
                <w:i/>
                <w:iCs/>
                <w:w w:val="105"/>
                <w:sz w:val="10"/>
                <w:szCs w:val="10"/>
              </w:rPr>
              <w:t>z</w:t>
            </w:r>
            <w:r>
              <w:rPr>
                <w:i/>
                <w:iCs/>
                <w:spacing w:val="-2"/>
                <w:w w:val="105"/>
                <w:sz w:val="10"/>
                <w:szCs w:val="10"/>
              </w:rPr>
              <w:t xml:space="preserve"> </w:t>
            </w:r>
            <w:r>
              <w:rPr>
                <w:i/>
                <w:iCs/>
                <w:w w:val="105"/>
                <w:sz w:val="10"/>
                <w:szCs w:val="10"/>
              </w:rPr>
              <w:t>dnia</w:t>
            </w:r>
            <w:r>
              <w:rPr>
                <w:i/>
                <w:iCs/>
                <w:spacing w:val="-1"/>
                <w:w w:val="105"/>
                <w:sz w:val="10"/>
                <w:szCs w:val="10"/>
              </w:rPr>
              <w:t xml:space="preserve"> </w:t>
            </w:r>
            <w:r>
              <w:rPr>
                <w:i/>
                <w:iCs/>
                <w:w w:val="105"/>
                <w:sz w:val="10"/>
                <w:szCs w:val="10"/>
              </w:rPr>
              <w:t>24</w:t>
            </w:r>
            <w:r>
              <w:rPr>
                <w:i/>
                <w:iCs/>
                <w:spacing w:val="-2"/>
                <w:w w:val="105"/>
                <w:sz w:val="10"/>
                <w:szCs w:val="10"/>
              </w:rPr>
              <w:t xml:space="preserve"> </w:t>
            </w:r>
            <w:r>
              <w:rPr>
                <w:i/>
                <w:iCs/>
                <w:w w:val="105"/>
                <w:sz w:val="10"/>
                <w:szCs w:val="10"/>
              </w:rPr>
              <w:t>maja</w:t>
            </w:r>
            <w:r>
              <w:rPr>
                <w:i/>
                <w:iCs/>
                <w:spacing w:val="-1"/>
                <w:w w:val="105"/>
                <w:sz w:val="10"/>
                <w:szCs w:val="10"/>
              </w:rPr>
              <w:t xml:space="preserve"> </w:t>
            </w:r>
            <w:r>
              <w:rPr>
                <w:i/>
                <w:iCs/>
                <w:w w:val="105"/>
                <w:sz w:val="10"/>
                <w:szCs w:val="10"/>
              </w:rPr>
              <w:t>2002</w:t>
            </w:r>
            <w:r>
              <w:rPr>
                <w:i/>
                <w:iCs/>
                <w:spacing w:val="-1"/>
                <w:w w:val="105"/>
                <w:sz w:val="10"/>
                <w:szCs w:val="10"/>
              </w:rPr>
              <w:t xml:space="preserve"> </w:t>
            </w:r>
            <w:r>
              <w:rPr>
                <w:i/>
                <w:iCs/>
                <w:w w:val="105"/>
                <w:sz w:val="10"/>
                <w:szCs w:val="10"/>
              </w:rPr>
              <w:t>r.</w:t>
            </w:r>
            <w:r>
              <w:rPr>
                <w:i/>
                <w:iCs/>
                <w:spacing w:val="-1"/>
                <w:w w:val="105"/>
                <w:sz w:val="10"/>
                <w:szCs w:val="10"/>
              </w:rPr>
              <w:t xml:space="preserve"> </w:t>
            </w:r>
            <w:r>
              <w:rPr>
                <w:i/>
                <w:iCs/>
                <w:w w:val="105"/>
                <w:sz w:val="10"/>
                <w:szCs w:val="10"/>
              </w:rPr>
              <w:t>o</w:t>
            </w:r>
            <w:r>
              <w:rPr>
                <w:i/>
                <w:iCs/>
                <w:spacing w:val="-1"/>
                <w:w w:val="105"/>
                <w:sz w:val="10"/>
                <w:szCs w:val="10"/>
              </w:rPr>
              <w:t xml:space="preserve"> </w:t>
            </w:r>
            <w:r>
              <w:rPr>
                <w:i/>
                <w:iCs/>
                <w:w w:val="105"/>
                <w:sz w:val="10"/>
                <w:szCs w:val="10"/>
              </w:rPr>
              <w:t>Agencji Bezpieczeństwa</w:t>
            </w:r>
            <w:r>
              <w:rPr>
                <w:i/>
                <w:iCs/>
                <w:spacing w:val="-2"/>
                <w:w w:val="105"/>
                <w:sz w:val="10"/>
                <w:szCs w:val="10"/>
              </w:rPr>
              <w:t xml:space="preserve"> </w:t>
            </w:r>
            <w:r>
              <w:rPr>
                <w:i/>
                <w:iCs/>
                <w:w w:val="105"/>
                <w:sz w:val="10"/>
                <w:szCs w:val="10"/>
              </w:rPr>
              <w:t>Wewnętrznego</w:t>
            </w:r>
            <w:r>
              <w:rPr>
                <w:i/>
                <w:iCs/>
                <w:spacing w:val="-1"/>
                <w:w w:val="105"/>
                <w:sz w:val="10"/>
                <w:szCs w:val="10"/>
              </w:rPr>
              <w:t xml:space="preserve"> </w:t>
            </w:r>
            <w:r>
              <w:rPr>
                <w:i/>
                <w:iCs/>
                <w:w w:val="105"/>
                <w:sz w:val="10"/>
                <w:szCs w:val="10"/>
              </w:rPr>
              <w:t>oraz</w:t>
            </w:r>
            <w:r>
              <w:rPr>
                <w:i/>
                <w:iCs/>
                <w:spacing w:val="-2"/>
                <w:w w:val="105"/>
                <w:sz w:val="10"/>
                <w:szCs w:val="10"/>
              </w:rPr>
              <w:t xml:space="preserve"> </w:t>
            </w:r>
            <w:r>
              <w:rPr>
                <w:i/>
                <w:iCs/>
                <w:w w:val="105"/>
                <w:sz w:val="10"/>
                <w:szCs w:val="10"/>
              </w:rPr>
              <w:t>Agencji Wywiadu</w:t>
            </w:r>
            <w:r>
              <w:rPr>
                <w:i/>
                <w:iCs/>
                <w:spacing w:val="-1"/>
                <w:w w:val="105"/>
                <w:sz w:val="10"/>
                <w:szCs w:val="10"/>
              </w:rPr>
              <w:t xml:space="preserve"> </w:t>
            </w:r>
            <w:r>
              <w:rPr>
                <w:i/>
                <w:iCs/>
                <w:w w:val="105"/>
                <w:sz w:val="10"/>
                <w:szCs w:val="10"/>
              </w:rPr>
              <w:t>(Dz.</w:t>
            </w:r>
            <w:r>
              <w:rPr>
                <w:i/>
                <w:iCs/>
                <w:spacing w:val="-1"/>
                <w:w w:val="105"/>
                <w:sz w:val="10"/>
                <w:szCs w:val="10"/>
              </w:rPr>
              <w:t xml:space="preserve"> </w:t>
            </w:r>
            <w:r>
              <w:rPr>
                <w:i/>
                <w:iCs/>
                <w:w w:val="105"/>
                <w:sz w:val="10"/>
                <w:szCs w:val="10"/>
              </w:rPr>
              <w:t>U. z</w:t>
            </w:r>
            <w:r>
              <w:rPr>
                <w:i/>
                <w:iCs/>
                <w:spacing w:val="-2"/>
                <w:w w:val="105"/>
                <w:sz w:val="10"/>
                <w:szCs w:val="10"/>
              </w:rPr>
              <w:t xml:space="preserve"> </w:t>
            </w:r>
            <w:r>
              <w:rPr>
                <w:i/>
                <w:iCs/>
                <w:w w:val="105"/>
                <w:sz w:val="10"/>
                <w:szCs w:val="10"/>
              </w:rPr>
              <w:t>2020</w:t>
            </w:r>
            <w:r>
              <w:rPr>
                <w:i/>
                <w:iCs/>
                <w:spacing w:val="-1"/>
                <w:w w:val="105"/>
                <w:sz w:val="10"/>
                <w:szCs w:val="10"/>
              </w:rPr>
              <w:t xml:space="preserve"> </w:t>
            </w:r>
            <w:r>
              <w:rPr>
                <w:i/>
                <w:iCs/>
                <w:w w:val="105"/>
                <w:sz w:val="10"/>
                <w:szCs w:val="10"/>
              </w:rPr>
              <w:t>r. poz.</w:t>
            </w:r>
            <w:r>
              <w:rPr>
                <w:i/>
                <w:iCs/>
                <w:spacing w:val="-1"/>
                <w:w w:val="105"/>
                <w:sz w:val="10"/>
                <w:szCs w:val="10"/>
              </w:rPr>
              <w:t xml:space="preserve"> </w:t>
            </w:r>
            <w:r>
              <w:rPr>
                <w:i/>
                <w:iCs/>
                <w:w w:val="105"/>
                <w:sz w:val="10"/>
                <w:szCs w:val="10"/>
              </w:rPr>
              <w:t>27).</w:t>
            </w:r>
          </w:p>
          <w:p w14:paraId="2E1C5A97" w14:textId="77777777" w:rsidR="001E26BA" w:rsidRDefault="00000000">
            <w:pPr>
              <w:pStyle w:val="TableParagraph"/>
              <w:numPr>
                <w:ilvl w:val="0"/>
                <w:numId w:val="44"/>
              </w:numPr>
              <w:tabs>
                <w:tab w:val="left" w:pos="202"/>
              </w:tabs>
              <w:kinsoku w:val="0"/>
              <w:overflowPunct w:val="0"/>
              <w:spacing w:before="22"/>
              <w:ind w:hanging="183"/>
              <w:rPr>
                <w:i/>
                <w:iCs/>
                <w:w w:val="105"/>
                <w:sz w:val="10"/>
                <w:szCs w:val="10"/>
              </w:rPr>
            </w:pPr>
            <w:r>
              <w:rPr>
                <w:i/>
                <w:iCs/>
                <w:w w:val="105"/>
                <w:sz w:val="10"/>
                <w:szCs w:val="10"/>
              </w:rPr>
              <w:t>Lub jednostki organizacyjnej, która w imieniu organu prowadzi państwowy zasób geodezyjny i</w:t>
            </w:r>
            <w:r>
              <w:rPr>
                <w:i/>
                <w:iCs/>
                <w:spacing w:val="-5"/>
                <w:w w:val="105"/>
                <w:sz w:val="10"/>
                <w:szCs w:val="10"/>
              </w:rPr>
              <w:t xml:space="preserve"> </w:t>
            </w:r>
            <w:r>
              <w:rPr>
                <w:i/>
                <w:iCs/>
                <w:w w:val="105"/>
                <w:sz w:val="10"/>
                <w:szCs w:val="10"/>
              </w:rPr>
              <w:t>kartograficzny.</w:t>
            </w:r>
          </w:p>
          <w:p w14:paraId="10CC2EF2" w14:textId="77777777" w:rsidR="001E26BA" w:rsidRDefault="00000000">
            <w:pPr>
              <w:pStyle w:val="TableParagraph"/>
              <w:numPr>
                <w:ilvl w:val="0"/>
                <w:numId w:val="44"/>
              </w:numPr>
              <w:tabs>
                <w:tab w:val="left" w:pos="202"/>
              </w:tabs>
              <w:kinsoku w:val="0"/>
              <w:overflowPunct w:val="0"/>
              <w:spacing w:before="33"/>
              <w:ind w:hanging="183"/>
              <w:rPr>
                <w:i/>
                <w:iCs/>
                <w:w w:val="105"/>
                <w:sz w:val="10"/>
                <w:szCs w:val="10"/>
              </w:rPr>
            </w:pPr>
            <w:r>
              <w:rPr>
                <w:i/>
                <w:iCs/>
                <w:w w:val="105"/>
                <w:sz w:val="10"/>
                <w:szCs w:val="10"/>
              </w:rPr>
              <w:t>Dotyczy tylko przypadków, gdy wybrano odbiór osobisty lub wysyłkę pod wskazany</w:t>
            </w:r>
            <w:r>
              <w:rPr>
                <w:i/>
                <w:iCs/>
                <w:spacing w:val="-7"/>
                <w:w w:val="105"/>
                <w:sz w:val="10"/>
                <w:szCs w:val="10"/>
              </w:rPr>
              <w:t xml:space="preserve"> </w:t>
            </w:r>
            <w:r>
              <w:rPr>
                <w:i/>
                <w:iCs/>
                <w:w w:val="105"/>
                <w:sz w:val="10"/>
                <w:szCs w:val="10"/>
              </w:rPr>
              <w:t>adres.</w:t>
            </w:r>
          </w:p>
          <w:p w14:paraId="0431B676" w14:textId="77777777" w:rsidR="001E26BA" w:rsidRDefault="00000000">
            <w:pPr>
              <w:pStyle w:val="TableParagraph"/>
              <w:numPr>
                <w:ilvl w:val="0"/>
                <w:numId w:val="44"/>
              </w:numPr>
              <w:tabs>
                <w:tab w:val="left" w:pos="202"/>
              </w:tabs>
              <w:kinsoku w:val="0"/>
              <w:overflowPunct w:val="0"/>
              <w:spacing w:before="23" w:line="283" w:lineRule="auto"/>
              <w:ind w:right="151" w:hanging="182"/>
              <w:rPr>
                <w:i/>
                <w:iCs/>
                <w:w w:val="105"/>
                <w:sz w:val="10"/>
                <w:szCs w:val="10"/>
              </w:rPr>
            </w:pPr>
            <w:r>
              <w:rPr>
                <w:i/>
                <w:iCs/>
                <w:w w:val="105"/>
                <w:sz w:val="10"/>
                <w:szCs w:val="10"/>
              </w:rPr>
              <w:t>Podpis</w:t>
            </w:r>
            <w:r>
              <w:rPr>
                <w:i/>
                <w:iCs/>
                <w:spacing w:val="-9"/>
                <w:w w:val="105"/>
                <w:sz w:val="10"/>
                <w:szCs w:val="10"/>
              </w:rPr>
              <w:t xml:space="preserve"> </w:t>
            </w:r>
            <w:r>
              <w:rPr>
                <w:i/>
                <w:iCs/>
                <w:w w:val="105"/>
                <w:sz w:val="10"/>
                <w:szCs w:val="10"/>
              </w:rPr>
              <w:t>własnoręczny;</w:t>
            </w:r>
            <w:r>
              <w:rPr>
                <w:i/>
                <w:iCs/>
                <w:spacing w:val="-8"/>
                <w:w w:val="105"/>
                <w:sz w:val="10"/>
                <w:szCs w:val="10"/>
              </w:rPr>
              <w:t xml:space="preserve"> </w:t>
            </w:r>
            <w:r>
              <w:rPr>
                <w:i/>
                <w:iCs/>
                <w:w w:val="105"/>
                <w:sz w:val="10"/>
                <w:szCs w:val="10"/>
              </w:rPr>
              <w:t>w</w:t>
            </w:r>
            <w:r>
              <w:rPr>
                <w:i/>
                <w:iCs/>
                <w:spacing w:val="-9"/>
                <w:w w:val="105"/>
                <w:sz w:val="10"/>
                <w:szCs w:val="10"/>
              </w:rPr>
              <w:t xml:space="preserve"> </w:t>
            </w:r>
            <w:r>
              <w:rPr>
                <w:i/>
                <w:iCs/>
                <w:w w:val="105"/>
                <w:sz w:val="10"/>
                <w:szCs w:val="10"/>
              </w:rPr>
              <w:t>przypadku</w:t>
            </w:r>
            <w:r>
              <w:rPr>
                <w:i/>
                <w:iCs/>
                <w:spacing w:val="-9"/>
                <w:w w:val="105"/>
                <w:sz w:val="10"/>
                <w:szCs w:val="10"/>
              </w:rPr>
              <w:t xml:space="preserve"> </w:t>
            </w:r>
            <w:r>
              <w:rPr>
                <w:i/>
                <w:iCs/>
                <w:w w:val="105"/>
                <w:sz w:val="10"/>
                <w:szCs w:val="10"/>
              </w:rPr>
              <w:t>składania</w:t>
            </w:r>
            <w:r>
              <w:rPr>
                <w:i/>
                <w:iCs/>
                <w:spacing w:val="-8"/>
                <w:w w:val="105"/>
                <w:sz w:val="10"/>
                <w:szCs w:val="10"/>
              </w:rPr>
              <w:t xml:space="preserve"> </w:t>
            </w:r>
            <w:r>
              <w:rPr>
                <w:i/>
                <w:iCs/>
                <w:w w:val="105"/>
                <w:sz w:val="10"/>
                <w:szCs w:val="10"/>
              </w:rPr>
              <w:t>wniosku</w:t>
            </w:r>
            <w:r>
              <w:rPr>
                <w:i/>
                <w:iCs/>
                <w:spacing w:val="-9"/>
                <w:w w:val="105"/>
                <w:sz w:val="10"/>
                <w:szCs w:val="10"/>
              </w:rPr>
              <w:t xml:space="preserve"> </w:t>
            </w:r>
            <w:r>
              <w:rPr>
                <w:i/>
                <w:iCs/>
                <w:w w:val="105"/>
                <w:sz w:val="10"/>
                <w:szCs w:val="10"/>
              </w:rPr>
              <w:t>w</w:t>
            </w:r>
            <w:r>
              <w:rPr>
                <w:i/>
                <w:iCs/>
                <w:spacing w:val="-9"/>
                <w:w w:val="105"/>
                <w:sz w:val="10"/>
                <w:szCs w:val="10"/>
              </w:rPr>
              <w:t xml:space="preserve"> </w:t>
            </w:r>
            <w:r>
              <w:rPr>
                <w:i/>
                <w:iCs/>
                <w:w w:val="105"/>
                <w:sz w:val="10"/>
                <w:szCs w:val="10"/>
              </w:rPr>
              <w:t>postaci</w:t>
            </w:r>
            <w:r>
              <w:rPr>
                <w:i/>
                <w:iCs/>
                <w:spacing w:val="-8"/>
                <w:w w:val="105"/>
                <w:sz w:val="10"/>
                <w:szCs w:val="10"/>
              </w:rPr>
              <w:t xml:space="preserve"> </w:t>
            </w:r>
            <w:r>
              <w:rPr>
                <w:i/>
                <w:iCs/>
                <w:w w:val="105"/>
                <w:sz w:val="10"/>
                <w:szCs w:val="10"/>
              </w:rPr>
              <w:t>elektronicznej:</w:t>
            </w:r>
            <w:r>
              <w:rPr>
                <w:i/>
                <w:iCs/>
                <w:spacing w:val="-8"/>
                <w:w w:val="105"/>
                <w:sz w:val="10"/>
                <w:szCs w:val="10"/>
              </w:rPr>
              <w:t xml:space="preserve"> </w:t>
            </w:r>
            <w:r>
              <w:rPr>
                <w:i/>
                <w:iCs/>
                <w:w w:val="105"/>
                <w:sz w:val="10"/>
                <w:szCs w:val="10"/>
              </w:rPr>
              <w:t>kwalifikowany</w:t>
            </w:r>
            <w:r>
              <w:rPr>
                <w:i/>
                <w:iCs/>
                <w:spacing w:val="-9"/>
                <w:w w:val="105"/>
                <w:sz w:val="10"/>
                <w:szCs w:val="10"/>
              </w:rPr>
              <w:t xml:space="preserve"> </w:t>
            </w:r>
            <w:r>
              <w:rPr>
                <w:i/>
                <w:iCs/>
                <w:w w:val="105"/>
                <w:sz w:val="10"/>
                <w:szCs w:val="10"/>
              </w:rPr>
              <w:t>podpis</w:t>
            </w:r>
            <w:r>
              <w:rPr>
                <w:i/>
                <w:iCs/>
                <w:spacing w:val="-9"/>
                <w:w w:val="105"/>
                <w:sz w:val="10"/>
                <w:szCs w:val="10"/>
              </w:rPr>
              <w:t xml:space="preserve"> </w:t>
            </w:r>
            <w:r>
              <w:rPr>
                <w:i/>
                <w:iCs/>
                <w:w w:val="105"/>
                <w:sz w:val="10"/>
                <w:szCs w:val="10"/>
              </w:rPr>
              <w:t>elektroniczny,</w:t>
            </w:r>
            <w:r>
              <w:rPr>
                <w:i/>
                <w:iCs/>
                <w:spacing w:val="-8"/>
                <w:w w:val="105"/>
                <w:sz w:val="10"/>
                <w:szCs w:val="10"/>
              </w:rPr>
              <w:t xml:space="preserve"> </w:t>
            </w:r>
            <w:r>
              <w:rPr>
                <w:i/>
                <w:iCs/>
                <w:w w:val="105"/>
                <w:sz w:val="10"/>
                <w:szCs w:val="10"/>
              </w:rPr>
              <w:t>podpis</w:t>
            </w:r>
            <w:r>
              <w:rPr>
                <w:i/>
                <w:iCs/>
                <w:spacing w:val="-8"/>
                <w:w w:val="105"/>
                <w:sz w:val="10"/>
                <w:szCs w:val="10"/>
              </w:rPr>
              <w:t xml:space="preserve"> </w:t>
            </w:r>
            <w:r>
              <w:rPr>
                <w:i/>
                <w:iCs/>
                <w:w w:val="105"/>
                <w:sz w:val="10"/>
                <w:szCs w:val="10"/>
              </w:rPr>
              <w:t>osobisty</w:t>
            </w:r>
            <w:r>
              <w:rPr>
                <w:i/>
                <w:iCs/>
                <w:spacing w:val="-9"/>
                <w:w w:val="105"/>
                <w:sz w:val="10"/>
                <w:szCs w:val="10"/>
              </w:rPr>
              <w:t xml:space="preserve"> </w:t>
            </w:r>
            <w:r>
              <w:rPr>
                <w:i/>
                <w:iCs/>
                <w:w w:val="105"/>
                <w:sz w:val="10"/>
                <w:szCs w:val="10"/>
              </w:rPr>
              <w:t>albo</w:t>
            </w:r>
            <w:r>
              <w:rPr>
                <w:i/>
                <w:iCs/>
                <w:spacing w:val="-9"/>
                <w:w w:val="105"/>
                <w:sz w:val="10"/>
                <w:szCs w:val="10"/>
              </w:rPr>
              <w:t xml:space="preserve"> </w:t>
            </w:r>
            <w:r>
              <w:rPr>
                <w:i/>
                <w:iCs/>
                <w:w w:val="105"/>
                <w:sz w:val="10"/>
                <w:szCs w:val="10"/>
              </w:rPr>
              <w:t>podpis</w:t>
            </w:r>
            <w:r>
              <w:rPr>
                <w:i/>
                <w:iCs/>
                <w:spacing w:val="-8"/>
                <w:w w:val="105"/>
                <w:sz w:val="10"/>
                <w:szCs w:val="10"/>
              </w:rPr>
              <w:t xml:space="preserve"> </w:t>
            </w:r>
            <w:r>
              <w:rPr>
                <w:i/>
                <w:iCs/>
                <w:w w:val="105"/>
                <w:sz w:val="10"/>
                <w:szCs w:val="10"/>
              </w:rPr>
              <w:t>zaufany;</w:t>
            </w:r>
            <w:r>
              <w:rPr>
                <w:i/>
                <w:iCs/>
                <w:spacing w:val="-9"/>
                <w:w w:val="105"/>
                <w:sz w:val="10"/>
                <w:szCs w:val="10"/>
              </w:rPr>
              <w:t xml:space="preserve"> </w:t>
            </w:r>
            <w:r>
              <w:rPr>
                <w:i/>
                <w:iCs/>
                <w:w w:val="105"/>
                <w:sz w:val="10"/>
                <w:szCs w:val="10"/>
              </w:rPr>
              <w:t>w</w:t>
            </w:r>
            <w:r>
              <w:rPr>
                <w:i/>
                <w:iCs/>
                <w:spacing w:val="-8"/>
                <w:w w:val="105"/>
                <w:sz w:val="10"/>
                <w:szCs w:val="10"/>
              </w:rPr>
              <w:t xml:space="preserve"> </w:t>
            </w:r>
            <w:r>
              <w:rPr>
                <w:i/>
                <w:iCs/>
                <w:w w:val="105"/>
                <w:sz w:val="10"/>
                <w:szCs w:val="10"/>
              </w:rPr>
              <w:t>przypadku</w:t>
            </w:r>
            <w:r>
              <w:rPr>
                <w:i/>
                <w:iCs/>
                <w:spacing w:val="-9"/>
                <w:w w:val="105"/>
                <w:sz w:val="10"/>
                <w:szCs w:val="10"/>
              </w:rPr>
              <w:t xml:space="preserve"> </w:t>
            </w:r>
            <w:r>
              <w:rPr>
                <w:i/>
                <w:iCs/>
                <w:w w:val="105"/>
                <w:sz w:val="10"/>
                <w:szCs w:val="10"/>
              </w:rPr>
              <w:t>składania</w:t>
            </w:r>
            <w:r>
              <w:rPr>
                <w:i/>
                <w:iCs/>
                <w:spacing w:val="-9"/>
                <w:w w:val="105"/>
                <w:sz w:val="10"/>
                <w:szCs w:val="10"/>
              </w:rPr>
              <w:t xml:space="preserve"> </w:t>
            </w:r>
            <w:r>
              <w:rPr>
                <w:i/>
                <w:iCs/>
                <w:w w:val="105"/>
                <w:sz w:val="10"/>
                <w:szCs w:val="10"/>
              </w:rPr>
              <w:t>wniosku</w:t>
            </w:r>
            <w:r>
              <w:rPr>
                <w:i/>
                <w:iCs/>
                <w:spacing w:val="-8"/>
                <w:w w:val="105"/>
                <w:sz w:val="10"/>
                <w:szCs w:val="10"/>
              </w:rPr>
              <w:t xml:space="preserve"> </w:t>
            </w:r>
            <w:r>
              <w:rPr>
                <w:i/>
                <w:iCs/>
                <w:w w:val="105"/>
                <w:sz w:val="10"/>
                <w:szCs w:val="10"/>
              </w:rPr>
              <w:t>za</w:t>
            </w:r>
            <w:r>
              <w:rPr>
                <w:i/>
                <w:iCs/>
                <w:spacing w:val="-9"/>
                <w:w w:val="105"/>
                <w:sz w:val="10"/>
                <w:szCs w:val="10"/>
              </w:rPr>
              <w:t xml:space="preserve"> </w:t>
            </w:r>
            <w:r>
              <w:rPr>
                <w:i/>
                <w:iCs/>
                <w:w w:val="105"/>
                <w:sz w:val="10"/>
                <w:szCs w:val="10"/>
              </w:rPr>
              <w:t>pomocą</w:t>
            </w:r>
            <w:r>
              <w:rPr>
                <w:i/>
                <w:iCs/>
                <w:spacing w:val="-9"/>
                <w:w w:val="105"/>
                <w:sz w:val="10"/>
                <w:szCs w:val="10"/>
              </w:rPr>
              <w:t xml:space="preserve"> </w:t>
            </w:r>
            <w:r>
              <w:rPr>
                <w:i/>
                <w:iCs/>
                <w:w w:val="105"/>
                <w:sz w:val="10"/>
                <w:szCs w:val="10"/>
              </w:rPr>
              <w:t>systemu</w:t>
            </w:r>
            <w:r>
              <w:rPr>
                <w:i/>
                <w:iCs/>
                <w:spacing w:val="-9"/>
                <w:w w:val="105"/>
                <w:sz w:val="10"/>
                <w:szCs w:val="10"/>
              </w:rPr>
              <w:t xml:space="preserve"> </w:t>
            </w:r>
            <w:r>
              <w:rPr>
                <w:i/>
                <w:iCs/>
                <w:w w:val="105"/>
                <w:sz w:val="10"/>
                <w:szCs w:val="10"/>
              </w:rPr>
              <w:t>teleinformatycznego,</w:t>
            </w:r>
            <w:r>
              <w:rPr>
                <w:i/>
                <w:iCs/>
                <w:spacing w:val="-8"/>
                <w:w w:val="105"/>
                <w:sz w:val="10"/>
                <w:szCs w:val="10"/>
              </w:rPr>
              <w:t xml:space="preserve"> </w:t>
            </w:r>
            <w:r>
              <w:rPr>
                <w:i/>
                <w:iCs/>
                <w:w w:val="105"/>
                <w:sz w:val="10"/>
                <w:szCs w:val="10"/>
              </w:rPr>
              <w:t>o</w:t>
            </w:r>
            <w:r>
              <w:rPr>
                <w:i/>
                <w:iCs/>
                <w:spacing w:val="-8"/>
                <w:w w:val="105"/>
                <w:sz w:val="10"/>
                <w:szCs w:val="10"/>
              </w:rPr>
              <w:t xml:space="preserve"> </w:t>
            </w:r>
            <w:r>
              <w:rPr>
                <w:i/>
                <w:iCs/>
                <w:w w:val="105"/>
                <w:sz w:val="10"/>
                <w:szCs w:val="10"/>
              </w:rPr>
              <w:t>którym</w:t>
            </w:r>
            <w:r>
              <w:rPr>
                <w:i/>
                <w:iCs/>
                <w:spacing w:val="-8"/>
                <w:w w:val="105"/>
                <w:sz w:val="10"/>
                <w:szCs w:val="10"/>
              </w:rPr>
              <w:t xml:space="preserve"> </w:t>
            </w:r>
            <w:r>
              <w:rPr>
                <w:i/>
                <w:iCs/>
                <w:w w:val="105"/>
                <w:sz w:val="10"/>
                <w:szCs w:val="10"/>
              </w:rPr>
              <w:t>mowa w</w:t>
            </w:r>
            <w:r>
              <w:rPr>
                <w:i/>
                <w:iCs/>
                <w:spacing w:val="-3"/>
                <w:w w:val="105"/>
                <w:sz w:val="10"/>
                <w:szCs w:val="10"/>
              </w:rPr>
              <w:t xml:space="preserve"> </w:t>
            </w:r>
            <w:r>
              <w:rPr>
                <w:i/>
                <w:iCs/>
                <w:w w:val="105"/>
                <w:sz w:val="10"/>
                <w:szCs w:val="10"/>
              </w:rPr>
              <w:t>przepisach</w:t>
            </w:r>
            <w:r>
              <w:rPr>
                <w:i/>
                <w:iCs/>
                <w:spacing w:val="-2"/>
                <w:w w:val="105"/>
                <w:sz w:val="10"/>
                <w:szCs w:val="10"/>
              </w:rPr>
              <w:t xml:space="preserve"> </w:t>
            </w:r>
            <w:r>
              <w:rPr>
                <w:i/>
                <w:iCs/>
                <w:w w:val="105"/>
                <w:sz w:val="10"/>
                <w:szCs w:val="10"/>
              </w:rPr>
              <w:t>wydanych</w:t>
            </w:r>
            <w:r>
              <w:rPr>
                <w:i/>
                <w:iCs/>
                <w:spacing w:val="-2"/>
                <w:w w:val="105"/>
                <w:sz w:val="10"/>
                <w:szCs w:val="10"/>
              </w:rPr>
              <w:t xml:space="preserve"> </w:t>
            </w:r>
            <w:r>
              <w:rPr>
                <w:i/>
                <w:iCs/>
                <w:w w:val="105"/>
                <w:sz w:val="10"/>
                <w:szCs w:val="10"/>
              </w:rPr>
              <w:t>na</w:t>
            </w:r>
            <w:r>
              <w:rPr>
                <w:i/>
                <w:iCs/>
                <w:spacing w:val="-2"/>
                <w:w w:val="105"/>
                <w:sz w:val="10"/>
                <w:szCs w:val="10"/>
              </w:rPr>
              <w:t xml:space="preserve"> </w:t>
            </w:r>
            <w:r>
              <w:rPr>
                <w:i/>
                <w:iCs/>
                <w:w w:val="105"/>
                <w:sz w:val="10"/>
                <w:szCs w:val="10"/>
              </w:rPr>
              <w:t>podstawie</w:t>
            </w:r>
            <w:r>
              <w:rPr>
                <w:i/>
                <w:iCs/>
                <w:spacing w:val="-2"/>
                <w:w w:val="105"/>
                <w:sz w:val="10"/>
                <w:szCs w:val="10"/>
              </w:rPr>
              <w:t xml:space="preserve"> </w:t>
            </w:r>
            <w:r>
              <w:rPr>
                <w:i/>
                <w:iCs/>
                <w:w w:val="105"/>
                <w:sz w:val="10"/>
                <w:szCs w:val="10"/>
              </w:rPr>
              <w:t>art.</w:t>
            </w:r>
            <w:r>
              <w:rPr>
                <w:i/>
                <w:iCs/>
                <w:spacing w:val="-1"/>
                <w:w w:val="105"/>
                <w:sz w:val="10"/>
                <w:szCs w:val="10"/>
              </w:rPr>
              <w:t xml:space="preserve"> </w:t>
            </w:r>
            <w:r>
              <w:rPr>
                <w:i/>
                <w:iCs/>
                <w:w w:val="105"/>
                <w:sz w:val="10"/>
                <w:szCs w:val="10"/>
              </w:rPr>
              <w:t>40</w:t>
            </w:r>
            <w:r>
              <w:rPr>
                <w:i/>
                <w:iCs/>
                <w:spacing w:val="-2"/>
                <w:w w:val="105"/>
                <w:sz w:val="10"/>
                <w:szCs w:val="10"/>
              </w:rPr>
              <w:t xml:space="preserve"> </w:t>
            </w:r>
            <w:r>
              <w:rPr>
                <w:i/>
                <w:iCs/>
                <w:w w:val="105"/>
                <w:sz w:val="10"/>
                <w:szCs w:val="10"/>
              </w:rPr>
              <w:t>ust.</w:t>
            </w:r>
            <w:r>
              <w:rPr>
                <w:i/>
                <w:iCs/>
                <w:spacing w:val="-1"/>
                <w:w w:val="105"/>
                <w:sz w:val="10"/>
                <w:szCs w:val="10"/>
              </w:rPr>
              <w:t xml:space="preserve"> </w:t>
            </w:r>
            <w:r>
              <w:rPr>
                <w:i/>
                <w:iCs/>
                <w:w w:val="105"/>
                <w:sz w:val="10"/>
                <w:szCs w:val="10"/>
              </w:rPr>
              <w:t>8</w:t>
            </w:r>
            <w:r>
              <w:rPr>
                <w:i/>
                <w:iCs/>
                <w:spacing w:val="-2"/>
                <w:w w:val="105"/>
                <w:sz w:val="10"/>
                <w:szCs w:val="10"/>
              </w:rPr>
              <w:t xml:space="preserve"> </w:t>
            </w:r>
            <w:r>
              <w:rPr>
                <w:i/>
                <w:iCs/>
                <w:w w:val="105"/>
                <w:sz w:val="10"/>
                <w:szCs w:val="10"/>
              </w:rPr>
              <w:t>ustawy</w:t>
            </w:r>
            <w:r>
              <w:rPr>
                <w:i/>
                <w:iCs/>
                <w:spacing w:val="-2"/>
                <w:w w:val="105"/>
                <w:sz w:val="10"/>
                <w:szCs w:val="10"/>
              </w:rPr>
              <w:t xml:space="preserve"> </w:t>
            </w:r>
            <w:r>
              <w:rPr>
                <w:i/>
                <w:iCs/>
                <w:w w:val="105"/>
                <w:sz w:val="10"/>
                <w:szCs w:val="10"/>
              </w:rPr>
              <w:t>z</w:t>
            </w:r>
            <w:r>
              <w:rPr>
                <w:i/>
                <w:iCs/>
                <w:spacing w:val="-2"/>
                <w:w w:val="105"/>
                <w:sz w:val="10"/>
                <w:szCs w:val="10"/>
              </w:rPr>
              <w:t xml:space="preserve"> </w:t>
            </w:r>
            <w:r>
              <w:rPr>
                <w:i/>
                <w:iCs/>
                <w:w w:val="105"/>
                <w:sz w:val="10"/>
                <w:szCs w:val="10"/>
              </w:rPr>
              <w:t>dnia</w:t>
            </w:r>
            <w:r>
              <w:rPr>
                <w:i/>
                <w:iCs/>
                <w:spacing w:val="-2"/>
                <w:w w:val="105"/>
                <w:sz w:val="10"/>
                <w:szCs w:val="10"/>
              </w:rPr>
              <w:t xml:space="preserve"> </w:t>
            </w:r>
            <w:r>
              <w:rPr>
                <w:i/>
                <w:iCs/>
                <w:w w:val="105"/>
                <w:sz w:val="10"/>
                <w:szCs w:val="10"/>
              </w:rPr>
              <w:t>17</w:t>
            </w:r>
            <w:r>
              <w:rPr>
                <w:i/>
                <w:iCs/>
                <w:spacing w:val="-2"/>
                <w:w w:val="105"/>
                <w:sz w:val="10"/>
                <w:szCs w:val="10"/>
              </w:rPr>
              <w:t xml:space="preserve"> </w:t>
            </w:r>
            <w:r>
              <w:rPr>
                <w:i/>
                <w:iCs/>
                <w:w w:val="105"/>
                <w:sz w:val="10"/>
                <w:szCs w:val="10"/>
              </w:rPr>
              <w:t>maja</w:t>
            </w:r>
            <w:r>
              <w:rPr>
                <w:i/>
                <w:iCs/>
                <w:spacing w:val="-2"/>
                <w:w w:val="105"/>
                <w:sz w:val="10"/>
                <w:szCs w:val="10"/>
              </w:rPr>
              <w:t xml:space="preserve"> </w:t>
            </w:r>
            <w:r>
              <w:rPr>
                <w:i/>
                <w:iCs/>
                <w:w w:val="105"/>
                <w:sz w:val="10"/>
                <w:szCs w:val="10"/>
              </w:rPr>
              <w:t>1989</w:t>
            </w:r>
            <w:r>
              <w:rPr>
                <w:i/>
                <w:iCs/>
                <w:spacing w:val="-2"/>
                <w:w w:val="105"/>
                <w:sz w:val="10"/>
                <w:szCs w:val="10"/>
              </w:rPr>
              <w:t xml:space="preserve"> </w:t>
            </w:r>
            <w:r>
              <w:rPr>
                <w:i/>
                <w:iCs/>
                <w:w w:val="105"/>
                <w:sz w:val="10"/>
                <w:szCs w:val="10"/>
              </w:rPr>
              <w:t>r.</w:t>
            </w:r>
            <w:r>
              <w:rPr>
                <w:i/>
                <w:iCs/>
                <w:spacing w:val="-1"/>
                <w:w w:val="105"/>
                <w:sz w:val="10"/>
                <w:szCs w:val="10"/>
              </w:rPr>
              <w:t xml:space="preserve"> </w:t>
            </w:r>
            <w:r>
              <w:rPr>
                <w:i/>
                <w:iCs/>
                <w:w w:val="105"/>
                <w:sz w:val="10"/>
                <w:szCs w:val="10"/>
              </w:rPr>
              <w:t>–</w:t>
            </w:r>
            <w:r>
              <w:rPr>
                <w:i/>
                <w:iCs/>
                <w:spacing w:val="-2"/>
                <w:w w:val="105"/>
                <w:sz w:val="10"/>
                <w:szCs w:val="10"/>
              </w:rPr>
              <w:t xml:space="preserve"> </w:t>
            </w:r>
            <w:r>
              <w:rPr>
                <w:i/>
                <w:iCs/>
                <w:w w:val="105"/>
                <w:sz w:val="10"/>
                <w:szCs w:val="10"/>
              </w:rPr>
              <w:t>Prawo</w:t>
            </w:r>
            <w:r>
              <w:rPr>
                <w:i/>
                <w:iCs/>
                <w:spacing w:val="-2"/>
                <w:w w:val="105"/>
                <w:sz w:val="10"/>
                <w:szCs w:val="10"/>
              </w:rPr>
              <w:t xml:space="preserve"> </w:t>
            </w:r>
            <w:r>
              <w:rPr>
                <w:i/>
                <w:iCs/>
                <w:w w:val="105"/>
                <w:sz w:val="10"/>
                <w:szCs w:val="10"/>
              </w:rPr>
              <w:t>geodezyjne</w:t>
            </w:r>
            <w:r>
              <w:rPr>
                <w:i/>
                <w:iCs/>
                <w:spacing w:val="-2"/>
                <w:w w:val="105"/>
                <w:sz w:val="10"/>
                <w:szCs w:val="10"/>
              </w:rPr>
              <w:t xml:space="preserve"> </w:t>
            </w:r>
            <w:r>
              <w:rPr>
                <w:i/>
                <w:iCs/>
                <w:w w:val="105"/>
                <w:sz w:val="10"/>
                <w:szCs w:val="10"/>
              </w:rPr>
              <w:t>i</w:t>
            </w:r>
            <w:r>
              <w:rPr>
                <w:i/>
                <w:iCs/>
                <w:spacing w:val="-1"/>
                <w:w w:val="105"/>
                <w:sz w:val="10"/>
                <w:szCs w:val="10"/>
              </w:rPr>
              <w:t xml:space="preserve"> </w:t>
            </w:r>
            <w:r>
              <w:rPr>
                <w:i/>
                <w:iCs/>
                <w:w w:val="105"/>
                <w:sz w:val="10"/>
                <w:szCs w:val="10"/>
              </w:rPr>
              <w:t>kartograficzne,</w:t>
            </w:r>
            <w:r>
              <w:rPr>
                <w:i/>
                <w:iCs/>
                <w:spacing w:val="-1"/>
                <w:w w:val="105"/>
                <w:sz w:val="10"/>
                <w:szCs w:val="10"/>
              </w:rPr>
              <w:t xml:space="preserve"> </w:t>
            </w:r>
            <w:r>
              <w:rPr>
                <w:i/>
                <w:iCs/>
                <w:w w:val="105"/>
                <w:sz w:val="10"/>
                <w:szCs w:val="10"/>
              </w:rPr>
              <w:t>identyfikator</w:t>
            </w:r>
            <w:r>
              <w:rPr>
                <w:i/>
                <w:iCs/>
                <w:spacing w:val="-3"/>
                <w:w w:val="105"/>
                <w:sz w:val="10"/>
                <w:szCs w:val="10"/>
              </w:rPr>
              <w:t xml:space="preserve"> </w:t>
            </w:r>
            <w:r>
              <w:rPr>
                <w:i/>
                <w:iCs/>
                <w:w w:val="105"/>
                <w:sz w:val="10"/>
                <w:szCs w:val="10"/>
              </w:rPr>
              <w:t>umożliwiający</w:t>
            </w:r>
            <w:r>
              <w:rPr>
                <w:i/>
                <w:iCs/>
                <w:spacing w:val="-2"/>
                <w:w w:val="105"/>
                <w:sz w:val="10"/>
                <w:szCs w:val="10"/>
              </w:rPr>
              <w:t xml:space="preserve"> </w:t>
            </w:r>
            <w:r>
              <w:rPr>
                <w:i/>
                <w:iCs/>
                <w:w w:val="105"/>
                <w:sz w:val="10"/>
                <w:szCs w:val="10"/>
              </w:rPr>
              <w:t>weryfikację</w:t>
            </w:r>
            <w:r>
              <w:rPr>
                <w:i/>
                <w:iCs/>
                <w:spacing w:val="-2"/>
                <w:w w:val="105"/>
                <w:sz w:val="10"/>
                <w:szCs w:val="10"/>
              </w:rPr>
              <w:t xml:space="preserve"> </w:t>
            </w:r>
            <w:r>
              <w:rPr>
                <w:i/>
                <w:iCs/>
                <w:w w:val="105"/>
                <w:sz w:val="10"/>
                <w:szCs w:val="10"/>
              </w:rPr>
              <w:t>wnioskodawcy</w:t>
            </w:r>
            <w:r>
              <w:rPr>
                <w:i/>
                <w:iCs/>
                <w:spacing w:val="-2"/>
                <w:w w:val="105"/>
                <w:sz w:val="10"/>
                <w:szCs w:val="10"/>
              </w:rPr>
              <w:t xml:space="preserve"> </w:t>
            </w:r>
            <w:r>
              <w:rPr>
                <w:i/>
                <w:iCs/>
                <w:w w:val="105"/>
                <w:sz w:val="10"/>
                <w:szCs w:val="10"/>
              </w:rPr>
              <w:t>w</w:t>
            </w:r>
            <w:r>
              <w:rPr>
                <w:i/>
                <w:iCs/>
                <w:spacing w:val="-2"/>
                <w:w w:val="105"/>
                <w:sz w:val="10"/>
                <w:szCs w:val="10"/>
              </w:rPr>
              <w:t xml:space="preserve"> </w:t>
            </w:r>
            <w:r>
              <w:rPr>
                <w:i/>
                <w:iCs/>
                <w:w w:val="105"/>
                <w:sz w:val="10"/>
                <w:szCs w:val="10"/>
              </w:rPr>
              <w:t>tym</w:t>
            </w:r>
            <w:r>
              <w:rPr>
                <w:i/>
                <w:iCs/>
                <w:spacing w:val="-1"/>
                <w:w w:val="105"/>
                <w:sz w:val="10"/>
                <w:szCs w:val="10"/>
              </w:rPr>
              <w:t xml:space="preserve"> </w:t>
            </w:r>
            <w:r>
              <w:rPr>
                <w:i/>
                <w:iCs/>
                <w:w w:val="105"/>
                <w:sz w:val="10"/>
                <w:szCs w:val="10"/>
              </w:rPr>
              <w:t>systemie.</w:t>
            </w:r>
          </w:p>
          <w:p w14:paraId="0231775B" w14:textId="77777777" w:rsidR="001E26BA" w:rsidRDefault="00000000">
            <w:pPr>
              <w:pStyle w:val="TableParagraph"/>
              <w:kinsoku w:val="0"/>
              <w:overflowPunct w:val="0"/>
              <w:spacing w:before="9"/>
              <w:ind w:left="68"/>
              <w:rPr>
                <w:i/>
                <w:iCs/>
                <w:w w:val="105"/>
                <w:position w:val="1"/>
                <w:sz w:val="10"/>
                <w:szCs w:val="10"/>
              </w:rPr>
            </w:pPr>
            <w:r>
              <w:rPr>
                <w:i/>
                <w:iCs/>
                <w:w w:val="105"/>
                <w:sz w:val="11"/>
                <w:szCs w:val="11"/>
              </w:rPr>
              <w:t xml:space="preserve">* </w:t>
            </w:r>
            <w:r>
              <w:rPr>
                <w:i/>
                <w:iCs/>
                <w:w w:val="105"/>
                <w:position w:val="1"/>
                <w:sz w:val="10"/>
                <w:szCs w:val="10"/>
              </w:rPr>
              <w:t>Informacja nieobowiązkowa.</w:t>
            </w:r>
          </w:p>
          <w:p w14:paraId="3EBC9129" w14:textId="77777777" w:rsidR="001E26BA" w:rsidRDefault="00000000">
            <w:pPr>
              <w:pStyle w:val="TableParagraph"/>
              <w:kinsoku w:val="0"/>
              <w:overflowPunct w:val="0"/>
              <w:spacing w:before="11" w:line="266" w:lineRule="auto"/>
              <w:ind w:left="201" w:right="110" w:hanging="150"/>
              <w:rPr>
                <w:i/>
                <w:iCs/>
                <w:w w:val="105"/>
                <w:sz w:val="10"/>
                <w:szCs w:val="10"/>
              </w:rPr>
            </w:pPr>
            <w:r>
              <w:rPr>
                <w:i/>
                <w:iCs/>
                <w:w w:val="105"/>
                <w:sz w:val="11"/>
                <w:szCs w:val="11"/>
              </w:rPr>
              <w:t>**</w:t>
            </w:r>
            <w:r>
              <w:rPr>
                <w:i/>
                <w:iCs/>
                <w:spacing w:val="2"/>
                <w:w w:val="105"/>
                <w:sz w:val="11"/>
                <w:szCs w:val="11"/>
              </w:rPr>
              <w:t xml:space="preserve"> </w:t>
            </w:r>
            <w:r>
              <w:rPr>
                <w:i/>
                <w:iCs/>
                <w:w w:val="105"/>
                <w:position w:val="1"/>
                <w:sz w:val="10"/>
                <w:szCs w:val="10"/>
              </w:rPr>
              <w:t>Przy</w:t>
            </w:r>
            <w:r>
              <w:rPr>
                <w:i/>
                <w:iCs/>
                <w:spacing w:val="-7"/>
                <w:w w:val="105"/>
                <w:position w:val="1"/>
                <w:sz w:val="10"/>
                <w:szCs w:val="10"/>
              </w:rPr>
              <w:t xml:space="preserve"> </w:t>
            </w:r>
            <w:r>
              <w:rPr>
                <w:i/>
                <w:iCs/>
                <w:w w:val="105"/>
                <w:position w:val="1"/>
                <w:sz w:val="10"/>
                <w:szCs w:val="10"/>
              </w:rPr>
              <w:t>odbiorze</w:t>
            </w:r>
            <w:r>
              <w:rPr>
                <w:i/>
                <w:iCs/>
                <w:spacing w:val="-6"/>
                <w:w w:val="105"/>
                <w:position w:val="1"/>
                <w:sz w:val="10"/>
                <w:szCs w:val="10"/>
              </w:rPr>
              <w:t xml:space="preserve"> </w:t>
            </w:r>
            <w:r>
              <w:rPr>
                <w:i/>
                <w:iCs/>
                <w:w w:val="105"/>
                <w:position w:val="1"/>
                <w:sz w:val="10"/>
                <w:szCs w:val="10"/>
              </w:rPr>
              <w:t>osobistym</w:t>
            </w:r>
            <w:r>
              <w:rPr>
                <w:i/>
                <w:iCs/>
                <w:spacing w:val="-6"/>
                <w:w w:val="105"/>
                <w:position w:val="1"/>
                <w:sz w:val="10"/>
                <w:szCs w:val="10"/>
              </w:rPr>
              <w:t xml:space="preserve"> </w:t>
            </w:r>
            <w:r>
              <w:rPr>
                <w:i/>
                <w:iCs/>
                <w:w w:val="105"/>
                <w:position w:val="1"/>
                <w:sz w:val="10"/>
                <w:szCs w:val="10"/>
              </w:rPr>
              <w:t>lub</w:t>
            </w:r>
            <w:r>
              <w:rPr>
                <w:i/>
                <w:iCs/>
                <w:spacing w:val="-6"/>
                <w:w w:val="105"/>
                <w:position w:val="1"/>
                <w:sz w:val="10"/>
                <w:szCs w:val="10"/>
              </w:rPr>
              <w:t xml:space="preserve"> </w:t>
            </w:r>
            <w:r>
              <w:rPr>
                <w:i/>
                <w:iCs/>
                <w:w w:val="105"/>
                <w:position w:val="1"/>
                <w:sz w:val="10"/>
                <w:szCs w:val="10"/>
              </w:rPr>
              <w:t>wysyłce</w:t>
            </w:r>
            <w:r>
              <w:rPr>
                <w:i/>
                <w:iCs/>
                <w:spacing w:val="-7"/>
                <w:w w:val="105"/>
                <w:position w:val="1"/>
                <w:sz w:val="10"/>
                <w:szCs w:val="10"/>
              </w:rPr>
              <w:t xml:space="preserve"> </w:t>
            </w:r>
            <w:r>
              <w:rPr>
                <w:i/>
                <w:iCs/>
                <w:w w:val="105"/>
                <w:position w:val="1"/>
                <w:sz w:val="10"/>
                <w:szCs w:val="10"/>
              </w:rPr>
              <w:t>pod</w:t>
            </w:r>
            <w:r>
              <w:rPr>
                <w:i/>
                <w:iCs/>
                <w:spacing w:val="-6"/>
                <w:w w:val="105"/>
                <w:position w:val="1"/>
                <w:sz w:val="10"/>
                <w:szCs w:val="10"/>
              </w:rPr>
              <w:t xml:space="preserve"> </w:t>
            </w:r>
            <w:r>
              <w:rPr>
                <w:i/>
                <w:iCs/>
                <w:w w:val="105"/>
                <w:position w:val="1"/>
                <w:sz w:val="10"/>
                <w:szCs w:val="10"/>
              </w:rPr>
              <w:t>wskazany</w:t>
            </w:r>
            <w:r>
              <w:rPr>
                <w:i/>
                <w:iCs/>
                <w:spacing w:val="-7"/>
                <w:w w:val="105"/>
                <w:position w:val="1"/>
                <w:sz w:val="10"/>
                <w:szCs w:val="10"/>
              </w:rPr>
              <w:t xml:space="preserve"> </w:t>
            </w:r>
            <w:r>
              <w:rPr>
                <w:i/>
                <w:iCs/>
                <w:w w:val="105"/>
                <w:position w:val="1"/>
                <w:sz w:val="10"/>
                <w:szCs w:val="10"/>
              </w:rPr>
              <w:t>adres</w:t>
            </w:r>
            <w:r>
              <w:rPr>
                <w:i/>
                <w:iCs/>
                <w:spacing w:val="-6"/>
                <w:w w:val="105"/>
                <w:position w:val="1"/>
                <w:sz w:val="10"/>
                <w:szCs w:val="10"/>
              </w:rPr>
              <w:t xml:space="preserve"> </w:t>
            </w:r>
            <w:r>
              <w:rPr>
                <w:i/>
                <w:iCs/>
                <w:w w:val="105"/>
                <w:position w:val="1"/>
                <w:sz w:val="10"/>
                <w:szCs w:val="10"/>
              </w:rPr>
              <w:t>,</w:t>
            </w:r>
            <w:r>
              <w:rPr>
                <w:i/>
                <w:iCs/>
                <w:spacing w:val="-6"/>
                <w:w w:val="105"/>
                <w:position w:val="1"/>
                <w:sz w:val="10"/>
                <w:szCs w:val="10"/>
              </w:rPr>
              <w:t xml:space="preserve"> </w:t>
            </w:r>
            <w:r>
              <w:rPr>
                <w:i/>
                <w:iCs/>
                <w:w w:val="105"/>
                <w:position w:val="1"/>
                <w:sz w:val="10"/>
                <w:szCs w:val="10"/>
              </w:rPr>
              <w:t>gdy</w:t>
            </w:r>
            <w:r>
              <w:rPr>
                <w:i/>
                <w:iCs/>
                <w:spacing w:val="-6"/>
                <w:w w:val="105"/>
                <w:position w:val="1"/>
                <w:sz w:val="10"/>
                <w:szCs w:val="10"/>
              </w:rPr>
              <w:t xml:space="preserve"> </w:t>
            </w:r>
            <w:r>
              <w:rPr>
                <w:i/>
                <w:iCs/>
                <w:w w:val="105"/>
                <w:position w:val="1"/>
                <w:sz w:val="10"/>
                <w:szCs w:val="10"/>
              </w:rPr>
              <w:t>łączna</w:t>
            </w:r>
            <w:r>
              <w:rPr>
                <w:i/>
                <w:iCs/>
                <w:spacing w:val="-7"/>
                <w:w w:val="105"/>
                <w:position w:val="1"/>
                <w:sz w:val="10"/>
                <w:szCs w:val="10"/>
              </w:rPr>
              <w:t xml:space="preserve"> </w:t>
            </w:r>
            <w:r>
              <w:rPr>
                <w:i/>
                <w:iCs/>
                <w:w w:val="105"/>
                <w:position w:val="1"/>
                <w:sz w:val="10"/>
                <w:szCs w:val="10"/>
              </w:rPr>
              <w:t>wielkość</w:t>
            </w:r>
            <w:r>
              <w:rPr>
                <w:i/>
                <w:iCs/>
                <w:spacing w:val="-6"/>
                <w:w w:val="105"/>
                <w:position w:val="1"/>
                <w:sz w:val="10"/>
                <w:szCs w:val="10"/>
              </w:rPr>
              <w:t xml:space="preserve"> </w:t>
            </w:r>
            <w:r>
              <w:rPr>
                <w:i/>
                <w:iCs/>
                <w:w w:val="105"/>
                <w:position w:val="1"/>
                <w:sz w:val="10"/>
                <w:szCs w:val="10"/>
              </w:rPr>
              <w:t>udostępnianych</w:t>
            </w:r>
            <w:r>
              <w:rPr>
                <w:i/>
                <w:iCs/>
                <w:spacing w:val="-7"/>
                <w:w w:val="105"/>
                <w:position w:val="1"/>
                <w:sz w:val="10"/>
                <w:szCs w:val="10"/>
              </w:rPr>
              <w:t xml:space="preserve"> </w:t>
            </w:r>
            <w:r>
              <w:rPr>
                <w:i/>
                <w:iCs/>
                <w:w w:val="105"/>
                <w:position w:val="1"/>
                <w:sz w:val="10"/>
                <w:szCs w:val="10"/>
              </w:rPr>
              <w:t>danych</w:t>
            </w:r>
            <w:r>
              <w:rPr>
                <w:i/>
                <w:iCs/>
                <w:spacing w:val="-6"/>
                <w:w w:val="105"/>
                <w:position w:val="1"/>
                <w:sz w:val="10"/>
                <w:szCs w:val="10"/>
              </w:rPr>
              <w:t xml:space="preserve"> </w:t>
            </w:r>
            <w:r>
              <w:rPr>
                <w:i/>
                <w:iCs/>
                <w:w w:val="105"/>
                <w:position w:val="1"/>
                <w:sz w:val="10"/>
                <w:szCs w:val="10"/>
              </w:rPr>
              <w:t>elektronicznych</w:t>
            </w:r>
            <w:r>
              <w:rPr>
                <w:i/>
                <w:iCs/>
                <w:spacing w:val="-7"/>
                <w:w w:val="105"/>
                <w:position w:val="1"/>
                <w:sz w:val="10"/>
                <w:szCs w:val="10"/>
              </w:rPr>
              <w:t xml:space="preserve"> </w:t>
            </w:r>
            <w:r>
              <w:rPr>
                <w:i/>
                <w:iCs/>
                <w:w w:val="105"/>
                <w:position w:val="1"/>
                <w:sz w:val="10"/>
                <w:szCs w:val="10"/>
              </w:rPr>
              <w:t>nie</w:t>
            </w:r>
            <w:r>
              <w:rPr>
                <w:i/>
                <w:iCs/>
                <w:spacing w:val="-6"/>
                <w:w w:val="105"/>
                <w:position w:val="1"/>
                <w:sz w:val="10"/>
                <w:szCs w:val="10"/>
              </w:rPr>
              <w:t xml:space="preserve"> </w:t>
            </w:r>
            <w:r>
              <w:rPr>
                <w:i/>
                <w:iCs/>
                <w:w w:val="105"/>
                <w:position w:val="1"/>
                <w:sz w:val="10"/>
                <w:szCs w:val="10"/>
              </w:rPr>
              <w:t>przekracza</w:t>
            </w:r>
            <w:r>
              <w:rPr>
                <w:i/>
                <w:iCs/>
                <w:spacing w:val="-7"/>
                <w:w w:val="105"/>
                <w:position w:val="1"/>
                <w:sz w:val="10"/>
                <w:szCs w:val="10"/>
              </w:rPr>
              <w:t xml:space="preserve"> </w:t>
            </w:r>
            <w:r>
              <w:rPr>
                <w:i/>
                <w:iCs/>
                <w:w w:val="105"/>
                <w:position w:val="1"/>
                <w:sz w:val="10"/>
                <w:szCs w:val="10"/>
              </w:rPr>
              <w:t>4</w:t>
            </w:r>
            <w:r>
              <w:rPr>
                <w:i/>
                <w:iCs/>
                <w:spacing w:val="-6"/>
                <w:w w:val="105"/>
                <w:position w:val="1"/>
                <w:sz w:val="10"/>
                <w:szCs w:val="10"/>
              </w:rPr>
              <w:t xml:space="preserve"> </w:t>
            </w:r>
            <w:r>
              <w:rPr>
                <w:i/>
                <w:iCs/>
                <w:w w:val="105"/>
                <w:position w:val="1"/>
                <w:sz w:val="10"/>
                <w:szCs w:val="10"/>
              </w:rPr>
              <w:t>GB,</w:t>
            </w:r>
            <w:r>
              <w:rPr>
                <w:i/>
                <w:iCs/>
                <w:spacing w:val="-6"/>
                <w:w w:val="105"/>
                <w:position w:val="1"/>
                <w:sz w:val="10"/>
                <w:szCs w:val="10"/>
              </w:rPr>
              <w:t xml:space="preserve"> </w:t>
            </w:r>
            <w:r>
              <w:rPr>
                <w:i/>
                <w:iCs/>
                <w:w w:val="105"/>
                <w:position w:val="1"/>
                <w:sz w:val="10"/>
                <w:szCs w:val="10"/>
              </w:rPr>
              <w:t>koszt</w:t>
            </w:r>
            <w:r>
              <w:rPr>
                <w:i/>
                <w:iCs/>
                <w:spacing w:val="-6"/>
                <w:w w:val="105"/>
                <w:position w:val="1"/>
                <w:sz w:val="10"/>
                <w:szCs w:val="10"/>
              </w:rPr>
              <w:t xml:space="preserve"> </w:t>
            </w:r>
            <w:r>
              <w:rPr>
                <w:i/>
                <w:iCs/>
                <w:w w:val="105"/>
                <w:position w:val="1"/>
                <w:sz w:val="10"/>
                <w:szCs w:val="10"/>
              </w:rPr>
              <w:t>nośnika</w:t>
            </w:r>
            <w:r>
              <w:rPr>
                <w:i/>
                <w:iCs/>
                <w:spacing w:val="-6"/>
                <w:w w:val="105"/>
                <w:position w:val="1"/>
                <w:sz w:val="10"/>
                <w:szCs w:val="10"/>
              </w:rPr>
              <w:t xml:space="preserve"> </w:t>
            </w:r>
            <w:r>
              <w:rPr>
                <w:i/>
                <w:iCs/>
                <w:w w:val="105"/>
                <w:position w:val="1"/>
                <w:sz w:val="10"/>
                <w:szCs w:val="10"/>
              </w:rPr>
              <w:t>jest</w:t>
            </w:r>
            <w:r>
              <w:rPr>
                <w:i/>
                <w:iCs/>
                <w:spacing w:val="-6"/>
                <w:w w:val="105"/>
                <w:position w:val="1"/>
                <w:sz w:val="10"/>
                <w:szCs w:val="10"/>
              </w:rPr>
              <w:t xml:space="preserve"> </w:t>
            </w:r>
            <w:r>
              <w:rPr>
                <w:i/>
                <w:iCs/>
                <w:w w:val="105"/>
                <w:position w:val="1"/>
                <w:sz w:val="10"/>
                <w:szCs w:val="10"/>
              </w:rPr>
              <w:t>już</w:t>
            </w:r>
            <w:r>
              <w:rPr>
                <w:i/>
                <w:iCs/>
                <w:spacing w:val="-7"/>
                <w:w w:val="105"/>
                <w:position w:val="1"/>
                <w:sz w:val="10"/>
                <w:szCs w:val="10"/>
              </w:rPr>
              <w:t xml:space="preserve"> </w:t>
            </w:r>
            <w:r>
              <w:rPr>
                <w:i/>
                <w:iCs/>
                <w:w w:val="105"/>
                <w:position w:val="1"/>
                <w:sz w:val="10"/>
                <w:szCs w:val="10"/>
              </w:rPr>
              <w:t>uwzględniony</w:t>
            </w:r>
            <w:r>
              <w:rPr>
                <w:i/>
                <w:iCs/>
                <w:spacing w:val="-6"/>
                <w:w w:val="105"/>
                <w:position w:val="1"/>
                <w:sz w:val="10"/>
                <w:szCs w:val="10"/>
              </w:rPr>
              <w:t xml:space="preserve"> </w:t>
            </w:r>
            <w:r>
              <w:rPr>
                <w:i/>
                <w:iCs/>
                <w:w w:val="105"/>
                <w:position w:val="1"/>
                <w:sz w:val="10"/>
                <w:szCs w:val="10"/>
              </w:rPr>
              <w:t>w</w:t>
            </w:r>
            <w:r>
              <w:rPr>
                <w:i/>
                <w:iCs/>
                <w:spacing w:val="-7"/>
                <w:w w:val="105"/>
                <w:position w:val="1"/>
                <w:sz w:val="10"/>
                <w:szCs w:val="10"/>
              </w:rPr>
              <w:t xml:space="preserve"> </w:t>
            </w:r>
            <w:r>
              <w:rPr>
                <w:i/>
                <w:iCs/>
                <w:w w:val="105"/>
                <w:position w:val="1"/>
                <w:sz w:val="10"/>
                <w:szCs w:val="10"/>
              </w:rPr>
              <w:t>opłacie.</w:t>
            </w:r>
            <w:r>
              <w:rPr>
                <w:i/>
                <w:iCs/>
                <w:spacing w:val="-5"/>
                <w:w w:val="105"/>
                <w:position w:val="1"/>
                <w:sz w:val="10"/>
                <w:szCs w:val="10"/>
              </w:rPr>
              <w:t xml:space="preserve"> </w:t>
            </w:r>
            <w:r>
              <w:rPr>
                <w:i/>
                <w:iCs/>
                <w:w w:val="105"/>
                <w:position w:val="1"/>
                <w:sz w:val="10"/>
                <w:szCs w:val="10"/>
              </w:rPr>
              <w:t>W</w:t>
            </w:r>
            <w:r>
              <w:rPr>
                <w:i/>
                <w:iCs/>
                <w:spacing w:val="-6"/>
                <w:w w:val="105"/>
                <w:position w:val="1"/>
                <w:sz w:val="10"/>
                <w:szCs w:val="10"/>
              </w:rPr>
              <w:t xml:space="preserve"> </w:t>
            </w:r>
            <w:r>
              <w:rPr>
                <w:i/>
                <w:iCs/>
                <w:w w:val="105"/>
                <w:position w:val="1"/>
                <w:sz w:val="10"/>
                <w:szCs w:val="10"/>
              </w:rPr>
              <w:t>przypadku</w:t>
            </w:r>
            <w:r>
              <w:rPr>
                <w:i/>
                <w:iCs/>
                <w:spacing w:val="-7"/>
                <w:w w:val="105"/>
                <w:position w:val="1"/>
                <w:sz w:val="10"/>
                <w:szCs w:val="10"/>
              </w:rPr>
              <w:t xml:space="preserve"> </w:t>
            </w:r>
            <w:r>
              <w:rPr>
                <w:i/>
                <w:iCs/>
                <w:w w:val="105"/>
                <w:position w:val="1"/>
                <w:sz w:val="10"/>
                <w:szCs w:val="10"/>
              </w:rPr>
              <w:t>danych</w:t>
            </w:r>
            <w:r>
              <w:rPr>
                <w:i/>
                <w:iCs/>
                <w:spacing w:val="-6"/>
                <w:w w:val="105"/>
                <w:position w:val="1"/>
                <w:sz w:val="10"/>
                <w:szCs w:val="10"/>
              </w:rPr>
              <w:t xml:space="preserve"> </w:t>
            </w:r>
            <w:r>
              <w:rPr>
                <w:i/>
                <w:iCs/>
                <w:w w:val="105"/>
                <w:position w:val="1"/>
                <w:sz w:val="10"/>
                <w:szCs w:val="10"/>
              </w:rPr>
              <w:t>od</w:t>
            </w:r>
            <w:r>
              <w:rPr>
                <w:i/>
                <w:iCs/>
                <w:spacing w:val="-7"/>
                <w:w w:val="105"/>
                <w:position w:val="1"/>
                <w:sz w:val="10"/>
                <w:szCs w:val="10"/>
              </w:rPr>
              <w:t xml:space="preserve"> </w:t>
            </w:r>
            <w:r>
              <w:rPr>
                <w:i/>
                <w:iCs/>
                <w:w w:val="105"/>
                <w:position w:val="1"/>
                <w:sz w:val="10"/>
                <w:szCs w:val="10"/>
              </w:rPr>
              <w:t>4</w:t>
            </w:r>
            <w:r>
              <w:rPr>
                <w:i/>
                <w:iCs/>
                <w:spacing w:val="-6"/>
                <w:w w:val="105"/>
                <w:position w:val="1"/>
                <w:sz w:val="10"/>
                <w:szCs w:val="10"/>
              </w:rPr>
              <w:t xml:space="preserve"> </w:t>
            </w:r>
            <w:r>
              <w:rPr>
                <w:i/>
                <w:iCs/>
                <w:w w:val="105"/>
                <w:position w:val="1"/>
                <w:sz w:val="10"/>
                <w:szCs w:val="10"/>
              </w:rPr>
              <w:t>GB</w:t>
            </w:r>
            <w:r>
              <w:rPr>
                <w:i/>
                <w:iCs/>
                <w:spacing w:val="-7"/>
                <w:w w:val="105"/>
                <w:position w:val="1"/>
                <w:sz w:val="10"/>
                <w:szCs w:val="10"/>
              </w:rPr>
              <w:t xml:space="preserve"> </w:t>
            </w:r>
            <w:r>
              <w:rPr>
                <w:i/>
                <w:iCs/>
                <w:w w:val="105"/>
                <w:position w:val="1"/>
                <w:sz w:val="10"/>
                <w:szCs w:val="10"/>
              </w:rPr>
              <w:t>do</w:t>
            </w:r>
            <w:r>
              <w:rPr>
                <w:i/>
                <w:iCs/>
                <w:spacing w:val="-6"/>
                <w:w w:val="105"/>
                <w:position w:val="1"/>
                <w:sz w:val="10"/>
                <w:szCs w:val="10"/>
              </w:rPr>
              <w:t xml:space="preserve"> </w:t>
            </w:r>
            <w:r>
              <w:rPr>
                <w:i/>
                <w:iCs/>
                <w:w w:val="105"/>
                <w:position w:val="1"/>
                <w:sz w:val="10"/>
                <w:szCs w:val="10"/>
              </w:rPr>
              <w:t>20</w:t>
            </w:r>
            <w:r>
              <w:rPr>
                <w:i/>
                <w:iCs/>
                <w:spacing w:val="-7"/>
                <w:w w:val="105"/>
                <w:position w:val="1"/>
                <w:sz w:val="10"/>
                <w:szCs w:val="10"/>
              </w:rPr>
              <w:t xml:space="preserve"> </w:t>
            </w:r>
            <w:r>
              <w:rPr>
                <w:i/>
                <w:iCs/>
                <w:w w:val="105"/>
                <w:position w:val="1"/>
                <w:sz w:val="10"/>
                <w:szCs w:val="10"/>
              </w:rPr>
              <w:t>GB</w:t>
            </w:r>
            <w:r>
              <w:rPr>
                <w:i/>
                <w:iCs/>
                <w:spacing w:val="-6"/>
                <w:w w:val="105"/>
                <w:position w:val="1"/>
                <w:sz w:val="10"/>
                <w:szCs w:val="10"/>
              </w:rPr>
              <w:t xml:space="preserve"> </w:t>
            </w:r>
            <w:r>
              <w:rPr>
                <w:i/>
                <w:iCs/>
                <w:w w:val="105"/>
                <w:position w:val="1"/>
                <w:sz w:val="10"/>
                <w:szCs w:val="10"/>
              </w:rPr>
              <w:t>pobiera</w:t>
            </w:r>
            <w:r>
              <w:rPr>
                <w:i/>
                <w:iCs/>
                <w:spacing w:val="-7"/>
                <w:w w:val="105"/>
                <w:position w:val="1"/>
                <w:sz w:val="10"/>
                <w:szCs w:val="10"/>
              </w:rPr>
              <w:t xml:space="preserve"> </w:t>
            </w:r>
            <w:r>
              <w:rPr>
                <w:i/>
                <w:iCs/>
                <w:w w:val="105"/>
                <w:position w:val="1"/>
                <w:sz w:val="10"/>
                <w:szCs w:val="10"/>
              </w:rPr>
              <w:t xml:space="preserve">się </w:t>
            </w:r>
            <w:r>
              <w:rPr>
                <w:i/>
                <w:iCs/>
                <w:w w:val="105"/>
                <w:sz w:val="10"/>
                <w:szCs w:val="10"/>
              </w:rPr>
              <w:t>opłatę</w:t>
            </w:r>
            <w:r>
              <w:rPr>
                <w:i/>
                <w:iCs/>
                <w:spacing w:val="-8"/>
                <w:w w:val="105"/>
                <w:sz w:val="10"/>
                <w:szCs w:val="10"/>
              </w:rPr>
              <w:t xml:space="preserve"> </w:t>
            </w:r>
            <w:r>
              <w:rPr>
                <w:i/>
                <w:iCs/>
                <w:w w:val="105"/>
                <w:sz w:val="10"/>
                <w:szCs w:val="10"/>
              </w:rPr>
              <w:t>ryczałtową</w:t>
            </w:r>
            <w:r>
              <w:rPr>
                <w:i/>
                <w:iCs/>
                <w:spacing w:val="-8"/>
                <w:w w:val="105"/>
                <w:sz w:val="10"/>
                <w:szCs w:val="10"/>
              </w:rPr>
              <w:t xml:space="preserve"> </w:t>
            </w:r>
            <w:r>
              <w:rPr>
                <w:i/>
                <w:iCs/>
                <w:w w:val="105"/>
                <w:sz w:val="10"/>
                <w:szCs w:val="10"/>
              </w:rPr>
              <w:t>w</w:t>
            </w:r>
            <w:r>
              <w:rPr>
                <w:i/>
                <w:iCs/>
                <w:spacing w:val="-8"/>
                <w:w w:val="105"/>
                <w:sz w:val="10"/>
                <w:szCs w:val="10"/>
              </w:rPr>
              <w:t xml:space="preserve"> </w:t>
            </w:r>
            <w:r>
              <w:rPr>
                <w:i/>
                <w:iCs/>
                <w:w w:val="105"/>
                <w:sz w:val="10"/>
                <w:szCs w:val="10"/>
              </w:rPr>
              <w:t>wysokości</w:t>
            </w:r>
            <w:r>
              <w:rPr>
                <w:i/>
                <w:iCs/>
                <w:spacing w:val="-7"/>
                <w:w w:val="105"/>
                <w:sz w:val="10"/>
                <w:szCs w:val="10"/>
              </w:rPr>
              <w:t xml:space="preserve"> </w:t>
            </w:r>
            <w:r>
              <w:rPr>
                <w:i/>
                <w:iCs/>
                <w:w w:val="105"/>
                <w:sz w:val="10"/>
                <w:szCs w:val="10"/>
              </w:rPr>
              <w:t>5</w:t>
            </w:r>
            <w:r>
              <w:rPr>
                <w:i/>
                <w:iCs/>
                <w:spacing w:val="-7"/>
                <w:w w:val="105"/>
                <w:sz w:val="10"/>
                <w:szCs w:val="10"/>
              </w:rPr>
              <w:t xml:space="preserve"> </w:t>
            </w:r>
            <w:r>
              <w:rPr>
                <w:i/>
                <w:iCs/>
                <w:w w:val="105"/>
                <w:sz w:val="10"/>
                <w:szCs w:val="10"/>
              </w:rPr>
              <w:t>zł</w:t>
            </w:r>
            <w:r>
              <w:rPr>
                <w:i/>
                <w:iCs/>
                <w:spacing w:val="-8"/>
                <w:w w:val="105"/>
                <w:sz w:val="10"/>
                <w:szCs w:val="10"/>
              </w:rPr>
              <w:t xml:space="preserve"> </w:t>
            </w:r>
            <w:r>
              <w:rPr>
                <w:i/>
                <w:iCs/>
                <w:w w:val="105"/>
                <w:sz w:val="10"/>
                <w:szCs w:val="10"/>
              </w:rPr>
              <w:t>za</w:t>
            </w:r>
            <w:r>
              <w:rPr>
                <w:i/>
                <w:iCs/>
                <w:spacing w:val="-7"/>
                <w:w w:val="105"/>
                <w:sz w:val="10"/>
                <w:szCs w:val="10"/>
              </w:rPr>
              <w:t xml:space="preserve"> </w:t>
            </w:r>
            <w:r>
              <w:rPr>
                <w:i/>
                <w:iCs/>
                <w:w w:val="105"/>
                <w:sz w:val="10"/>
                <w:szCs w:val="10"/>
              </w:rPr>
              <w:t>użycie</w:t>
            </w:r>
            <w:r>
              <w:rPr>
                <w:i/>
                <w:iCs/>
                <w:spacing w:val="-8"/>
                <w:w w:val="105"/>
                <w:sz w:val="10"/>
                <w:szCs w:val="10"/>
              </w:rPr>
              <w:t xml:space="preserve"> </w:t>
            </w:r>
            <w:r>
              <w:rPr>
                <w:i/>
                <w:iCs/>
                <w:w w:val="105"/>
                <w:sz w:val="10"/>
                <w:szCs w:val="10"/>
              </w:rPr>
              <w:t>nośników</w:t>
            </w:r>
            <w:r>
              <w:rPr>
                <w:i/>
                <w:iCs/>
                <w:spacing w:val="-8"/>
                <w:w w:val="105"/>
                <w:sz w:val="10"/>
                <w:szCs w:val="10"/>
              </w:rPr>
              <w:t xml:space="preserve"> </w:t>
            </w:r>
            <w:r>
              <w:rPr>
                <w:i/>
                <w:iCs/>
                <w:w w:val="105"/>
                <w:sz w:val="10"/>
                <w:szCs w:val="10"/>
              </w:rPr>
              <w:t>danych</w:t>
            </w:r>
            <w:r>
              <w:rPr>
                <w:i/>
                <w:iCs/>
                <w:spacing w:val="-7"/>
                <w:w w:val="105"/>
                <w:sz w:val="10"/>
                <w:szCs w:val="10"/>
              </w:rPr>
              <w:t xml:space="preserve"> </w:t>
            </w:r>
            <w:r>
              <w:rPr>
                <w:i/>
                <w:iCs/>
                <w:w w:val="105"/>
                <w:sz w:val="10"/>
                <w:szCs w:val="10"/>
              </w:rPr>
              <w:t>elektronicznych,</w:t>
            </w:r>
            <w:r>
              <w:rPr>
                <w:i/>
                <w:iCs/>
                <w:spacing w:val="-8"/>
                <w:w w:val="105"/>
                <w:sz w:val="10"/>
                <w:szCs w:val="10"/>
              </w:rPr>
              <w:t xml:space="preserve"> </w:t>
            </w:r>
            <w:r>
              <w:rPr>
                <w:i/>
                <w:iCs/>
                <w:w w:val="105"/>
                <w:sz w:val="10"/>
                <w:szCs w:val="10"/>
              </w:rPr>
              <w:t>chyba</w:t>
            </w:r>
            <w:r>
              <w:rPr>
                <w:i/>
                <w:iCs/>
                <w:spacing w:val="-7"/>
                <w:w w:val="105"/>
                <w:sz w:val="10"/>
                <w:szCs w:val="10"/>
              </w:rPr>
              <w:t xml:space="preserve"> </w:t>
            </w:r>
            <w:r>
              <w:rPr>
                <w:i/>
                <w:iCs/>
                <w:w w:val="105"/>
                <w:sz w:val="10"/>
                <w:szCs w:val="10"/>
              </w:rPr>
              <w:t>że</w:t>
            </w:r>
            <w:r>
              <w:rPr>
                <w:i/>
                <w:iCs/>
                <w:spacing w:val="-8"/>
                <w:w w:val="105"/>
                <w:sz w:val="10"/>
                <w:szCs w:val="10"/>
              </w:rPr>
              <w:t xml:space="preserve"> </w:t>
            </w:r>
            <w:r>
              <w:rPr>
                <w:i/>
                <w:iCs/>
                <w:w w:val="105"/>
                <w:sz w:val="10"/>
                <w:szCs w:val="10"/>
              </w:rPr>
              <w:t>wnioskodawca</w:t>
            </w:r>
            <w:r>
              <w:rPr>
                <w:i/>
                <w:iCs/>
                <w:spacing w:val="-8"/>
                <w:w w:val="105"/>
                <w:sz w:val="10"/>
                <w:szCs w:val="10"/>
              </w:rPr>
              <w:t xml:space="preserve"> </w:t>
            </w:r>
            <w:r>
              <w:rPr>
                <w:i/>
                <w:iCs/>
                <w:w w:val="105"/>
                <w:sz w:val="10"/>
                <w:szCs w:val="10"/>
              </w:rPr>
              <w:t>dostarczy</w:t>
            </w:r>
            <w:r>
              <w:rPr>
                <w:i/>
                <w:iCs/>
                <w:spacing w:val="-7"/>
                <w:w w:val="105"/>
                <w:sz w:val="10"/>
                <w:szCs w:val="10"/>
              </w:rPr>
              <w:t xml:space="preserve"> </w:t>
            </w:r>
            <w:r>
              <w:rPr>
                <w:i/>
                <w:iCs/>
                <w:w w:val="105"/>
                <w:sz w:val="10"/>
                <w:szCs w:val="10"/>
              </w:rPr>
              <w:t>nośnik</w:t>
            </w:r>
            <w:r>
              <w:rPr>
                <w:i/>
                <w:iCs/>
                <w:spacing w:val="-8"/>
                <w:w w:val="105"/>
                <w:sz w:val="10"/>
                <w:szCs w:val="10"/>
              </w:rPr>
              <w:t xml:space="preserve"> </w:t>
            </w:r>
            <w:r>
              <w:rPr>
                <w:i/>
                <w:iCs/>
                <w:w w:val="105"/>
                <w:sz w:val="10"/>
                <w:szCs w:val="10"/>
              </w:rPr>
              <w:t>danych.</w:t>
            </w:r>
            <w:r>
              <w:rPr>
                <w:i/>
                <w:iCs/>
                <w:spacing w:val="-7"/>
                <w:w w:val="105"/>
                <w:sz w:val="10"/>
                <w:szCs w:val="10"/>
              </w:rPr>
              <w:t xml:space="preserve"> </w:t>
            </w:r>
            <w:r>
              <w:rPr>
                <w:i/>
                <w:iCs/>
                <w:w w:val="105"/>
                <w:sz w:val="10"/>
                <w:szCs w:val="10"/>
              </w:rPr>
              <w:t>Dane</w:t>
            </w:r>
            <w:r>
              <w:rPr>
                <w:i/>
                <w:iCs/>
                <w:spacing w:val="-8"/>
                <w:w w:val="105"/>
                <w:sz w:val="10"/>
                <w:szCs w:val="10"/>
              </w:rPr>
              <w:t xml:space="preserve"> </w:t>
            </w:r>
            <w:r>
              <w:rPr>
                <w:i/>
                <w:iCs/>
                <w:w w:val="105"/>
                <w:sz w:val="10"/>
                <w:szCs w:val="10"/>
              </w:rPr>
              <w:t>powyżej</w:t>
            </w:r>
            <w:r>
              <w:rPr>
                <w:i/>
                <w:iCs/>
                <w:spacing w:val="-7"/>
                <w:w w:val="105"/>
                <w:sz w:val="10"/>
                <w:szCs w:val="10"/>
              </w:rPr>
              <w:t xml:space="preserve"> </w:t>
            </w:r>
            <w:r>
              <w:rPr>
                <w:i/>
                <w:iCs/>
                <w:w w:val="105"/>
                <w:sz w:val="10"/>
                <w:szCs w:val="10"/>
              </w:rPr>
              <w:t>20</w:t>
            </w:r>
            <w:r>
              <w:rPr>
                <w:i/>
                <w:iCs/>
                <w:spacing w:val="-8"/>
                <w:w w:val="105"/>
                <w:sz w:val="10"/>
                <w:szCs w:val="10"/>
              </w:rPr>
              <w:t xml:space="preserve"> </w:t>
            </w:r>
            <w:r>
              <w:rPr>
                <w:i/>
                <w:iCs/>
                <w:w w:val="105"/>
                <w:sz w:val="10"/>
                <w:szCs w:val="10"/>
              </w:rPr>
              <w:t>GB</w:t>
            </w:r>
            <w:r>
              <w:rPr>
                <w:i/>
                <w:iCs/>
                <w:spacing w:val="-8"/>
                <w:w w:val="105"/>
                <w:sz w:val="10"/>
                <w:szCs w:val="10"/>
              </w:rPr>
              <w:t xml:space="preserve"> </w:t>
            </w:r>
            <w:r>
              <w:rPr>
                <w:i/>
                <w:iCs/>
                <w:w w:val="105"/>
                <w:sz w:val="10"/>
                <w:szCs w:val="10"/>
              </w:rPr>
              <w:t>mogą</w:t>
            </w:r>
            <w:r>
              <w:rPr>
                <w:i/>
                <w:iCs/>
                <w:spacing w:val="-7"/>
                <w:w w:val="105"/>
                <w:sz w:val="10"/>
                <w:szCs w:val="10"/>
              </w:rPr>
              <w:t xml:space="preserve"> </w:t>
            </w:r>
            <w:r>
              <w:rPr>
                <w:i/>
                <w:iCs/>
                <w:w w:val="105"/>
                <w:sz w:val="10"/>
                <w:szCs w:val="10"/>
              </w:rPr>
              <w:t>być</w:t>
            </w:r>
            <w:r>
              <w:rPr>
                <w:i/>
                <w:iCs/>
                <w:spacing w:val="-8"/>
                <w:w w:val="105"/>
                <w:sz w:val="10"/>
                <w:szCs w:val="10"/>
              </w:rPr>
              <w:t xml:space="preserve"> </w:t>
            </w:r>
            <w:r>
              <w:rPr>
                <w:i/>
                <w:iCs/>
                <w:w w:val="105"/>
                <w:sz w:val="10"/>
                <w:szCs w:val="10"/>
              </w:rPr>
              <w:t>udostępniane</w:t>
            </w:r>
            <w:r>
              <w:rPr>
                <w:i/>
                <w:iCs/>
                <w:spacing w:val="-8"/>
                <w:w w:val="105"/>
                <w:sz w:val="10"/>
                <w:szCs w:val="10"/>
              </w:rPr>
              <w:t xml:space="preserve"> </w:t>
            </w:r>
            <w:r>
              <w:rPr>
                <w:i/>
                <w:iCs/>
                <w:w w:val="105"/>
                <w:sz w:val="10"/>
                <w:szCs w:val="10"/>
              </w:rPr>
              <w:t>po</w:t>
            </w:r>
            <w:r>
              <w:rPr>
                <w:i/>
                <w:iCs/>
                <w:spacing w:val="-7"/>
                <w:w w:val="105"/>
                <w:sz w:val="10"/>
                <w:szCs w:val="10"/>
              </w:rPr>
              <w:t xml:space="preserve"> </w:t>
            </w:r>
            <w:r>
              <w:rPr>
                <w:i/>
                <w:iCs/>
                <w:w w:val="105"/>
                <w:sz w:val="10"/>
                <w:szCs w:val="10"/>
              </w:rPr>
              <w:t>dostarczeniu</w:t>
            </w:r>
            <w:r>
              <w:rPr>
                <w:i/>
                <w:iCs/>
                <w:spacing w:val="-8"/>
                <w:w w:val="105"/>
                <w:sz w:val="10"/>
                <w:szCs w:val="10"/>
              </w:rPr>
              <w:t xml:space="preserve"> </w:t>
            </w:r>
            <w:r>
              <w:rPr>
                <w:i/>
                <w:iCs/>
                <w:w w:val="105"/>
                <w:sz w:val="10"/>
                <w:szCs w:val="10"/>
              </w:rPr>
              <w:t>przez</w:t>
            </w:r>
            <w:r>
              <w:rPr>
                <w:i/>
                <w:iCs/>
                <w:spacing w:val="-8"/>
                <w:w w:val="105"/>
                <w:sz w:val="10"/>
                <w:szCs w:val="10"/>
              </w:rPr>
              <w:t xml:space="preserve"> </w:t>
            </w:r>
            <w:r>
              <w:rPr>
                <w:i/>
                <w:iCs/>
                <w:w w:val="105"/>
                <w:sz w:val="10"/>
                <w:szCs w:val="10"/>
              </w:rPr>
              <w:t>wnioskodawcę</w:t>
            </w:r>
            <w:r>
              <w:rPr>
                <w:i/>
                <w:iCs/>
                <w:spacing w:val="-8"/>
                <w:w w:val="105"/>
                <w:sz w:val="10"/>
                <w:szCs w:val="10"/>
              </w:rPr>
              <w:t xml:space="preserve"> </w:t>
            </w:r>
            <w:r>
              <w:rPr>
                <w:i/>
                <w:iCs/>
                <w:w w:val="105"/>
                <w:sz w:val="10"/>
                <w:szCs w:val="10"/>
              </w:rPr>
              <w:t>odpowiedniego</w:t>
            </w:r>
            <w:r>
              <w:rPr>
                <w:i/>
                <w:iCs/>
                <w:spacing w:val="-7"/>
                <w:w w:val="105"/>
                <w:sz w:val="10"/>
                <w:szCs w:val="10"/>
              </w:rPr>
              <w:t xml:space="preserve"> </w:t>
            </w:r>
            <w:r>
              <w:rPr>
                <w:i/>
                <w:iCs/>
                <w:w w:val="105"/>
                <w:sz w:val="10"/>
                <w:szCs w:val="10"/>
              </w:rPr>
              <w:t>nośnika danych.</w:t>
            </w:r>
          </w:p>
        </w:tc>
      </w:tr>
      <w:tr w:rsidR="001E26BA" w14:paraId="346F028F" w14:textId="77777777">
        <w:trPr>
          <w:trHeight w:val="198"/>
        </w:trPr>
        <w:tc>
          <w:tcPr>
            <w:tcW w:w="9652" w:type="dxa"/>
            <w:gridSpan w:val="2"/>
            <w:tcBorders>
              <w:top w:val="single" w:sz="6" w:space="0" w:color="000000"/>
              <w:left w:val="single" w:sz="6" w:space="0" w:color="000000"/>
              <w:bottom w:val="none" w:sz="6" w:space="0" w:color="auto"/>
              <w:right w:val="single" w:sz="6" w:space="0" w:color="000000"/>
            </w:tcBorders>
            <w:shd w:val="clear" w:color="auto" w:fill="CCCCFF"/>
          </w:tcPr>
          <w:p w14:paraId="6A2BFBFD" w14:textId="77777777" w:rsidR="001E26BA" w:rsidRDefault="00000000">
            <w:pPr>
              <w:pStyle w:val="TableParagraph"/>
              <w:kinsoku w:val="0"/>
              <w:overflowPunct w:val="0"/>
              <w:spacing w:before="29"/>
              <w:ind w:left="26"/>
              <w:rPr>
                <w:rFonts w:ascii="Arial" w:hAnsi="Arial" w:cs="Arial"/>
                <w:w w:val="105"/>
                <w:sz w:val="11"/>
                <w:szCs w:val="11"/>
              </w:rPr>
            </w:pPr>
            <w:r>
              <w:rPr>
                <w:rFonts w:ascii="Arial" w:hAnsi="Arial" w:cs="Arial"/>
                <w:w w:val="105"/>
                <w:sz w:val="11"/>
                <w:szCs w:val="11"/>
              </w:rPr>
              <w:t>Wyjaśnienia:</w:t>
            </w:r>
          </w:p>
        </w:tc>
      </w:tr>
      <w:tr w:rsidR="001E26BA" w14:paraId="4125404E" w14:textId="77777777">
        <w:trPr>
          <w:trHeight w:val="314"/>
        </w:trPr>
        <w:tc>
          <w:tcPr>
            <w:tcW w:w="179" w:type="dxa"/>
            <w:tcBorders>
              <w:top w:val="none" w:sz="6" w:space="0" w:color="auto"/>
              <w:left w:val="single" w:sz="6" w:space="0" w:color="000000"/>
              <w:bottom w:val="single" w:sz="6" w:space="0" w:color="000000"/>
              <w:right w:val="single" w:sz="6" w:space="0" w:color="000000"/>
            </w:tcBorders>
            <w:shd w:val="clear" w:color="auto" w:fill="CCCCFF"/>
          </w:tcPr>
          <w:p w14:paraId="21C20623" w14:textId="77777777" w:rsidR="001E26BA" w:rsidRDefault="001E26BA">
            <w:pPr>
              <w:pStyle w:val="TableParagraph"/>
              <w:kinsoku w:val="0"/>
              <w:overflowPunct w:val="0"/>
              <w:rPr>
                <w:rFonts w:ascii="Times New Roman" w:hAnsi="Times New Roman" w:cs="Times New Roman"/>
                <w:sz w:val="10"/>
                <w:szCs w:val="10"/>
              </w:rPr>
            </w:pPr>
          </w:p>
        </w:tc>
        <w:tc>
          <w:tcPr>
            <w:tcW w:w="9473" w:type="dxa"/>
            <w:tcBorders>
              <w:top w:val="single" w:sz="6" w:space="0" w:color="000000"/>
              <w:left w:val="single" w:sz="6" w:space="0" w:color="000000"/>
              <w:bottom w:val="single" w:sz="6" w:space="0" w:color="000000"/>
              <w:right w:val="single" w:sz="6" w:space="0" w:color="000000"/>
            </w:tcBorders>
          </w:tcPr>
          <w:p w14:paraId="2B722C8E" w14:textId="77777777" w:rsidR="001E26BA" w:rsidRPr="0049171F" w:rsidRDefault="00000000">
            <w:pPr>
              <w:pStyle w:val="TableParagraph"/>
              <w:numPr>
                <w:ilvl w:val="0"/>
                <w:numId w:val="43"/>
              </w:numPr>
              <w:tabs>
                <w:tab w:val="left" w:pos="202"/>
              </w:tabs>
              <w:kinsoku w:val="0"/>
              <w:overflowPunct w:val="0"/>
              <w:spacing w:before="9"/>
              <w:rPr>
                <w:i/>
                <w:iCs/>
                <w:w w:val="105"/>
                <w:sz w:val="16"/>
                <w:szCs w:val="16"/>
              </w:rPr>
            </w:pPr>
            <w:r w:rsidRPr="0049171F">
              <w:rPr>
                <w:i/>
                <w:iCs/>
                <w:w w:val="105"/>
                <w:sz w:val="16"/>
                <w:szCs w:val="16"/>
              </w:rPr>
              <w:t>W formularzach można nie uwzględniać oznaczeń</w:t>
            </w:r>
            <w:r w:rsidRPr="0049171F">
              <w:rPr>
                <w:i/>
                <w:iCs/>
                <w:spacing w:val="-2"/>
                <w:w w:val="105"/>
                <w:sz w:val="16"/>
                <w:szCs w:val="16"/>
              </w:rPr>
              <w:t xml:space="preserve"> </w:t>
            </w:r>
            <w:r w:rsidRPr="0049171F">
              <w:rPr>
                <w:i/>
                <w:iCs/>
                <w:w w:val="105"/>
                <w:sz w:val="16"/>
                <w:szCs w:val="16"/>
              </w:rPr>
              <w:t>kolorystycznych.</w:t>
            </w:r>
          </w:p>
          <w:p w14:paraId="7AA11752" w14:textId="77777777" w:rsidR="001E26BA" w:rsidRPr="0049171F" w:rsidRDefault="00000000">
            <w:pPr>
              <w:pStyle w:val="TableParagraph"/>
              <w:numPr>
                <w:ilvl w:val="0"/>
                <w:numId w:val="43"/>
              </w:numPr>
              <w:tabs>
                <w:tab w:val="left" w:pos="202"/>
              </w:tabs>
              <w:kinsoku w:val="0"/>
              <w:overflowPunct w:val="0"/>
              <w:spacing w:before="23"/>
              <w:rPr>
                <w:i/>
                <w:iCs/>
                <w:w w:val="105"/>
                <w:sz w:val="16"/>
                <w:szCs w:val="16"/>
              </w:rPr>
            </w:pPr>
            <w:r w:rsidRPr="0049171F">
              <w:rPr>
                <w:i/>
                <w:iCs/>
                <w:w w:val="105"/>
                <w:sz w:val="16"/>
                <w:szCs w:val="16"/>
              </w:rPr>
              <w:t>Pola</w:t>
            </w:r>
            <w:r w:rsidRPr="0049171F">
              <w:rPr>
                <w:i/>
                <w:iCs/>
                <w:spacing w:val="-3"/>
                <w:w w:val="105"/>
                <w:sz w:val="16"/>
                <w:szCs w:val="16"/>
              </w:rPr>
              <w:t xml:space="preserve"> </w:t>
            </w:r>
            <w:r w:rsidRPr="0049171F">
              <w:rPr>
                <w:i/>
                <w:iCs/>
                <w:w w:val="105"/>
                <w:sz w:val="16"/>
                <w:szCs w:val="16"/>
              </w:rPr>
              <w:t>formularza</w:t>
            </w:r>
            <w:r w:rsidRPr="0049171F">
              <w:rPr>
                <w:i/>
                <w:iCs/>
                <w:spacing w:val="-2"/>
                <w:w w:val="105"/>
                <w:sz w:val="16"/>
                <w:szCs w:val="16"/>
              </w:rPr>
              <w:t xml:space="preserve"> </w:t>
            </w:r>
            <w:r w:rsidRPr="0049171F">
              <w:rPr>
                <w:i/>
                <w:iCs/>
                <w:w w:val="105"/>
                <w:sz w:val="16"/>
                <w:szCs w:val="16"/>
              </w:rPr>
              <w:t>można</w:t>
            </w:r>
            <w:r w:rsidRPr="0049171F">
              <w:rPr>
                <w:i/>
                <w:iCs/>
                <w:spacing w:val="-2"/>
                <w:w w:val="105"/>
                <w:sz w:val="16"/>
                <w:szCs w:val="16"/>
              </w:rPr>
              <w:t xml:space="preserve"> </w:t>
            </w:r>
            <w:r w:rsidRPr="0049171F">
              <w:rPr>
                <w:i/>
                <w:iCs/>
                <w:w w:val="105"/>
                <w:sz w:val="16"/>
                <w:szCs w:val="16"/>
              </w:rPr>
              <w:t>rozszerzać</w:t>
            </w:r>
            <w:r w:rsidRPr="0049171F">
              <w:rPr>
                <w:i/>
                <w:iCs/>
                <w:spacing w:val="-2"/>
                <w:w w:val="105"/>
                <w:sz w:val="16"/>
                <w:szCs w:val="16"/>
              </w:rPr>
              <w:t xml:space="preserve"> </w:t>
            </w:r>
            <w:r w:rsidRPr="0049171F">
              <w:rPr>
                <w:i/>
                <w:iCs/>
                <w:w w:val="105"/>
                <w:sz w:val="16"/>
                <w:szCs w:val="16"/>
              </w:rPr>
              <w:t>w</w:t>
            </w:r>
            <w:r w:rsidRPr="0049171F">
              <w:rPr>
                <w:i/>
                <w:iCs/>
                <w:spacing w:val="-2"/>
                <w:w w:val="105"/>
                <w:sz w:val="16"/>
                <w:szCs w:val="16"/>
              </w:rPr>
              <w:t xml:space="preserve"> </w:t>
            </w:r>
            <w:r w:rsidRPr="0049171F">
              <w:rPr>
                <w:i/>
                <w:iCs/>
                <w:w w:val="105"/>
                <w:sz w:val="16"/>
                <w:szCs w:val="16"/>
              </w:rPr>
              <w:t>zależności</w:t>
            </w:r>
            <w:r w:rsidRPr="0049171F">
              <w:rPr>
                <w:i/>
                <w:iCs/>
                <w:spacing w:val="-1"/>
                <w:w w:val="105"/>
                <w:sz w:val="16"/>
                <w:szCs w:val="16"/>
              </w:rPr>
              <w:t xml:space="preserve"> </w:t>
            </w:r>
            <w:r w:rsidRPr="0049171F">
              <w:rPr>
                <w:i/>
                <w:iCs/>
                <w:w w:val="105"/>
                <w:sz w:val="16"/>
                <w:szCs w:val="16"/>
              </w:rPr>
              <w:t>od</w:t>
            </w:r>
            <w:r w:rsidRPr="0049171F">
              <w:rPr>
                <w:i/>
                <w:iCs/>
                <w:spacing w:val="-2"/>
                <w:w w:val="105"/>
                <w:sz w:val="16"/>
                <w:szCs w:val="16"/>
              </w:rPr>
              <w:t xml:space="preserve"> </w:t>
            </w:r>
            <w:r w:rsidRPr="0049171F">
              <w:rPr>
                <w:i/>
                <w:iCs/>
                <w:w w:val="105"/>
                <w:sz w:val="16"/>
                <w:szCs w:val="16"/>
              </w:rPr>
              <w:t>potrzeb.</w:t>
            </w:r>
            <w:r w:rsidRPr="0049171F">
              <w:rPr>
                <w:i/>
                <w:iCs/>
                <w:spacing w:val="-1"/>
                <w:w w:val="105"/>
                <w:sz w:val="16"/>
                <w:szCs w:val="16"/>
              </w:rPr>
              <w:t xml:space="preserve"> </w:t>
            </w:r>
            <w:r w:rsidRPr="0049171F">
              <w:rPr>
                <w:i/>
                <w:iCs/>
                <w:w w:val="105"/>
                <w:sz w:val="16"/>
                <w:szCs w:val="16"/>
              </w:rPr>
              <w:t>Do</w:t>
            </w:r>
            <w:r w:rsidRPr="0049171F">
              <w:rPr>
                <w:i/>
                <w:iCs/>
                <w:spacing w:val="-2"/>
                <w:w w:val="105"/>
                <w:sz w:val="16"/>
                <w:szCs w:val="16"/>
              </w:rPr>
              <w:t xml:space="preserve"> </w:t>
            </w:r>
            <w:r w:rsidRPr="0049171F">
              <w:rPr>
                <w:i/>
                <w:iCs/>
                <w:w w:val="105"/>
                <w:sz w:val="16"/>
                <w:szCs w:val="16"/>
              </w:rPr>
              <w:t>formularza</w:t>
            </w:r>
            <w:r w:rsidRPr="0049171F">
              <w:rPr>
                <w:i/>
                <w:iCs/>
                <w:spacing w:val="-2"/>
                <w:w w:val="105"/>
                <w:sz w:val="16"/>
                <w:szCs w:val="16"/>
              </w:rPr>
              <w:t xml:space="preserve"> </w:t>
            </w:r>
            <w:r w:rsidRPr="0049171F">
              <w:rPr>
                <w:i/>
                <w:iCs/>
                <w:w w:val="105"/>
                <w:sz w:val="16"/>
                <w:szCs w:val="16"/>
              </w:rPr>
              <w:t>papierowego</w:t>
            </w:r>
            <w:r w:rsidRPr="0049171F">
              <w:rPr>
                <w:i/>
                <w:iCs/>
                <w:spacing w:val="-3"/>
                <w:w w:val="105"/>
                <w:sz w:val="16"/>
                <w:szCs w:val="16"/>
              </w:rPr>
              <w:t xml:space="preserve"> </w:t>
            </w:r>
            <w:r w:rsidRPr="0049171F">
              <w:rPr>
                <w:i/>
                <w:iCs/>
                <w:w w:val="105"/>
                <w:sz w:val="16"/>
                <w:szCs w:val="16"/>
              </w:rPr>
              <w:t>można</w:t>
            </w:r>
            <w:r w:rsidRPr="0049171F">
              <w:rPr>
                <w:i/>
                <w:iCs/>
                <w:spacing w:val="-2"/>
                <w:w w:val="105"/>
                <w:sz w:val="16"/>
                <w:szCs w:val="16"/>
              </w:rPr>
              <w:t xml:space="preserve"> </w:t>
            </w:r>
            <w:r w:rsidRPr="0049171F">
              <w:rPr>
                <w:i/>
                <w:iCs/>
                <w:w w:val="105"/>
                <w:sz w:val="16"/>
                <w:szCs w:val="16"/>
              </w:rPr>
              <w:t>dołączyć</w:t>
            </w:r>
            <w:r w:rsidRPr="0049171F">
              <w:rPr>
                <w:i/>
                <w:iCs/>
                <w:spacing w:val="-2"/>
                <w:w w:val="105"/>
                <w:sz w:val="16"/>
                <w:szCs w:val="16"/>
              </w:rPr>
              <w:t xml:space="preserve"> </w:t>
            </w:r>
            <w:r w:rsidRPr="0049171F">
              <w:rPr>
                <w:i/>
                <w:iCs/>
                <w:w w:val="105"/>
                <w:sz w:val="16"/>
                <w:szCs w:val="16"/>
              </w:rPr>
              <w:t>załączniki</w:t>
            </w:r>
            <w:r w:rsidRPr="0049171F">
              <w:rPr>
                <w:i/>
                <w:iCs/>
                <w:spacing w:val="-1"/>
                <w:w w:val="105"/>
                <w:sz w:val="16"/>
                <w:szCs w:val="16"/>
              </w:rPr>
              <w:t xml:space="preserve"> </w:t>
            </w:r>
            <w:r w:rsidRPr="0049171F">
              <w:rPr>
                <w:i/>
                <w:iCs/>
                <w:w w:val="105"/>
                <w:sz w:val="16"/>
                <w:szCs w:val="16"/>
              </w:rPr>
              <w:t>zawierające</w:t>
            </w:r>
            <w:r w:rsidRPr="0049171F">
              <w:rPr>
                <w:i/>
                <w:iCs/>
                <w:spacing w:val="-2"/>
                <w:w w:val="105"/>
                <w:sz w:val="16"/>
                <w:szCs w:val="16"/>
              </w:rPr>
              <w:t xml:space="preserve"> </w:t>
            </w:r>
            <w:r w:rsidRPr="0049171F">
              <w:rPr>
                <w:i/>
                <w:iCs/>
                <w:w w:val="105"/>
                <w:sz w:val="16"/>
                <w:szCs w:val="16"/>
              </w:rPr>
              <w:t>informacje,</w:t>
            </w:r>
            <w:r w:rsidRPr="0049171F">
              <w:rPr>
                <w:i/>
                <w:iCs/>
                <w:spacing w:val="-1"/>
                <w:w w:val="105"/>
                <w:sz w:val="16"/>
                <w:szCs w:val="16"/>
              </w:rPr>
              <w:t xml:space="preserve"> </w:t>
            </w:r>
            <w:r w:rsidRPr="0049171F">
              <w:rPr>
                <w:i/>
                <w:iCs/>
                <w:w w:val="105"/>
                <w:sz w:val="16"/>
                <w:szCs w:val="16"/>
              </w:rPr>
              <w:t>których</w:t>
            </w:r>
            <w:r w:rsidRPr="0049171F">
              <w:rPr>
                <w:i/>
                <w:iCs/>
                <w:spacing w:val="-2"/>
                <w:w w:val="105"/>
                <w:sz w:val="16"/>
                <w:szCs w:val="16"/>
              </w:rPr>
              <w:t xml:space="preserve"> </w:t>
            </w:r>
            <w:r w:rsidRPr="0049171F">
              <w:rPr>
                <w:i/>
                <w:iCs/>
                <w:w w:val="105"/>
                <w:sz w:val="16"/>
                <w:szCs w:val="16"/>
              </w:rPr>
              <w:t>nie</w:t>
            </w:r>
            <w:r w:rsidRPr="0049171F">
              <w:rPr>
                <w:i/>
                <w:iCs/>
                <w:spacing w:val="-2"/>
                <w:w w:val="105"/>
                <w:sz w:val="16"/>
                <w:szCs w:val="16"/>
              </w:rPr>
              <w:t xml:space="preserve"> </w:t>
            </w:r>
            <w:r w:rsidRPr="0049171F">
              <w:rPr>
                <w:i/>
                <w:iCs/>
                <w:w w:val="105"/>
                <w:sz w:val="16"/>
                <w:szCs w:val="16"/>
              </w:rPr>
              <w:t>można</w:t>
            </w:r>
            <w:r w:rsidRPr="0049171F">
              <w:rPr>
                <w:i/>
                <w:iCs/>
                <w:spacing w:val="-2"/>
                <w:w w:val="105"/>
                <w:sz w:val="16"/>
                <w:szCs w:val="16"/>
              </w:rPr>
              <w:t xml:space="preserve"> </w:t>
            </w:r>
            <w:r w:rsidRPr="0049171F">
              <w:rPr>
                <w:i/>
                <w:iCs/>
                <w:w w:val="105"/>
                <w:sz w:val="16"/>
                <w:szCs w:val="16"/>
              </w:rPr>
              <w:t>było</w:t>
            </w:r>
            <w:r w:rsidRPr="0049171F">
              <w:rPr>
                <w:i/>
                <w:iCs/>
                <w:spacing w:val="-2"/>
                <w:w w:val="105"/>
                <w:sz w:val="16"/>
                <w:szCs w:val="16"/>
              </w:rPr>
              <w:t xml:space="preserve"> </w:t>
            </w:r>
            <w:r w:rsidRPr="0049171F">
              <w:rPr>
                <w:i/>
                <w:iCs/>
                <w:w w:val="105"/>
                <w:sz w:val="16"/>
                <w:szCs w:val="16"/>
              </w:rPr>
              <w:t>zamieścić</w:t>
            </w:r>
            <w:r w:rsidRPr="0049171F">
              <w:rPr>
                <w:i/>
                <w:iCs/>
                <w:spacing w:val="-2"/>
                <w:w w:val="105"/>
                <w:sz w:val="16"/>
                <w:szCs w:val="16"/>
              </w:rPr>
              <w:t xml:space="preserve"> </w:t>
            </w:r>
            <w:r w:rsidRPr="0049171F">
              <w:rPr>
                <w:i/>
                <w:iCs/>
                <w:w w:val="105"/>
                <w:sz w:val="16"/>
                <w:szCs w:val="16"/>
              </w:rPr>
              <w:t>w</w:t>
            </w:r>
            <w:r w:rsidRPr="0049171F">
              <w:rPr>
                <w:i/>
                <w:iCs/>
                <w:spacing w:val="-3"/>
                <w:w w:val="105"/>
                <w:sz w:val="16"/>
                <w:szCs w:val="16"/>
              </w:rPr>
              <w:t xml:space="preserve"> </w:t>
            </w:r>
            <w:r w:rsidRPr="0049171F">
              <w:rPr>
                <w:i/>
                <w:iCs/>
                <w:w w:val="105"/>
                <w:sz w:val="16"/>
                <w:szCs w:val="16"/>
              </w:rPr>
              <w:t>formularzu.</w:t>
            </w:r>
          </w:p>
          <w:p w14:paraId="4A30A560" w14:textId="77777777" w:rsidR="0049171F" w:rsidRPr="0049171F" w:rsidRDefault="0049171F" w:rsidP="0049171F">
            <w:pPr>
              <w:ind w:right="3"/>
              <w:jc w:val="center"/>
              <w:rPr>
                <w:b/>
                <w:sz w:val="18"/>
                <w:szCs w:val="18"/>
              </w:rPr>
            </w:pPr>
            <w:r w:rsidRPr="0049171F">
              <w:rPr>
                <w:b/>
                <w:sz w:val="18"/>
                <w:szCs w:val="18"/>
              </w:rPr>
              <w:t xml:space="preserve">OBOWIĄZEK INFORMACYJNY </w:t>
            </w:r>
          </w:p>
          <w:p w14:paraId="47452E2A" w14:textId="77777777" w:rsidR="0049171F" w:rsidRPr="0049171F" w:rsidRDefault="0049171F" w:rsidP="0049171F">
            <w:pPr>
              <w:ind w:left="207"/>
              <w:jc w:val="center"/>
              <w:rPr>
                <w:sz w:val="18"/>
                <w:szCs w:val="18"/>
              </w:rPr>
            </w:pPr>
            <w:r w:rsidRPr="0049171F">
              <w:rPr>
                <w:sz w:val="18"/>
                <w:szCs w:val="18"/>
              </w:rPr>
              <w:t xml:space="preserve">Starosta Gryfiński </w:t>
            </w:r>
          </w:p>
          <w:p w14:paraId="4408D660" w14:textId="77777777" w:rsidR="0049171F" w:rsidRPr="0049171F" w:rsidRDefault="0049171F" w:rsidP="0049171F">
            <w:pPr>
              <w:ind w:left="422" w:right="212"/>
              <w:jc w:val="both"/>
              <w:rPr>
                <w:sz w:val="18"/>
                <w:szCs w:val="18"/>
              </w:rPr>
            </w:pPr>
            <w:r w:rsidRPr="0049171F">
              <w:rPr>
                <w:sz w:val="18"/>
                <w:szCs w:val="18"/>
              </w:rPr>
              <w:t xml:space="preserve">Na podstawie art. 13 oraz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RODO), przekazuję informacje na temat zasad przetwarzania Pani/Pana danych osobowych. </w:t>
            </w:r>
          </w:p>
          <w:p w14:paraId="221507E7" w14:textId="77777777" w:rsidR="0049171F" w:rsidRPr="0049171F" w:rsidRDefault="0049171F" w:rsidP="0049171F">
            <w:pPr>
              <w:ind w:right="212"/>
              <w:jc w:val="both"/>
              <w:rPr>
                <w:sz w:val="18"/>
                <w:szCs w:val="18"/>
              </w:rPr>
            </w:pPr>
            <w:r w:rsidRPr="0049171F">
              <w:rPr>
                <w:b/>
                <w:sz w:val="18"/>
                <w:szCs w:val="18"/>
              </w:rPr>
              <w:t>1.</w:t>
            </w:r>
            <w:r w:rsidRPr="0049171F">
              <w:rPr>
                <w:sz w:val="18"/>
                <w:szCs w:val="18"/>
              </w:rPr>
              <w:t xml:space="preserve"> Administratorem danych osobowych jest Starosta Gryfiński w Gryfinie, ul. Sprzymierzonych 4, 74-100 Gryfino, tel. 91 415 31 82, e-mail: starostwo@gryfino.powiat.pl  </w:t>
            </w:r>
          </w:p>
          <w:p w14:paraId="1BDCF965" w14:textId="77777777" w:rsidR="0049171F" w:rsidRPr="0049171F" w:rsidRDefault="0049171F" w:rsidP="0049171F">
            <w:pPr>
              <w:jc w:val="both"/>
              <w:rPr>
                <w:sz w:val="18"/>
                <w:szCs w:val="18"/>
              </w:rPr>
            </w:pPr>
            <w:r w:rsidRPr="0049171F">
              <w:rPr>
                <w:b/>
                <w:sz w:val="18"/>
                <w:szCs w:val="18"/>
              </w:rPr>
              <w:t>2.</w:t>
            </w:r>
            <w:r w:rsidRPr="0049171F">
              <w:rPr>
                <w:sz w:val="18"/>
                <w:szCs w:val="18"/>
              </w:rPr>
              <w:t xml:space="preserve">Administrator wyznaczył Inspektora Ochrony Danych z którym można się skontaktować mailowo: </w:t>
            </w:r>
          </w:p>
          <w:p w14:paraId="07584E51" w14:textId="77777777" w:rsidR="0049171F" w:rsidRPr="0049171F" w:rsidRDefault="0049171F" w:rsidP="0049171F">
            <w:pPr>
              <w:ind w:left="427"/>
              <w:jc w:val="both"/>
              <w:rPr>
                <w:sz w:val="18"/>
                <w:szCs w:val="18"/>
              </w:rPr>
            </w:pPr>
            <w:r w:rsidRPr="0049171F">
              <w:rPr>
                <w:color w:val="0000FF"/>
                <w:sz w:val="18"/>
                <w:szCs w:val="18"/>
                <w:u w:val="single" w:color="0000FF"/>
              </w:rPr>
              <w:t>iod@gryfino.powiat.pl</w:t>
            </w:r>
            <w:r w:rsidRPr="0049171F">
              <w:rPr>
                <w:sz w:val="18"/>
                <w:szCs w:val="18"/>
              </w:rPr>
              <w:t xml:space="preserve"> </w:t>
            </w:r>
          </w:p>
          <w:p w14:paraId="61C13CDC" w14:textId="77777777" w:rsidR="0049171F" w:rsidRPr="0049171F" w:rsidRDefault="0049171F" w:rsidP="0049171F">
            <w:pPr>
              <w:ind w:right="212"/>
              <w:jc w:val="both"/>
              <w:rPr>
                <w:sz w:val="18"/>
                <w:szCs w:val="18"/>
              </w:rPr>
            </w:pPr>
            <w:r w:rsidRPr="0049171F">
              <w:rPr>
                <w:b/>
                <w:sz w:val="18"/>
                <w:szCs w:val="18"/>
              </w:rPr>
              <w:t>3.</w:t>
            </w:r>
            <w:r w:rsidRPr="0049171F">
              <w:rPr>
                <w:sz w:val="18"/>
                <w:szCs w:val="18"/>
              </w:rPr>
              <w:t xml:space="preserve"> Dane osobowe będą przetwarzane w celu realizacji zadań Starosty w zakresie geodezji i kartografii na      podstawie: </w:t>
            </w:r>
          </w:p>
          <w:p w14:paraId="4D48B00B" w14:textId="77777777" w:rsidR="0049171F" w:rsidRPr="0049171F" w:rsidRDefault="0049171F" w:rsidP="0049171F">
            <w:pPr>
              <w:ind w:right="212"/>
              <w:jc w:val="both"/>
              <w:rPr>
                <w:sz w:val="18"/>
                <w:szCs w:val="18"/>
              </w:rPr>
            </w:pPr>
            <w:r w:rsidRPr="0049171F">
              <w:rPr>
                <w:sz w:val="18"/>
                <w:szCs w:val="18"/>
              </w:rPr>
              <w:t xml:space="preserve">1)art. 6 ust. 1 lit. a) RODO (Pani/Pana zgoda) – w zakresie danych kontaktowych (numer telefonu, adres e-mail), </w:t>
            </w:r>
          </w:p>
          <w:p w14:paraId="789673F4" w14:textId="77777777" w:rsidR="0049171F" w:rsidRPr="0049171F" w:rsidRDefault="0049171F" w:rsidP="0049171F">
            <w:pPr>
              <w:ind w:right="212"/>
              <w:jc w:val="both"/>
              <w:rPr>
                <w:sz w:val="18"/>
                <w:szCs w:val="18"/>
              </w:rPr>
            </w:pPr>
            <w:r w:rsidRPr="0049171F">
              <w:rPr>
                <w:sz w:val="18"/>
                <w:szCs w:val="18"/>
              </w:rPr>
              <w:t xml:space="preserve">2)art. 6 ust. 1 lit. e) RODO w związku z przepisami ustawy z dnia 17 maja 1989 r. Prawo geodezyjne i kartograficzne. </w:t>
            </w:r>
          </w:p>
          <w:p w14:paraId="3EEB4F4D" w14:textId="77777777" w:rsidR="0049171F" w:rsidRPr="0049171F" w:rsidRDefault="0049171F" w:rsidP="0049171F">
            <w:pPr>
              <w:ind w:left="207" w:right="212"/>
              <w:jc w:val="both"/>
              <w:rPr>
                <w:sz w:val="18"/>
                <w:szCs w:val="18"/>
              </w:rPr>
            </w:pPr>
            <w:r w:rsidRPr="0049171F">
              <w:rPr>
                <w:color w:val="212529"/>
                <w:sz w:val="18"/>
                <w:szCs w:val="18"/>
              </w:rPr>
              <w:t>Podanie danych osobowych wymienionych w punkcie 2)</w:t>
            </w:r>
            <w:r w:rsidRPr="0049171F">
              <w:rPr>
                <w:sz w:val="18"/>
                <w:szCs w:val="18"/>
              </w:rPr>
              <w:t xml:space="preserve"> jest niezbędne do realizacji celu przetwarzania. Brak podania danych uniemożliwi realizację celu. </w:t>
            </w:r>
          </w:p>
          <w:p w14:paraId="644E19F5" w14:textId="77777777" w:rsidR="0049171F" w:rsidRPr="0049171F" w:rsidRDefault="0049171F" w:rsidP="0049171F">
            <w:pPr>
              <w:ind w:left="207"/>
              <w:jc w:val="both"/>
              <w:rPr>
                <w:color w:val="212529"/>
                <w:sz w:val="18"/>
                <w:szCs w:val="18"/>
              </w:rPr>
            </w:pPr>
            <w:r w:rsidRPr="0049171F">
              <w:rPr>
                <w:color w:val="212529"/>
                <w:sz w:val="18"/>
                <w:szCs w:val="18"/>
              </w:rPr>
              <w:t xml:space="preserve">Podanie danych osobowych wymienionych w punkcie 1) jest dobrowolne i nie jest warunkiem załatwienia sprawy, ułatwi jednak kontakt w zakresie realizacji procesu przetwarzania. </w:t>
            </w:r>
          </w:p>
          <w:p w14:paraId="2346B5CE" w14:textId="77777777" w:rsidR="0049171F" w:rsidRPr="0049171F" w:rsidRDefault="0049171F" w:rsidP="0049171F">
            <w:pPr>
              <w:ind w:right="212"/>
              <w:jc w:val="both"/>
              <w:rPr>
                <w:color w:val="212529"/>
                <w:sz w:val="18"/>
                <w:szCs w:val="18"/>
              </w:rPr>
            </w:pPr>
            <w:r w:rsidRPr="0049171F">
              <w:rPr>
                <w:b/>
                <w:sz w:val="18"/>
                <w:szCs w:val="18"/>
              </w:rPr>
              <w:t>4.</w:t>
            </w:r>
            <w:r w:rsidRPr="0049171F">
              <w:rPr>
                <w:sz w:val="18"/>
                <w:szCs w:val="18"/>
              </w:rPr>
              <w:t xml:space="preserve"> Dane osób trzecich niezbędne do realizacji celu przetwarzania pozyskaliśmy od osób składających wnioski w trybie ustawy z dnia 17 maja 1989 r. Prawo geodezyjne i kartograficzne.</w:t>
            </w:r>
            <w:r w:rsidRPr="0049171F">
              <w:rPr>
                <w:color w:val="212529"/>
                <w:sz w:val="18"/>
                <w:szCs w:val="18"/>
              </w:rPr>
              <w:t xml:space="preserve"> </w:t>
            </w:r>
          </w:p>
          <w:p w14:paraId="6AB96598" w14:textId="77777777" w:rsidR="0049171F" w:rsidRPr="0049171F" w:rsidRDefault="0049171F" w:rsidP="0049171F">
            <w:pPr>
              <w:ind w:right="212"/>
              <w:jc w:val="both"/>
              <w:rPr>
                <w:sz w:val="18"/>
                <w:szCs w:val="18"/>
              </w:rPr>
            </w:pPr>
            <w:r w:rsidRPr="0049171F">
              <w:rPr>
                <w:b/>
                <w:sz w:val="18"/>
                <w:szCs w:val="18"/>
              </w:rPr>
              <w:t>5.</w:t>
            </w:r>
            <w:r w:rsidRPr="0049171F">
              <w:rPr>
                <w:color w:val="212529"/>
                <w:sz w:val="18"/>
                <w:szCs w:val="18"/>
              </w:rPr>
              <w:t xml:space="preserve"> Odbiorcami danych mogą być dostawcy usług IT na rzecz Administratora – na podstawie zawartych umów powierzenia przetwarzania danych. </w:t>
            </w:r>
            <w:r w:rsidRPr="0049171F">
              <w:rPr>
                <w:sz w:val="18"/>
                <w:szCs w:val="18"/>
              </w:rPr>
              <w:t xml:space="preserve"> </w:t>
            </w:r>
          </w:p>
          <w:p w14:paraId="657B562D" w14:textId="77777777" w:rsidR="0049171F" w:rsidRPr="0049171F" w:rsidRDefault="0049171F" w:rsidP="0049171F">
            <w:pPr>
              <w:ind w:right="280"/>
              <w:jc w:val="both"/>
              <w:rPr>
                <w:sz w:val="18"/>
                <w:szCs w:val="18"/>
              </w:rPr>
            </w:pPr>
            <w:r w:rsidRPr="0049171F">
              <w:rPr>
                <w:sz w:val="18"/>
                <w:szCs w:val="18"/>
              </w:rPr>
              <w:t xml:space="preserve">Dane osobowe służące do realizacji celu przetwarzania mogą być przetwarzane w systemie teleinformatycznym </w:t>
            </w:r>
            <w:proofErr w:type="spellStart"/>
            <w:r w:rsidRPr="0049171F">
              <w:rPr>
                <w:sz w:val="18"/>
                <w:szCs w:val="18"/>
              </w:rPr>
              <w:t>WebEWID</w:t>
            </w:r>
            <w:proofErr w:type="spellEnd"/>
            <w:r w:rsidRPr="0049171F">
              <w:rPr>
                <w:sz w:val="18"/>
                <w:szCs w:val="18"/>
              </w:rPr>
              <w:t>, służącego do udostępniania i obsługi danych ewidencyjnych gruntów i budynków (</w:t>
            </w:r>
            <w:proofErr w:type="spellStart"/>
            <w:r w:rsidRPr="0049171F">
              <w:rPr>
                <w:sz w:val="18"/>
                <w:szCs w:val="18"/>
              </w:rPr>
              <w:t>EGiB</w:t>
            </w:r>
            <w:proofErr w:type="spellEnd"/>
            <w:r w:rsidRPr="0049171F">
              <w:rPr>
                <w:sz w:val="18"/>
                <w:szCs w:val="18"/>
              </w:rPr>
              <w:t xml:space="preserve">). </w:t>
            </w:r>
          </w:p>
          <w:p w14:paraId="47A5F402" w14:textId="77777777" w:rsidR="0049171F" w:rsidRPr="0049171F" w:rsidRDefault="0049171F" w:rsidP="0049171F">
            <w:pPr>
              <w:jc w:val="both"/>
              <w:rPr>
                <w:sz w:val="18"/>
                <w:szCs w:val="18"/>
              </w:rPr>
            </w:pPr>
            <w:r w:rsidRPr="0049171F">
              <w:rPr>
                <w:b/>
                <w:sz w:val="18"/>
                <w:szCs w:val="18"/>
              </w:rPr>
              <w:t>6.</w:t>
            </w:r>
            <w:r w:rsidRPr="0049171F">
              <w:rPr>
                <w:sz w:val="18"/>
                <w:szCs w:val="18"/>
              </w:rPr>
              <w:t xml:space="preserve">Dane będą przetwarzane: </w:t>
            </w:r>
          </w:p>
          <w:p w14:paraId="448ECDA3" w14:textId="77777777" w:rsidR="0049171F" w:rsidRPr="0049171F" w:rsidRDefault="0049171F" w:rsidP="0049171F">
            <w:pPr>
              <w:ind w:right="212"/>
              <w:jc w:val="both"/>
              <w:rPr>
                <w:sz w:val="18"/>
                <w:szCs w:val="18"/>
              </w:rPr>
            </w:pPr>
            <w:r w:rsidRPr="0049171F">
              <w:rPr>
                <w:sz w:val="18"/>
                <w:szCs w:val="18"/>
              </w:rPr>
              <w:t xml:space="preserve">1)Do czasu realizacji celu przetwarzania, a następnie przechowywane zgodnie z przepisami ustawy z dnia 14 lipca 1983 r. o narodowym zasobie archiwalnym i archiwach. </w:t>
            </w:r>
          </w:p>
          <w:p w14:paraId="3573C90C" w14:textId="77777777" w:rsidR="0049171F" w:rsidRPr="0049171F" w:rsidRDefault="0049171F" w:rsidP="0049171F">
            <w:pPr>
              <w:ind w:right="212"/>
              <w:jc w:val="both"/>
              <w:rPr>
                <w:sz w:val="18"/>
                <w:szCs w:val="18"/>
              </w:rPr>
            </w:pPr>
            <w:r w:rsidRPr="0049171F">
              <w:rPr>
                <w:sz w:val="18"/>
                <w:szCs w:val="18"/>
              </w:rPr>
              <w:t xml:space="preserve">2)W zakresie danych kontaktowych - do czasu wycofania zgody na ich przetwarzanie albo przez okres, o którym mowa w pkt. 1). </w:t>
            </w:r>
          </w:p>
          <w:p w14:paraId="35F49B3D" w14:textId="77777777" w:rsidR="0049171F" w:rsidRPr="0049171F" w:rsidRDefault="0049171F" w:rsidP="0049171F">
            <w:pPr>
              <w:ind w:right="212"/>
              <w:jc w:val="both"/>
              <w:rPr>
                <w:sz w:val="18"/>
                <w:szCs w:val="18"/>
              </w:rPr>
            </w:pPr>
            <w:r w:rsidRPr="0049171F">
              <w:rPr>
                <w:b/>
                <w:sz w:val="18"/>
                <w:szCs w:val="18"/>
              </w:rPr>
              <w:t>7.</w:t>
            </w:r>
            <w:r w:rsidRPr="0049171F">
              <w:rPr>
                <w:sz w:val="18"/>
                <w:szCs w:val="18"/>
              </w:rPr>
              <w:t xml:space="preserve"> W związku z przetwarzaniem danych przysługują następujące prawa wynikające z przepisów RODO:   prawo dostępu do danych – art. 15 RODO,  prawo do sprostowania danych – art. 16 RODO,  prawo do ograniczenia przetwarzania – art. 18 RODO, prawo do sprzeciwu – art. 21 RODO, a także: prawo do usunięcia danych – art. 17 RODO, prawo do przenoszenia danych – art. 20 RODO</w:t>
            </w:r>
          </w:p>
          <w:p w14:paraId="03F450C0" w14:textId="77777777" w:rsidR="0049171F" w:rsidRPr="0049171F" w:rsidRDefault="0049171F" w:rsidP="0049171F">
            <w:pPr>
              <w:ind w:right="212"/>
              <w:rPr>
                <w:sz w:val="18"/>
                <w:szCs w:val="18"/>
              </w:rPr>
            </w:pPr>
            <w:r w:rsidRPr="0049171F">
              <w:rPr>
                <w:sz w:val="18"/>
                <w:szCs w:val="18"/>
              </w:rPr>
              <w:t xml:space="preserve">- wyłącznie w zakresie danych kontaktowych przetwarzanych na podstawie zgody. </w:t>
            </w:r>
          </w:p>
          <w:p w14:paraId="4ECA8434" w14:textId="77777777" w:rsidR="0049171F" w:rsidRPr="0049171F" w:rsidRDefault="0049171F" w:rsidP="0049171F">
            <w:pPr>
              <w:ind w:left="207" w:right="212"/>
              <w:jc w:val="both"/>
              <w:rPr>
                <w:sz w:val="18"/>
                <w:szCs w:val="18"/>
              </w:rPr>
            </w:pPr>
            <w:r w:rsidRPr="0049171F">
              <w:rPr>
                <w:b/>
                <w:sz w:val="18"/>
                <w:szCs w:val="18"/>
              </w:rPr>
              <w:t>8.</w:t>
            </w:r>
            <w:r w:rsidRPr="0049171F">
              <w:rPr>
                <w:sz w:val="18"/>
                <w:szCs w:val="18"/>
              </w:rPr>
              <w:t xml:space="preserve"> W zakresie danych kontaktowych przysługuje prawo do cofnięcia zgody w dowolnym momencie i w dowolny sposób. Wycofanie zgody nie ma wpływu na zgodność z prawem przetwarzania, którego dokonano na podstawie zgody przed jej cofnięciem. </w:t>
            </w:r>
          </w:p>
          <w:p w14:paraId="4A3EB068" w14:textId="77777777" w:rsidR="0049171F" w:rsidRPr="0049171F" w:rsidRDefault="0049171F" w:rsidP="0049171F">
            <w:pPr>
              <w:ind w:left="207" w:right="212"/>
              <w:jc w:val="both"/>
              <w:rPr>
                <w:sz w:val="18"/>
                <w:szCs w:val="18"/>
              </w:rPr>
            </w:pPr>
            <w:r w:rsidRPr="0049171F">
              <w:rPr>
                <w:b/>
                <w:sz w:val="18"/>
                <w:szCs w:val="18"/>
              </w:rPr>
              <w:t>9.</w:t>
            </w:r>
            <w:r w:rsidRPr="0049171F">
              <w:rPr>
                <w:sz w:val="18"/>
                <w:szCs w:val="18"/>
              </w:rPr>
              <w:t xml:space="preserve"> W związku z przetwarzaniem danych przysługuje prawo do wniesienia skargi do organu nadzorczego - Prezesa Urzędu Ochrony Danych Osobowych.</w:t>
            </w:r>
          </w:p>
          <w:p w14:paraId="620266BD" w14:textId="77777777" w:rsidR="0049171F" w:rsidRPr="0049171F" w:rsidRDefault="0049171F" w:rsidP="0049171F">
            <w:pPr>
              <w:jc w:val="center"/>
              <w:rPr>
                <w:b/>
                <w:sz w:val="18"/>
                <w:szCs w:val="18"/>
              </w:rPr>
            </w:pPr>
            <w:r w:rsidRPr="0049171F">
              <w:rPr>
                <w:b/>
                <w:sz w:val="18"/>
                <w:szCs w:val="18"/>
              </w:rPr>
              <w:t>ZGODA NA PRZETWARZANIE DANYCH OSOBOWYCH</w:t>
            </w:r>
          </w:p>
          <w:p w14:paraId="112C3C27" w14:textId="77777777" w:rsidR="0049171F" w:rsidRPr="0049171F" w:rsidRDefault="0049171F" w:rsidP="0049171F">
            <w:pPr>
              <w:ind w:right="212"/>
              <w:jc w:val="both"/>
              <w:rPr>
                <w:sz w:val="18"/>
                <w:szCs w:val="18"/>
              </w:rPr>
            </w:pPr>
            <w:r w:rsidRPr="0049171F">
              <w:rPr>
                <w:sz w:val="18"/>
                <w:szCs w:val="18"/>
              </w:rPr>
              <w:t xml:space="preserve">Na podstawie art.6 ustęp 1 lit. a) oraz art.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wyrażam zgodę na przetwarzanie mojego numeru telefonu oraz adresu e-mail przez Starostę Gryfińskiego w celu realizacji zadań Starosty w zakresie geodezji i kartografii na podstawie przepisów ustawy z dnia 17 maja 1989 r. Prawo geodezyjne i kartograficzne. </w:t>
            </w:r>
          </w:p>
          <w:p w14:paraId="690C4F53" w14:textId="77777777" w:rsidR="0049171F" w:rsidRPr="0049171F" w:rsidRDefault="0049171F" w:rsidP="0049171F">
            <w:pPr>
              <w:ind w:left="207" w:right="212"/>
              <w:jc w:val="both"/>
              <w:rPr>
                <w:sz w:val="18"/>
                <w:szCs w:val="18"/>
              </w:rPr>
            </w:pPr>
            <w:r w:rsidRPr="0049171F">
              <w:rPr>
                <w:sz w:val="18"/>
                <w:szCs w:val="18"/>
              </w:rPr>
              <w:t>Jednocześnie oświadczam, że zostałem/</w:t>
            </w:r>
            <w:proofErr w:type="spellStart"/>
            <w:r w:rsidRPr="0049171F">
              <w:rPr>
                <w:sz w:val="18"/>
                <w:szCs w:val="18"/>
              </w:rPr>
              <w:t>am</w:t>
            </w:r>
            <w:proofErr w:type="spellEnd"/>
            <w:r w:rsidRPr="0049171F">
              <w:rPr>
                <w:sz w:val="18"/>
                <w:szCs w:val="18"/>
              </w:rPr>
              <w:t xml:space="preserve"> poinformowany/a, że udzielona zgoda może być cofnięta w dowolnym momencie i w dowolnej formie, a jej wycofanie nie wpływa na zgodność z prawem przetwarzania, którego dokonano na podstawie zgody przed jej wycofaniem. </w:t>
            </w:r>
          </w:p>
          <w:p w14:paraId="184C14F9" w14:textId="77777777" w:rsidR="0049171F" w:rsidRPr="0049171F" w:rsidRDefault="0049171F" w:rsidP="0049171F">
            <w:pPr>
              <w:ind w:left="207" w:right="212"/>
              <w:jc w:val="both"/>
              <w:rPr>
                <w:sz w:val="18"/>
                <w:szCs w:val="18"/>
              </w:rPr>
            </w:pPr>
          </w:p>
          <w:p w14:paraId="39CD4490" w14:textId="77777777" w:rsidR="0049171F" w:rsidRPr="0049171F" w:rsidRDefault="0049171F" w:rsidP="0049171F">
            <w:pPr>
              <w:ind w:left="207" w:right="212"/>
              <w:jc w:val="both"/>
              <w:rPr>
                <w:sz w:val="18"/>
                <w:szCs w:val="18"/>
              </w:rPr>
            </w:pPr>
            <w:r w:rsidRPr="0049171F">
              <w:rPr>
                <w:sz w:val="18"/>
                <w:szCs w:val="18"/>
              </w:rPr>
              <w:t>……………………………..                                                                        …………………………………</w:t>
            </w:r>
          </w:p>
          <w:p w14:paraId="12CC1352" w14:textId="77777777" w:rsidR="0049171F" w:rsidRPr="0049171F" w:rsidRDefault="0049171F" w:rsidP="0049171F">
            <w:pPr>
              <w:tabs>
                <w:tab w:val="center" w:pos="2455"/>
                <w:tab w:val="center" w:pos="7321"/>
              </w:tabs>
              <w:spacing w:after="9" w:line="256" w:lineRule="auto"/>
              <w:jc w:val="both"/>
              <w:rPr>
                <w:sz w:val="18"/>
                <w:szCs w:val="18"/>
              </w:rPr>
            </w:pPr>
            <w:r w:rsidRPr="0049171F">
              <w:rPr>
                <w:sz w:val="18"/>
                <w:szCs w:val="18"/>
              </w:rPr>
              <w:t xml:space="preserve">    miejscowość i data </w:t>
            </w:r>
            <w:r w:rsidRPr="0049171F">
              <w:rPr>
                <w:sz w:val="18"/>
                <w:szCs w:val="18"/>
              </w:rPr>
              <w:tab/>
              <w:t xml:space="preserve">                                                                                          czytelny podpis </w:t>
            </w:r>
          </w:p>
          <w:p w14:paraId="3A0DDD72" w14:textId="77777777" w:rsidR="0049171F" w:rsidRPr="0049171F" w:rsidRDefault="0049171F" w:rsidP="0049171F">
            <w:pPr>
              <w:spacing w:line="256" w:lineRule="auto"/>
              <w:ind w:left="427"/>
              <w:jc w:val="both"/>
              <w:rPr>
                <w:sz w:val="18"/>
                <w:szCs w:val="18"/>
              </w:rPr>
            </w:pPr>
            <w:r w:rsidRPr="0049171F">
              <w:rPr>
                <w:sz w:val="18"/>
                <w:szCs w:val="18"/>
              </w:rPr>
              <w:t xml:space="preserve"> </w:t>
            </w:r>
          </w:p>
          <w:p w14:paraId="56241422" w14:textId="77777777" w:rsidR="0049171F" w:rsidRPr="0049171F" w:rsidRDefault="0049171F" w:rsidP="0049171F">
            <w:pPr>
              <w:pStyle w:val="TableParagraph"/>
              <w:tabs>
                <w:tab w:val="left" w:pos="202"/>
              </w:tabs>
              <w:kinsoku w:val="0"/>
              <w:overflowPunct w:val="0"/>
              <w:spacing w:before="23"/>
              <w:ind w:left="201"/>
              <w:rPr>
                <w:i/>
                <w:iCs/>
                <w:w w:val="105"/>
                <w:sz w:val="16"/>
                <w:szCs w:val="16"/>
              </w:rPr>
            </w:pPr>
          </w:p>
        </w:tc>
      </w:tr>
    </w:tbl>
    <w:p w14:paraId="4D20D603" w14:textId="77777777" w:rsidR="001E26BA" w:rsidRDefault="001E26BA">
      <w:pPr>
        <w:rPr>
          <w:b/>
          <w:bCs/>
          <w:sz w:val="10"/>
          <w:szCs w:val="10"/>
        </w:rPr>
        <w:sectPr w:rsidR="001E26BA">
          <w:pgSz w:w="11910" w:h="16840"/>
          <w:pgMar w:top="1160" w:right="920" w:bottom="280" w:left="980" w:header="953" w:footer="0" w:gutter="0"/>
          <w:cols w:space="708"/>
          <w:noEndnote/>
        </w:sectPr>
      </w:pPr>
    </w:p>
    <w:p w14:paraId="7FBF1D95" w14:textId="68923605" w:rsidR="001E26BA" w:rsidRDefault="0049171F">
      <w:pPr>
        <w:pStyle w:val="Tekstpodstawowy"/>
        <w:kinsoku w:val="0"/>
        <w:overflowPunct w:val="0"/>
        <w:spacing w:line="20" w:lineRule="exact"/>
        <w:ind w:left="32"/>
        <w:rPr>
          <w:b w:val="0"/>
          <w:bCs w:val="0"/>
          <w:sz w:val="2"/>
          <w:szCs w:val="2"/>
        </w:rPr>
      </w:pPr>
      <w:r>
        <w:rPr>
          <w:b w:val="0"/>
          <w:bCs w:val="0"/>
          <w:noProof/>
          <w:sz w:val="2"/>
          <w:szCs w:val="2"/>
        </w:rPr>
        <w:lastRenderedPageBreak/>
        <mc:AlternateContent>
          <mc:Choice Requires="wpg">
            <w:drawing>
              <wp:inline distT="0" distB="0" distL="0" distR="0" wp14:anchorId="74F92B75" wp14:editId="0F8B2835">
                <wp:extent cx="6264275" cy="12700"/>
                <wp:effectExtent l="13335" t="1905" r="8890" b="4445"/>
                <wp:docPr id="1910624943"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4275" cy="12700"/>
                          <a:chOff x="0" y="0"/>
                          <a:chExt cx="9865" cy="20"/>
                        </a:xfrm>
                      </wpg:grpSpPr>
                      <wps:wsp>
                        <wps:cNvPr id="200388119" name="Freeform 12"/>
                        <wps:cNvSpPr>
                          <a:spLocks/>
                        </wps:cNvSpPr>
                        <wps:spPr bwMode="auto">
                          <a:xfrm>
                            <a:off x="0" y="7"/>
                            <a:ext cx="9865" cy="20"/>
                          </a:xfrm>
                          <a:custGeom>
                            <a:avLst/>
                            <a:gdLst>
                              <a:gd name="T0" fmla="*/ 0 w 9865"/>
                              <a:gd name="T1" fmla="*/ 0 h 20"/>
                              <a:gd name="T2" fmla="*/ 9864 w 9865"/>
                              <a:gd name="T3" fmla="*/ 0 h 20"/>
                            </a:gdLst>
                            <a:ahLst/>
                            <a:cxnLst>
                              <a:cxn ang="0">
                                <a:pos x="T0" y="T1"/>
                              </a:cxn>
                              <a:cxn ang="0">
                                <a:pos x="T2" y="T3"/>
                              </a:cxn>
                            </a:cxnLst>
                            <a:rect l="0" t="0" r="r" b="b"/>
                            <a:pathLst>
                              <a:path w="9865" h="20">
                                <a:moveTo>
                                  <a:pt x="0" y="0"/>
                                </a:moveTo>
                                <a:lnTo>
                                  <a:pt x="9864" y="0"/>
                                </a:lnTo>
                              </a:path>
                            </a:pathLst>
                          </a:custGeom>
                          <a:noFill/>
                          <a:ln w="952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7E2CA5B" id="Group 11" o:spid="_x0000_s1026" style="width:493.25pt;height:1pt;mso-position-horizontal-relative:char;mso-position-vertical-relative:line" coordsize="986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">
                <v:shape id="Freeform 12" o:spid="_x0000_s1027" style="position:absolute;top:7;width:9865;height:20;visibility:visible;mso-wrap-style:square;v-text-anchor:top" coordsize="986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" path="m,l9864,e" filled="f" strokecolor="#231f20">
                  <v:path arrowok="t" o:connecttype="custom" o:connectlocs="0,0;9864,0" o:connectangles="0,0"/>
                </v:shape>
                <w10:anchorlock/>
              </v:group>
            </w:pict>
          </mc:Fallback>
        </mc:AlternateContent>
      </w:r>
    </w:p>
    <w:p w14:paraId="61DEDDEE" w14:textId="77777777" w:rsidR="001E26BA" w:rsidRDefault="001E26BA">
      <w:pPr>
        <w:pStyle w:val="Tekstpodstawowy"/>
        <w:kinsoku w:val="0"/>
        <w:overflowPunct w:val="0"/>
        <w:rPr>
          <w:sz w:val="20"/>
          <w:szCs w:val="20"/>
        </w:rPr>
      </w:pPr>
    </w:p>
    <w:p w14:paraId="3DF4D697" w14:textId="77777777" w:rsidR="001E26BA" w:rsidRDefault="001E26BA">
      <w:pPr>
        <w:pStyle w:val="Tekstpodstawowy"/>
        <w:kinsoku w:val="0"/>
        <w:overflowPunct w:val="0"/>
        <w:spacing w:before="2" w:after="1"/>
        <w:rPr>
          <w:sz w:val="10"/>
          <w:szCs w:val="10"/>
        </w:rPr>
      </w:pPr>
    </w:p>
    <w:tbl>
      <w:tblPr>
        <w:tblW w:w="0" w:type="auto"/>
        <w:tblInd w:w="125" w:type="dxa"/>
        <w:tblLayout w:type="fixed"/>
        <w:tblCellMar>
          <w:left w:w="0" w:type="dxa"/>
          <w:right w:w="0" w:type="dxa"/>
        </w:tblCellMar>
        <w:tblLook w:val="0000" w:firstRow="0" w:lastRow="0" w:firstColumn="0" w:lastColumn="0" w:noHBand="0" w:noVBand="0"/>
      </w:tblPr>
      <w:tblGrid>
        <w:gridCol w:w="172"/>
        <w:gridCol w:w="2034"/>
        <w:gridCol w:w="1600"/>
        <w:gridCol w:w="1931"/>
        <w:gridCol w:w="172"/>
        <w:gridCol w:w="914"/>
        <w:gridCol w:w="2216"/>
        <w:gridCol w:w="643"/>
      </w:tblGrid>
      <w:tr w:rsidR="001E26BA" w14:paraId="71D5172F" w14:textId="77777777">
        <w:trPr>
          <w:trHeight w:val="292"/>
        </w:trPr>
        <w:tc>
          <w:tcPr>
            <w:tcW w:w="9039" w:type="dxa"/>
            <w:gridSpan w:val="7"/>
            <w:tcBorders>
              <w:top w:val="single" w:sz="6" w:space="0" w:color="000000"/>
              <w:left w:val="single" w:sz="6" w:space="0" w:color="000000"/>
              <w:bottom w:val="none" w:sz="6" w:space="0" w:color="auto"/>
              <w:right w:val="single" w:sz="6" w:space="0" w:color="000000"/>
            </w:tcBorders>
            <w:shd w:val="clear" w:color="auto" w:fill="CCCCFF"/>
          </w:tcPr>
          <w:p w14:paraId="74D9449B" w14:textId="77777777" w:rsidR="001E26BA" w:rsidRDefault="00000000">
            <w:pPr>
              <w:pStyle w:val="TableParagraph"/>
              <w:kinsoku w:val="0"/>
              <w:overflowPunct w:val="0"/>
              <w:spacing w:before="30"/>
              <w:ind w:left="48"/>
              <w:rPr>
                <w:rFonts w:ascii="Arial" w:hAnsi="Arial" w:cs="Arial"/>
                <w:sz w:val="10"/>
                <w:szCs w:val="10"/>
              </w:rPr>
            </w:pPr>
            <w:r>
              <w:rPr>
                <w:rFonts w:ascii="Arial" w:hAnsi="Arial" w:cs="Arial"/>
                <w:sz w:val="10"/>
                <w:szCs w:val="10"/>
              </w:rPr>
              <w:t>1. Szczegóły wniosku o udostępnienie mapy zasadniczej lub mapy ewidencji gruntów i budynków</w:t>
            </w:r>
          </w:p>
        </w:tc>
        <w:tc>
          <w:tcPr>
            <w:tcW w:w="643" w:type="dxa"/>
            <w:tcBorders>
              <w:top w:val="single" w:sz="6" w:space="0" w:color="000000"/>
              <w:left w:val="single" w:sz="6" w:space="0" w:color="000000"/>
              <w:bottom w:val="single" w:sz="6" w:space="0" w:color="000000"/>
              <w:right w:val="single" w:sz="6" w:space="0" w:color="000000"/>
            </w:tcBorders>
            <w:shd w:val="clear" w:color="auto" w:fill="CCCCFF"/>
          </w:tcPr>
          <w:p w14:paraId="4E29E1C6" w14:textId="77777777" w:rsidR="001E26BA" w:rsidRDefault="00000000">
            <w:pPr>
              <w:pStyle w:val="TableParagraph"/>
              <w:kinsoku w:val="0"/>
              <w:overflowPunct w:val="0"/>
              <w:spacing w:before="9"/>
              <w:ind w:left="108" w:right="96"/>
              <w:jc w:val="center"/>
              <w:rPr>
                <w:rFonts w:ascii="Arial" w:hAnsi="Arial" w:cs="Arial"/>
                <w:w w:val="105"/>
                <w:sz w:val="8"/>
                <w:szCs w:val="8"/>
              </w:rPr>
            </w:pPr>
            <w:r>
              <w:rPr>
                <w:rFonts w:ascii="Arial" w:hAnsi="Arial" w:cs="Arial"/>
                <w:w w:val="105"/>
                <w:sz w:val="8"/>
                <w:szCs w:val="8"/>
              </w:rPr>
              <w:t>Formularz</w:t>
            </w:r>
          </w:p>
          <w:p w14:paraId="37C73F53" w14:textId="77777777" w:rsidR="001E26BA" w:rsidRDefault="00000000">
            <w:pPr>
              <w:pStyle w:val="TableParagraph"/>
              <w:kinsoku w:val="0"/>
              <w:overflowPunct w:val="0"/>
              <w:spacing w:before="27" w:line="144" w:lineRule="exact"/>
              <w:ind w:left="108" w:right="97"/>
              <w:jc w:val="center"/>
              <w:rPr>
                <w:rFonts w:ascii="Arial" w:hAnsi="Arial" w:cs="Arial"/>
                <w:b/>
                <w:bCs/>
                <w:sz w:val="15"/>
                <w:szCs w:val="15"/>
              </w:rPr>
            </w:pPr>
            <w:r>
              <w:rPr>
                <w:rFonts w:ascii="Arial" w:hAnsi="Arial" w:cs="Arial"/>
                <w:b/>
                <w:bCs/>
                <w:sz w:val="15"/>
                <w:szCs w:val="15"/>
              </w:rPr>
              <w:t>P1</w:t>
            </w:r>
          </w:p>
        </w:tc>
      </w:tr>
      <w:tr w:rsidR="001E26BA" w14:paraId="4ACD4F0F" w14:textId="77777777">
        <w:trPr>
          <w:trHeight w:val="167"/>
        </w:trPr>
        <w:tc>
          <w:tcPr>
            <w:tcW w:w="172" w:type="dxa"/>
            <w:vMerge w:val="restart"/>
            <w:tcBorders>
              <w:top w:val="none" w:sz="6" w:space="0" w:color="auto"/>
              <w:left w:val="single" w:sz="6" w:space="0" w:color="000000"/>
              <w:bottom w:val="single" w:sz="6" w:space="0" w:color="000000"/>
              <w:right w:val="single" w:sz="6" w:space="0" w:color="000000"/>
            </w:tcBorders>
            <w:shd w:val="clear" w:color="auto" w:fill="CCCCFF"/>
          </w:tcPr>
          <w:p w14:paraId="16E76395" w14:textId="77777777" w:rsidR="001E26BA" w:rsidRDefault="001E26BA">
            <w:pPr>
              <w:pStyle w:val="TableParagraph"/>
              <w:kinsoku w:val="0"/>
              <w:overflowPunct w:val="0"/>
              <w:rPr>
                <w:rFonts w:ascii="Times New Roman" w:hAnsi="Times New Roman" w:cs="Times New Roman"/>
                <w:sz w:val="8"/>
                <w:szCs w:val="8"/>
              </w:rPr>
            </w:pPr>
          </w:p>
        </w:tc>
        <w:tc>
          <w:tcPr>
            <w:tcW w:w="2034" w:type="dxa"/>
            <w:vMerge w:val="restart"/>
            <w:tcBorders>
              <w:top w:val="single" w:sz="6" w:space="0" w:color="000000"/>
              <w:left w:val="single" w:sz="6" w:space="0" w:color="000000"/>
              <w:bottom w:val="single" w:sz="6" w:space="0" w:color="000000"/>
              <w:right w:val="single" w:sz="6" w:space="0" w:color="000000"/>
            </w:tcBorders>
          </w:tcPr>
          <w:p w14:paraId="45E40832" w14:textId="77777777" w:rsidR="001E26BA" w:rsidRDefault="00000000">
            <w:pPr>
              <w:pStyle w:val="TableParagraph"/>
              <w:kinsoku w:val="0"/>
              <w:overflowPunct w:val="0"/>
              <w:spacing w:before="37"/>
              <w:ind w:left="21"/>
              <w:rPr>
                <w:rFonts w:ascii="Arial" w:hAnsi="Arial" w:cs="Arial"/>
                <w:b/>
                <w:bCs/>
                <w:sz w:val="10"/>
                <w:szCs w:val="10"/>
              </w:rPr>
            </w:pPr>
            <w:r>
              <w:rPr>
                <w:rFonts w:ascii="Arial" w:hAnsi="Arial" w:cs="Arial"/>
                <w:b/>
                <w:bCs/>
                <w:sz w:val="10"/>
                <w:szCs w:val="10"/>
              </w:rPr>
              <w:t>Mapa:</w:t>
            </w:r>
          </w:p>
          <w:p w14:paraId="581B416D" w14:textId="77777777" w:rsidR="001E26BA" w:rsidRDefault="00000000">
            <w:pPr>
              <w:pStyle w:val="TableParagraph"/>
              <w:numPr>
                <w:ilvl w:val="0"/>
                <w:numId w:val="42"/>
              </w:numPr>
              <w:tabs>
                <w:tab w:val="left" w:pos="224"/>
              </w:tabs>
              <w:kinsoku w:val="0"/>
              <w:overflowPunct w:val="0"/>
              <w:spacing w:before="53"/>
              <w:ind w:hanging="173"/>
              <w:rPr>
                <w:rFonts w:ascii="Arial" w:hAnsi="Arial" w:cs="Arial"/>
                <w:w w:val="105"/>
                <w:sz w:val="9"/>
                <w:szCs w:val="9"/>
              </w:rPr>
            </w:pPr>
            <w:r>
              <w:rPr>
                <w:rFonts w:ascii="Arial" w:hAnsi="Arial" w:cs="Arial"/>
                <w:w w:val="105"/>
                <w:sz w:val="9"/>
                <w:szCs w:val="9"/>
              </w:rPr>
              <w:t>zasadnicza</w:t>
            </w:r>
          </w:p>
          <w:p w14:paraId="28A9D594" w14:textId="77777777" w:rsidR="001E26BA" w:rsidRDefault="00000000">
            <w:pPr>
              <w:pStyle w:val="TableParagraph"/>
              <w:numPr>
                <w:ilvl w:val="0"/>
                <w:numId w:val="42"/>
              </w:numPr>
              <w:tabs>
                <w:tab w:val="left" w:pos="224"/>
              </w:tabs>
              <w:kinsoku w:val="0"/>
              <w:overflowPunct w:val="0"/>
              <w:spacing w:before="44"/>
              <w:ind w:hanging="173"/>
              <w:rPr>
                <w:rFonts w:ascii="Arial" w:hAnsi="Arial" w:cs="Arial"/>
                <w:w w:val="105"/>
                <w:position w:val="1"/>
                <w:sz w:val="9"/>
                <w:szCs w:val="9"/>
              </w:rPr>
            </w:pPr>
            <w:r>
              <w:rPr>
                <w:rFonts w:ascii="Arial" w:hAnsi="Arial" w:cs="Arial"/>
                <w:w w:val="105"/>
                <w:position w:val="1"/>
                <w:sz w:val="9"/>
                <w:szCs w:val="9"/>
              </w:rPr>
              <w:t>ewidencji gruntów i</w:t>
            </w:r>
            <w:r>
              <w:rPr>
                <w:rFonts w:ascii="Arial" w:hAnsi="Arial" w:cs="Arial"/>
                <w:spacing w:val="-3"/>
                <w:w w:val="105"/>
                <w:position w:val="1"/>
                <w:sz w:val="9"/>
                <w:szCs w:val="9"/>
              </w:rPr>
              <w:t xml:space="preserve"> </w:t>
            </w:r>
            <w:r>
              <w:rPr>
                <w:rFonts w:ascii="Arial" w:hAnsi="Arial" w:cs="Arial"/>
                <w:w w:val="105"/>
                <w:position w:val="1"/>
                <w:sz w:val="9"/>
                <w:szCs w:val="9"/>
              </w:rPr>
              <w:t>budynków</w:t>
            </w:r>
          </w:p>
        </w:tc>
        <w:tc>
          <w:tcPr>
            <w:tcW w:w="1600" w:type="dxa"/>
            <w:vMerge w:val="restart"/>
            <w:tcBorders>
              <w:top w:val="single" w:sz="6" w:space="0" w:color="000000"/>
              <w:left w:val="single" w:sz="6" w:space="0" w:color="000000"/>
              <w:bottom w:val="single" w:sz="6" w:space="0" w:color="000000"/>
              <w:right w:val="single" w:sz="6" w:space="0" w:color="000000"/>
            </w:tcBorders>
          </w:tcPr>
          <w:p w14:paraId="16736696" w14:textId="77777777" w:rsidR="001E26BA" w:rsidRDefault="00000000">
            <w:pPr>
              <w:pStyle w:val="TableParagraph"/>
              <w:kinsoku w:val="0"/>
              <w:overflowPunct w:val="0"/>
              <w:spacing w:before="18"/>
              <w:ind w:left="21"/>
              <w:rPr>
                <w:rFonts w:ascii="Arial" w:hAnsi="Arial" w:cs="Arial"/>
                <w:b/>
                <w:bCs/>
                <w:sz w:val="10"/>
                <w:szCs w:val="10"/>
              </w:rPr>
            </w:pPr>
            <w:r>
              <w:rPr>
                <w:rFonts w:ascii="Arial" w:hAnsi="Arial" w:cs="Arial"/>
                <w:b/>
                <w:bCs/>
                <w:sz w:val="10"/>
                <w:szCs w:val="10"/>
              </w:rPr>
              <w:t>Postać:</w:t>
            </w:r>
          </w:p>
          <w:p w14:paraId="64333778" w14:textId="77777777" w:rsidR="001E26BA" w:rsidRDefault="00000000">
            <w:pPr>
              <w:pStyle w:val="TableParagraph"/>
              <w:numPr>
                <w:ilvl w:val="0"/>
                <w:numId w:val="41"/>
              </w:numPr>
              <w:tabs>
                <w:tab w:val="left" w:pos="224"/>
              </w:tabs>
              <w:kinsoku w:val="0"/>
              <w:overflowPunct w:val="0"/>
              <w:spacing w:before="62"/>
              <w:rPr>
                <w:rFonts w:ascii="Arial" w:hAnsi="Arial" w:cs="Arial"/>
                <w:w w:val="105"/>
                <w:sz w:val="9"/>
                <w:szCs w:val="9"/>
              </w:rPr>
            </w:pPr>
            <w:r>
              <w:rPr>
                <w:rFonts w:ascii="Arial" w:hAnsi="Arial" w:cs="Arial"/>
                <w:w w:val="105"/>
                <w:sz w:val="9"/>
                <w:szCs w:val="9"/>
              </w:rPr>
              <w:t>wektorowa</w:t>
            </w:r>
          </w:p>
          <w:p w14:paraId="1BE3F287" w14:textId="77777777" w:rsidR="001E26BA" w:rsidRDefault="00000000">
            <w:pPr>
              <w:pStyle w:val="TableParagraph"/>
              <w:numPr>
                <w:ilvl w:val="0"/>
                <w:numId w:val="41"/>
              </w:numPr>
              <w:tabs>
                <w:tab w:val="left" w:pos="224"/>
              </w:tabs>
              <w:kinsoku w:val="0"/>
              <w:overflowPunct w:val="0"/>
              <w:spacing w:before="45"/>
              <w:rPr>
                <w:rFonts w:ascii="Arial" w:hAnsi="Arial" w:cs="Arial"/>
                <w:w w:val="105"/>
                <w:sz w:val="9"/>
                <w:szCs w:val="9"/>
              </w:rPr>
            </w:pPr>
            <w:r>
              <w:rPr>
                <w:rFonts w:ascii="Arial" w:hAnsi="Arial" w:cs="Arial"/>
                <w:w w:val="105"/>
                <w:sz w:val="9"/>
                <w:szCs w:val="9"/>
              </w:rPr>
              <w:t>rastrowa</w:t>
            </w:r>
          </w:p>
          <w:p w14:paraId="12DBE928" w14:textId="77777777" w:rsidR="001E26BA" w:rsidRDefault="00000000">
            <w:pPr>
              <w:pStyle w:val="TableParagraph"/>
              <w:numPr>
                <w:ilvl w:val="0"/>
                <w:numId w:val="41"/>
              </w:numPr>
              <w:tabs>
                <w:tab w:val="left" w:pos="224"/>
              </w:tabs>
              <w:kinsoku w:val="0"/>
              <w:overflowPunct w:val="0"/>
              <w:spacing w:before="45"/>
              <w:rPr>
                <w:rFonts w:ascii="Arial" w:hAnsi="Arial" w:cs="Arial"/>
                <w:w w:val="105"/>
                <w:sz w:val="9"/>
                <w:szCs w:val="9"/>
              </w:rPr>
            </w:pPr>
            <w:r>
              <w:rPr>
                <w:rFonts w:ascii="Arial" w:hAnsi="Arial" w:cs="Arial"/>
                <w:w w:val="105"/>
                <w:sz w:val="9"/>
                <w:szCs w:val="9"/>
              </w:rPr>
              <w:t>drukowana</w:t>
            </w:r>
          </w:p>
          <w:p w14:paraId="198C5B48" w14:textId="77777777" w:rsidR="001E26BA" w:rsidRDefault="00000000">
            <w:pPr>
              <w:pStyle w:val="TableParagraph"/>
              <w:kinsoku w:val="0"/>
              <w:overflowPunct w:val="0"/>
              <w:spacing w:before="78"/>
              <w:ind w:left="223"/>
              <w:rPr>
                <w:rFonts w:ascii="Arial" w:hAnsi="Arial" w:cs="Arial"/>
                <w:w w:val="105"/>
                <w:sz w:val="9"/>
                <w:szCs w:val="9"/>
              </w:rPr>
            </w:pPr>
            <w:r>
              <w:rPr>
                <w:rFonts w:ascii="Arial" w:hAnsi="Arial" w:cs="Arial"/>
                <w:w w:val="105"/>
                <w:sz w:val="9"/>
                <w:szCs w:val="9"/>
              </w:rPr>
              <w:t>Liczba egzemplarzy:…</w:t>
            </w:r>
          </w:p>
        </w:tc>
        <w:tc>
          <w:tcPr>
            <w:tcW w:w="1931" w:type="dxa"/>
            <w:vMerge w:val="restart"/>
            <w:tcBorders>
              <w:top w:val="single" w:sz="6" w:space="0" w:color="000000"/>
              <w:left w:val="single" w:sz="6" w:space="0" w:color="000000"/>
              <w:bottom w:val="single" w:sz="6" w:space="0" w:color="000000"/>
              <w:right w:val="single" w:sz="6" w:space="0" w:color="000000"/>
            </w:tcBorders>
          </w:tcPr>
          <w:p w14:paraId="38969207" w14:textId="77777777" w:rsidR="001E26BA" w:rsidRDefault="00000000">
            <w:pPr>
              <w:pStyle w:val="TableParagraph"/>
              <w:kinsoku w:val="0"/>
              <w:overflowPunct w:val="0"/>
              <w:spacing w:before="25"/>
              <w:ind w:left="21"/>
              <w:rPr>
                <w:rFonts w:ascii="Arial" w:hAnsi="Arial" w:cs="Arial"/>
                <w:b/>
                <w:bCs/>
                <w:sz w:val="10"/>
                <w:szCs w:val="10"/>
              </w:rPr>
            </w:pPr>
            <w:r>
              <w:rPr>
                <w:rFonts w:ascii="Arial" w:hAnsi="Arial" w:cs="Arial"/>
                <w:b/>
                <w:bCs/>
                <w:sz w:val="10"/>
                <w:szCs w:val="10"/>
              </w:rPr>
              <w:t>Skala:</w:t>
            </w:r>
          </w:p>
          <w:p w14:paraId="036CEB37" w14:textId="77777777" w:rsidR="001E26BA" w:rsidRDefault="00000000">
            <w:pPr>
              <w:pStyle w:val="TableParagraph"/>
              <w:numPr>
                <w:ilvl w:val="0"/>
                <w:numId w:val="40"/>
              </w:numPr>
              <w:tabs>
                <w:tab w:val="left" w:pos="223"/>
              </w:tabs>
              <w:kinsoku w:val="0"/>
              <w:overflowPunct w:val="0"/>
              <w:spacing w:before="55"/>
              <w:ind w:hanging="173"/>
              <w:rPr>
                <w:rFonts w:ascii="Arial" w:hAnsi="Arial" w:cs="Arial"/>
                <w:sz w:val="10"/>
                <w:szCs w:val="10"/>
              </w:rPr>
            </w:pPr>
            <w:r>
              <w:rPr>
                <w:rFonts w:ascii="Arial" w:hAnsi="Arial" w:cs="Arial"/>
                <w:sz w:val="10"/>
                <w:szCs w:val="10"/>
              </w:rPr>
              <w:t>1:500</w:t>
            </w:r>
          </w:p>
          <w:p w14:paraId="04885A33" w14:textId="77777777" w:rsidR="001E26BA" w:rsidRDefault="00000000">
            <w:pPr>
              <w:pStyle w:val="TableParagraph"/>
              <w:numPr>
                <w:ilvl w:val="0"/>
                <w:numId w:val="40"/>
              </w:numPr>
              <w:tabs>
                <w:tab w:val="left" w:pos="223"/>
              </w:tabs>
              <w:kinsoku w:val="0"/>
              <w:overflowPunct w:val="0"/>
              <w:spacing w:before="43"/>
              <w:ind w:hanging="173"/>
              <w:rPr>
                <w:rFonts w:ascii="Arial" w:hAnsi="Arial" w:cs="Arial"/>
                <w:sz w:val="10"/>
                <w:szCs w:val="10"/>
              </w:rPr>
            </w:pPr>
            <w:r>
              <w:rPr>
                <w:rFonts w:ascii="Arial" w:hAnsi="Arial" w:cs="Arial"/>
                <w:sz w:val="10"/>
                <w:szCs w:val="10"/>
              </w:rPr>
              <w:t>1:1000</w:t>
            </w:r>
          </w:p>
          <w:p w14:paraId="7DF9195C" w14:textId="77777777" w:rsidR="001E26BA" w:rsidRDefault="00000000">
            <w:pPr>
              <w:pStyle w:val="TableParagraph"/>
              <w:numPr>
                <w:ilvl w:val="0"/>
                <w:numId w:val="40"/>
              </w:numPr>
              <w:tabs>
                <w:tab w:val="left" w:pos="223"/>
              </w:tabs>
              <w:kinsoku w:val="0"/>
              <w:overflowPunct w:val="0"/>
              <w:spacing w:before="43"/>
              <w:ind w:hanging="173"/>
              <w:rPr>
                <w:rFonts w:ascii="Arial" w:hAnsi="Arial" w:cs="Arial"/>
                <w:sz w:val="10"/>
                <w:szCs w:val="10"/>
              </w:rPr>
            </w:pPr>
            <w:r>
              <w:rPr>
                <w:rFonts w:ascii="Arial" w:hAnsi="Arial" w:cs="Arial"/>
                <w:sz w:val="10"/>
                <w:szCs w:val="10"/>
              </w:rPr>
              <w:t>1:2000</w:t>
            </w:r>
          </w:p>
          <w:p w14:paraId="584EDF86" w14:textId="77777777" w:rsidR="001E26BA" w:rsidRDefault="00000000">
            <w:pPr>
              <w:pStyle w:val="TableParagraph"/>
              <w:numPr>
                <w:ilvl w:val="0"/>
                <w:numId w:val="40"/>
              </w:numPr>
              <w:tabs>
                <w:tab w:val="left" w:pos="223"/>
              </w:tabs>
              <w:kinsoku w:val="0"/>
              <w:overflowPunct w:val="0"/>
              <w:spacing w:before="42"/>
              <w:ind w:hanging="173"/>
              <w:rPr>
                <w:rFonts w:ascii="Arial" w:hAnsi="Arial" w:cs="Arial"/>
                <w:sz w:val="10"/>
                <w:szCs w:val="10"/>
              </w:rPr>
            </w:pPr>
            <w:r>
              <w:rPr>
                <w:rFonts w:ascii="Arial" w:hAnsi="Arial" w:cs="Arial"/>
                <w:sz w:val="10"/>
                <w:szCs w:val="10"/>
              </w:rPr>
              <w:t>1:5000</w:t>
            </w:r>
          </w:p>
        </w:tc>
        <w:tc>
          <w:tcPr>
            <w:tcW w:w="3945" w:type="dxa"/>
            <w:gridSpan w:val="4"/>
            <w:tcBorders>
              <w:top w:val="single" w:sz="6" w:space="0" w:color="000000"/>
              <w:left w:val="single" w:sz="6" w:space="0" w:color="000000"/>
              <w:bottom w:val="single" w:sz="6" w:space="0" w:color="000000"/>
              <w:right w:val="single" w:sz="6" w:space="0" w:color="000000"/>
            </w:tcBorders>
          </w:tcPr>
          <w:p w14:paraId="64E1F051" w14:textId="77777777" w:rsidR="001E26BA" w:rsidRDefault="00000000">
            <w:pPr>
              <w:pStyle w:val="TableParagraph"/>
              <w:kinsoku w:val="0"/>
              <w:overflowPunct w:val="0"/>
              <w:spacing w:before="37" w:line="110" w:lineRule="exact"/>
              <w:ind w:left="21"/>
              <w:rPr>
                <w:rFonts w:ascii="Arial" w:hAnsi="Arial" w:cs="Arial"/>
                <w:b/>
                <w:bCs/>
                <w:sz w:val="10"/>
                <w:szCs w:val="10"/>
              </w:rPr>
            </w:pPr>
            <w:r>
              <w:rPr>
                <w:rFonts w:ascii="Arial" w:hAnsi="Arial" w:cs="Arial"/>
                <w:b/>
                <w:bCs/>
                <w:sz w:val="10"/>
                <w:szCs w:val="10"/>
              </w:rPr>
              <w:t>Dotyczy postaci drukowanej:</w:t>
            </w:r>
          </w:p>
        </w:tc>
      </w:tr>
      <w:tr w:rsidR="001E26BA" w14:paraId="2BE6A926" w14:textId="77777777">
        <w:trPr>
          <w:trHeight w:val="1075"/>
        </w:trPr>
        <w:tc>
          <w:tcPr>
            <w:tcW w:w="172" w:type="dxa"/>
            <w:vMerge/>
            <w:tcBorders>
              <w:top w:val="nil"/>
              <w:left w:val="single" w:sz="6" w:space="0" w:color="000000"/>
              <w:bottom w:val="single" w:sz="6" w:space="0" w:color="000000"/>
              <w:right w:val="single" w:sz="6" w:space="0" w:color="000000"/>
            </w:tcBorders>
            <w:shd w:val="clear" w:color="auto" w:fill="CCCCFF"/>
          </w:tcPr>
          <w:p w14:paraId="415EC10D" w14:textId="77777777" w:rsidR="001E26BA" w:rsidRDefault="001E26BA">
            <w:pPr>
              <w:pStyle w:val="Tekstpodstawowy"/>
              <w:kinsoku w:val="0"/>
              <w:overflowPunct w:val="0"/>
              <w:spacing w:before="2" w:after="1"/>
              <w:rPr>
                <w:sz w:val="2"/>
                <w:szCs w:val="2"/>
              </w:rPr>
            </w:pPr>
          </w:p>
        </w:tc>
        <w:tc>
          <w:tcPr>
            <w:tcW w:w="2034" w:type="dxa"/>
            <w:vMerge/>
            <w:tcBorders>
              <w:top w:val="nil"/>
              <w:left w:val="single" w:sz="6" w:space="0" w:color="000000"/>
              <w:bottom w:val="single" w:sz="6" w:space="0" w:color="000000"/>
              <w:right w:val="single" w:sz="6" w:space="0" w:color="000000"/>
            </w:tcBorders>
          </w:tcPr>
          <w:p w14:paraId="6B20D7F4" w14:textId="77777777" w:rsidR="001E26BA" w:rsidRDefault="001E26BA">
            <w:pPr>
              <w:pStyle w:val="Tekstpodstawowy"/>
              <w:kinsoku w:val="0"/>
              <w:overflowPunct w:val="0"/>
              <w:spacing w:before="2" w:after="1"/>
              <w:rPr>
                <w:sz w:val="2"/>
                <w:szCs w:val="2"/>
              </w:rPr>
            </w:pPr>
          </w:p>
        </w:tc>
        <w:tc>
          <w:tcPr>
            <w:tcW w:w="1600" w:type="dxa"/>
            <w:vMerge/>
            <w:tcBorders>
              <w:top w:val="nil"/>
              <w:left w:val="single" w:sz="6" w:space="0" w:color="000000"/>
              <w:bottom w:val="single" w:sz="6" w:space="0" w:color="000000"/>
              <w:right w:val="single" w:sz="6" w:space="0" w:color="000000"/>
            </w:tcBorders>
          </w:tcPr>
          <w:p w14:paraId="66098960" w14:textId="77777777" w:rsidR="001E26BA" w:rsidRDefault="001E26BA">
            <w:pPr>
              <w:pStyle w:val="Tekstpodstawowy"/>
              <w:kinsoku w:val="0"/>
              <w:overflowPunct w:val="0"/>
              <w:spacing w:before="2" w:after="1"/>
              <w:rPr>
                <w:sz w:val="2"/>
                <w:szCs w:val="2"/>
              </w:rPr>
            </w:pPr>
          </w:p>
        </w:tc>
        <w:tc>
          <w:tcPr>
            <w:tcW w:w="1931" w:type="dxa"/>
            <w:vMerge/>
            <w:tcBorders>
              <w:top w:val="nil"/>
              <w:left w:val="single" w:sz="6" w:space="0" w:color="000000"/>
              <w:bottom w:val="single" w:sz="6" w:space="0" w:color="000000"/>
              <w:right w:val="single" w:sz="6" w:space="0" w:color="000000"/>
            </w:tcBorders>
          </w:tcPr>
          <w:p w14:paraId="16E80AB5" w14:textId="77777777" w:rsidR="001E26BA" w:rsidRDefault="001E26BA">
            <w:pPr>
              <w:pStyle w:val="Tekstpodstawowy"/>
              <w:kinsoku w:val="0"/>
              <w:overflowPunct w:val="0"/>
              <w:spacing w:before="2" w:after="1"/>
              <w:rPr>
                <w:sz w:val="2"/>
                <w:szCs w:val="2"/>
              </w:rPr>
            </w:pPr>
          </w:p>
        </w:tc>
        <w:tc>
          <w:tcPr>
            <w:tcW w:w="1086" w:type="dxa"/>
            <w:gridSpan w:val="2"/>
            <w:tcBorders>
              <w:top w:val="single" w:sz="6" w:space="0" w:color="000000"/>
              <w:left w:val="single" w:sz="6" w:space="0" w:color="000000"/>
              <w:bottom w:val="single" w:sz="6" w:space="0" w:color="000000"/>
              <w:right w:val="single" w:sz="6" w:space="0" w:color="000000"/>
            </w:tcBorders>
          </w:tcPr>
          <w:p w14:paraId="5EEF8BA2" w14:textId="77777777" w:rsidR="001E26BA" w:rsidRDefault="00000000">
            <w:pPr>
              <w:pStyle w:val="TableParagraph"/>
              <w:kinsoku w:val="0"/>
              <w:overflowPunct w:val="0"/>
              <w:spacing w:before="25"/>
              <w:ind w:left="21"/>
              <w:rPr>
                <w:rFonts w:ascii="Arial" w:hAnsi="Arial" w:cs="Arial"/>
                <w:b/>
                <w:bCs/>
                <w:sz w:val="10"/>
                <w:szCs w:val="10"/>
              </w:rPr>
            </w:pPr>
            <w:r>
              <w:rPr>
                <w:rFonts w:ascii="Arial" w:hAnsi="Arial" w:cs="Arial"/>
                <w:b/>
                <w:bCs/>
                <w:sz w:val="10"/>
                <w:szCs w:val="10"/>
              </w:rPr>
              <w:t>Format wydruku:</w:t>
            </w:r>
          </w:p>
          <w:p w14:paraId="26CCA370" w14:textId="77777777" w:rsidR="001E26BA" w:rsidRDefault="00000000">
            <w:pPr>
              <w:pStyle w:val="TableParagraph"/>
              <w:numPr>
                <w:ilvl w:val="0"/>
                <w:numId w:val="39"/>
              </w:numPr>
              <w:tabs>
                <w:tab w:val="left" w:pos="194"/>
              </w:tabs>
              <w:kinsoku w:val="0"/>
              <w:overflowPunct w:val="0"/>
              <w:spacing w:before="55"/>
              <w:ind w:hanging="144"/>
              <w:rPr>
                <w:rFonts w:ascii="Arial" w:hAnsi="Arial" w:cs="Arial"/>
                <w:sz w:val="10"/>
                <w:szCs w:val="10"/>
              </w:rPr>
            </w:pPr>
            <w:r>
              <w:rPr>
                <w:rFonts w:ascii="Arial" w:hAnsi="Arial" w:cs="Arial"/>
                <w:sz w:val="10"/>
                <w:szCs w:val="10"/>
              </w:rPr>
              <w:t>A4</w:t>
            </w:r>
          </w:p>
          <w:p w14:paraId="13A6D482" w14:textId="77777777" w:rsidR="001E26BA" w:rsidRDefault="00000000">
            <w:pPr>
              <w:pStyle w:val="TableParagraph"/>
              <w:numPr>
                <w:ilvl w:val="0"/>
                <w:numId w:val="39"/>
              </w:numPr>
              <w:tabs>
                <w:tab w:val="left" w:pos="194"/>
              </w:tabs>
              <w:kinsoku w:val="0"/>
              <w:overflowPunct w:val="0"/>
              <w:spacing w:before="43"/>
              <w:ind w:hanging="144"/>
              <w:rPr>
                <w:rFonts w:ascii="Arial" w:hAnsi="Arial" w:cs="Arial"/>
                <w:sz w:val="10"/>
                <w:szCs w:val="10"/>
              </w:rPr>
            </w:pPr>
            <w:r>
              <w:rPr>
                <w:rFonts w:ascii="Arial" w:hAnsi="Arial" w:cs="Arial"/>
                <w:sz w:val="10"/>
                <w:szCs w:val="10"/>
              </w:rPr>
              <w:t>A3</w:t>
            </w:r>
          </w:p>
          <w:p w14:paraId="02334A62" w14:textId="77777777" w:rsidR="001E26BA" w:rsidRDefault="00000000">
            <w:pPr>
              <w:pStyle w:val="TableParagraph"/>
              <w:numPr>
                <w:ilvl w:val="0"/>
                <w:numId w:val="39"/>
              </w:numPr>
              <w:tabs>
                <w:tab w:val="left" w:pos="194"/>
              </w:tabs>
              <w:kinsoku w:val="0"/>
              <w:overflowPunct w:val="0"/>
              <w:spacing w:before="42"/>
              <w:ind w:hanging="144"/>
              <w:rPr>
                <w:rFonts w:ascii="Arial" w:hAnsi="Arial" w:cs="Arial"/>
                <w:sz w:val="10"/>
                <w:szCs w:val="10"/>
              </w:rPr>
            </w:pPr>
            <w:r>
              <w:rPr>
                <w:rFonts w:ascii="Arial" w:hAnsi="Arial" w:cs="Arial"/>
                <w:sz w:val="10"/>
                <w:szCs w:val="10"/>
              </w:rPr>
              <w:t>A2</w:t>
            </w:r>
          </w:p>
          <w:p w14:paraId="04B94C33" w14:textId="77777777" w:rsidR="001E26BA" w:rsidRDefault="00000000">
            <w:pPr>
              <w:pStyle w:val="TableParagraph"/>
              <w:numPr>
                <w:ilvl w:val="0"/>
                <w:numId w:val="39"/>
              </w:numPr>
              <w:tabs>
                <w:tab w:val="left" w:pos="194"/>
              </w:tabs>
              <w:kinsoku w:val="0"/>
              <w:overflowPunct w:val="0"/>
              <w:spacing w:before="43"/>
              <w:ind w:hanging="144"/>
              <w:rPr>
                <w:rFonts w:ascii="Arial" w:hAnsi="Arial" w:cs="Arial"/>
                <w:sz w:val="10"/>
                <w:szCs w:val="10"/>
              </w:rPr>
            </w:pPr>
            <w:r>
              <w:rPr>
                <w:rFonts w:ascii="Arial" w:hAnsi="Arial" w:cs="Arial"/>
                <w:sz w:val="10"/>
                <w:szCs w:val="10"/>
              </w:rPr>
              <w:t>A1</w:t>
            </w:r>
          </w:p>
          <w:p w14:paraId="53ACF5A7" w14:textId="77777777" w:rsidR="001E26BA" w:rsidRDefault="00000000">
            <w:pPr>
              <w:pStyle w:val="TableParagraph"/>
              <w:numPr>
                <w:ilvl w:val="0"/>
                <w:numId w:val="39"/>
              </w:numPr>
              <w:tabs>
                <w:tab w:val="left" w:pos="194"/>
              </w:tabs>
              <w:kinsoku w:val="0"/>
              <w:overflowPunct w:val="0"/>
              <w:spacing w:before="43" w:line="133" w:lineRule="exact"/>
              <w:ind w:hanging="144"/>
              <w:rPr>
                <w:rFonts w:ascii="Arial" w:hAnsi="Arial" w:cs="Arial"/>
                <w:sz w:val="10"/>
                <w:szCs w:val="10"/>
              </w:rPr>
            </w:pPr>
            <w:r>
              <w:rPr>
                <w:rFonts w:ascii="Arial" w:hAnsi="Arial" w:cs="Arial"/>
                <w:sz w:val="10"/>
                <w:szCs w:val="10"/>
              </w:rPr>
              <w:t>A0</w:t>
            </w:r>
          </w:p>
        </w:tc>
        <w:tc>
          <w:tcPr>
            <w:tcW w:w="2859" w:type="dxa"/>
            <w:gridSpan w:val="2"/>
            <w:tcBorders>
              <w:top w:val="single" w:sz="6" w:space="0" w:color="000000"/>
              <w:left w:val="single" w:sz="6" w:space="0" w:color="000000"/>
              <w:bottom w:val="single" w:sz="6" w:space="0" w:color="000000"/>
              <w:right w:val="single" w:sz="6" w:space="0" w:color="000000"/>
            </w:tcBorders>
          </w:tcPr>
          <w:p w14:paraId="2D58F02F" w14:textId="77777777" w:rsidR="001E26BA" w:rsidRDefault="00000000">
            <w:pPr>
              <w:pStyle w:val="TableParagraph"/>
              <w:kinsoku w:val="0"/>
              <w:overflowPunct w:val="0"/>
              <w:spacing w:before="25"/>
              <w:ind w:left="21"/>
              <w:rPr>
                <w:rFonts w:ascii="Arial" w:hAnsi="Arial" w:cs="Arial"/>
                <w:b/>
                <w:bCs/>
                <w:sz w:val="10"/>
                <w:szCs w:val="10"/>
              </w:rPr>
            </w:pPr>
            <w:r>
              <w:rPr>
                <w:rFonts w:ascii="Arial" w:hAnsi="Arial" w:cs="Arial"/>
                <w:b/>
                <w:bCs/>
                <w:sz w:val="10"/>
                <w:szCs w:val="10"/>
              </w:rPr>
              <w:t>Kolorystyka wydruku:</w:t>
            </w:r>
          </w:p>
          <w:p w14:paraId="4803148A" w14:textId="77777777" w:rsidR="001E26BA" w:rsidRDefault="00000000">
            <w:pPr>
              <w:pStyle w:val="TableParagraph"/>
              <w:numPr>
                <w:ilvl w:val="0"/>
                <w:numId w:val="38"/>
              </w:numPr>
              <w:tabs>
                <w:tab w:val="left" w:pos="223"/>
              </w:tabs>
              <w:kinsoku w:val="0"/>
              <w:overflowPunct w:val="0"/>
              <w:spacing w:before="55"/>
              <w:ind w:hanging="173"/>
              <w:rPr>
                <w:rFonts w:ascii="Arial" w:hAnsi="Arial" w:cs="Arial"/>
                <w:sz w:val="10"/>
                <w:szCs w:val="10"/>
              </w:rPr>
            </w:pPr>
            <w:r>
              <w:rPr>
                <w:rFonts w:ascii="Arial" w:hAnsi="Arial" w:cs="Arial"/>
                <w:sz w:val="10"/>
                <w:szCs w:val="10"/>
              </w:rPr>
              <w:t>czarno-biała</w:t>
            </w:r>
          </w:p>
          <w:p w14:paraId="3937C754" w14:textId="77777777" w:rsidR="001E26BA" w:rsidRDefault="00000000">
            <w:pPr>
              <w:pStyle w:val="TableParagraph"/>
              <w:numPr>
                <w:ilvl w:val="0"/>
                <w:numId w:val="38"/>
              </w:numPr>
              <w:tabs>
                <w:tab w:val="left" w:pos="223"/>
              </w:tabs>
              <w:kinsoku w:val="0"/>
              <w:overflowPunct w:val="0"/>
              <w:spacing w:before="43"/>
              <w:ind w:hanging="173"/>
              <w:rPr>
                <w:rFonts w:ascii="Arial" w:hAnsi="Arial" w:cs="Arial"/>
                <w:sz w:val="10"/>
                <w:szCs w:val="10"/>
              </w:rPr>
            </w:pPr>
            <w:r>
              <w:rPr>
                <w:rFonts w:ascii="Arial" w:hAnsi="Arial" w:cs="Arial"/>
                <w:sz w:val="10"/>
                <w:szCs w:val="10"/>
              </w:rPr>
              <w:t>kolorowa</w:t>
            </w:r>
          </w:p>
        </w:tc>
      </w:tr>
      <w:tr w:rsidR="001E26BA" w14:paraId="029EDB1C" w14:textId="77777777">
        <w:trPr>
          <w:trHeight w:val="166"/>
        </w:trPr>
        <w:tc>
          <w:tcPr>
            <w:tcW w:w="5737" w:type="dxa"/>
            <w:gridSpan w:val="4"/>
            <w:tcBorders>
              <w:top w:val="single" w:sz="6" w:space="0" w:color="000000"/>
              <w:left w:val="single" w:sz="6" w:space="0" w:color="000000"/>
              <w:bottom w:val="none" w:sz="6" w:space="0" w:color="auto"/>
              <w:right w:val="single" w:sz="6" w:space="0" w:color="000000"/>
            </w:tcBorders>
            <w:shd w:val="clear" w:color="auto" w:fill="CCCCFF"/>
          </w:tcPr>
          <w:p w14:paraId="4AF3E328" w14:textId="77777777" w:rsidR="001E26BA" w:rsidRDefault="00000000">
            <w:pPr>
              <w:pStyle w:val="TableParagraph"/>
              <w:kinsoku w:val="0"/>
              <w:overflowPunct w:val="0"/>
              <w:spacing w:before="18"/>
              <w:ind w:left="48"/>
              <w:rPr>
                <w:rFonts w:ascii="Arial" w:hAnsi="Arial" w:cs="Arial"/>
                <w:sz w:val="10"/>
                <w:szCs w:val="10"/>
              </w:rPr>
            </w:pPr>
            <w:r>
              <w:rPr>
                <w:rFonts w:ascii="Arial" w:hAnsi="Arial" w:cs="Arial"/>
                <w:sz w:val="10"/>
                <w:szCs w:val="10"/>
              </w:rPr>
              <w:t>2. Dane identyfikujące obszar objęty wnioskiem</w:t>
            </w:r>
          </w:p>
        </w:tc>
        <w:tc>
          <w:tcPr>
            <w:tcW w:w="3945" w:type="dxa"/>
            <w:gridSpan w:val="4"/>
            <w:tcBorders>
              <w:top w:val="single" w:sz="6" w:space="0" w:color="000000"/>
              <w:left w:val="single" w:sz="6" w:space="0" w:color="000000"/>
              <w:bottom w:val="none" w:sz="6" w:space="0" w:color="auto"/>
              <w:right w:val="single" w:sz="6" w:space="0" w:color="000000"/>
            </w:tcBorders>
            <w:shd w:val="clear" w:color="auto" w:fill="CCCCFF"/>
          </w:tcPr>
          <w:p w14:paraId="095E52E5" w14:textId="77777777" w:rsidR="001E26BA" w:rsidRDefault="00000000">
            <w:pPr>
              <w:pStyle w:val="TableParagraph"/>
              <w:kinsoku w:val="0"/>
              <w:overflowPunct w:val="0"/>
              <w:spacing w:before="18"/>
              <w:ind w:left="48"/>
              <w:rPr>
                <w:rFonts w:ascii="Arial" w:hAnsi="Arial" w:cs="Arial"/>
                <w:sz w:val="10"/>
                <w:szCs w:val="10"/>
              </w:rPr>
            </w:pPr>
            <w:r>
              <w:rPr>
                <w:rFonts w:ascii="Arial" w:hAnsi="Arial" w:cs="Arial"/>
                <w:sz w:val="10"/>
                <w:szCs w:val="10"/>
              </w:rPr>
              <w:t>3. Dane szczegółowe określające położenie obszaru objętego wnioskiem</w:t>
            </w:r>
          </w:p>
        </w:tc>
      </w:tr>
      <w:tr w:rsidR="001E26BA" w14:paraId="162B16CB" w14:textId="77777777">
        <w:trPr>
          <w:trHeight w:val="1146"/>
        </w:trPr>
        <w:tc>
          <w:tcPr>
            <w:tcW w:w="172" w:type="dxa"/>
            <w:tcBorders>
              <w:top w:val="none" w:sz="6" w:space="0" w:color="auto"/>
              <w:left w:val="single" w:sz="6" w:space="0" w:color="000000"/>
              <w:bottom w:val="single" w:sz="6" w:space="0" w:color="000000"/>
              <w:right w:val="single" w:sz="6" w:space="0" w:color="000000"/>
            </w:tcBorders>
            <w:shd w:val="clear" w:color="auto" w:fill="CCCCFF"/>
          </w:tcPr>
          <w:p w14:paraId="23487254" w14:textId="77777777" w:rsidR="001E26BA" w:rsidRDefault="001E26BA">
            <w:pPr>
              <w:pStyle w:val="TableParagraph"/>
              <w:kinsoku w:val="0"/>
              <w:overflowPunct w:val="0"/>
              <w:rPr>
                <w:rFonts w:ascii="Times New Roman" w:hAnsi="Times New Roman" w:cs="Times New Roman"/>
                <w:sz w:val="8"/>
                <w:szCs w:val="8"/>
              </w:rPr>
            </w:pPr>
          </w:p>
        </w:tc>
        <w:tc>
          <w:tcPr>
            <w:tcW w:w="5565" w:type="dxa"/>
            <w:gridSpan w:val="3"/>
            <w:tcBorders>
              <w:top w:val="single" w:sz="6" w:space="0" w:color="000000"/>
              <w:left w:val="single" w:sz="6" w:space="0" w:color="000000"/>
              <w:bottom w:val="single" w:sz="6" w:space="0" w:color="000000"/>
              <w:right w:val="single" w:sz="6" w:space="0" w:color="000000"/>
            </w:tcBorders>
          </w:tcPr>
          <w:p w14:paraId="2D56B9FD" w14:textId="77777777" w:rsidR="001E26BA" w:rsidRDefault="00000000">
            <w:pPr>
              <w:pStyle w:val="TableParagraph"/>
              <w:numPr>
                <w:ilvl w:val="0"/>
                <w:numId w:val="37"/>
              </w:numPr>
              <w:tabs>
                <w:tab w:val="left" w:pos="224"/>
              </w:tabs>
              <w:kinsoku w:val="0"/>
              <w:overflowPunct w:val="0"/>
              <w:spacing w:before="15" w:line="160" w:lineRule="auto"/>
              <w:ind w:hanging="173"/>
              <w:rPr>
                <w:rFonts w:ascii="Arial" w:hAnsi="Arial" w:cs="Arial"/>
                <w:w w:val="105"/>
                <w:sz w:val="9"/>
                <w:szCs w:val="9"/>
              </w:rPr>
            </w:pPr>
            <w:r>
              <w:rPr>
                <w:rFonts w:ascii="Arial" w:hAnsi="Arial" w:cs="Arial"/>
                <w:w w:val="105"/>
                <w:sz w:val="9"/>
                <w:szCs w:val="9"/>
              </w:rPr>
              <w:t>jednostki podziału terytorialnego kraju</w:t>
            </w:r>
          </w:p>
          <w:p w14:paraId="7329F599" w14:textId="77777777" w:rsidR="001E26BA" w:rsidRDefault="00000000">
            <w:pPr>
              <w:pStyle w:val="TableParagraph"/>
              <w:tabs>
                <w:tab w:val="left" w:pos="3080"/>
              </w:tabs>
              <w:kinsoku w:val="0"/>
              <w:overflowPunct w:val="0"/>
              <w:spacing w:line="115" w:lineRule="exact"/>
              <w:ind w:left="223"/>
              <w:rPr>
                <w:rFonts w:ascii="Arial" w:hAnsi="Arial" w:cs="Arial"/>
                <w:w w:val="105"/>
                <w:position w:val="1"/>
                <w:sz w:val="9"/>
                <w:szCs w:val="9"/>
              </w:rPr>
            </w:pPr>
            <w:r>
              <w:rPr>
                <w:rFonts w:ascii="Arial" w:hAnsi="Arial" w:cs="Arial"/>
                <w:w w:val="105"/>
                <w:sz w:val="9"/>
                <w:szCs w:val="9"/>
              </w:rPr>
              <w:t>lub podziału dla</w:t>
            </w:r>
            <w:r>
              <w:rPr>
                <w:rFonts w:ascii="Arial" w:hAnsi="Arial" w:cs="Arial"/>
                <w:spacing w:val="-14"/>
                <w:w w:val="105"/>
                <w:sz w:val="9"/>
                <w:szCs w:val="9"/>
              </w:rPr>
              <w:t xml:space="preserve"> </w:t>
            </w:r>
            <w:r>
              <w:rPr>
                <w:rFonts w:ascii="Arial" w:hAnsi="Arial" w:cs="Arial"/>
                <w:w w:val="105"/>
                <w:sz w:val="9"/>
                <w:szCs w:val="9"/>
              </w:rPr>
              <w:t>celów</w:t>
            </w:r>
            <w:r>
              <w:rPr>
                <w:rFonts w:ascii="Arial" w:hAnsi="Arial" w:cs="Arial"/>
                <w:spacing w:val="-5"/>
                <w:w w:val="105"/>
                <w:sz w:val="9"/>
                <w:szCs w:val="9"/>
              </w:rPr>
              <w:t xml:space="preserve"> </w:t>
            </w:r>
            <w:r>
              <w:rPr>
                <w:rFonts w:ascii="Arial" w:hAnsi="Arial" w:cs="Arial"/>
                <w:w w:val="105"/>
                <w:sz w:val="9"/>
                <w:szCs w:val="9"/>
              </w:rPr>
              <w:t>EGiB</w:t>
            </w:r>
            <w:r>
              <w:rPr>
                <w:rFonts w:ascii="Arial" w:hAnsi="Arial" w:cs="Arial"/>
                <w:w w:val="105"/>
                <w:sz w:val="9"/>
                <w:szCs w:val="9"/>
                <w:vertAlign w:val="superscript"/>
              </w:rPr>
              <w:t>1</w:t>
            </w:r>
            <w:r>
              <w:rPr>
                <w:rFonts w:ascii="Arial" w:hAnsi="Arial" w:cs="Arial"/>
                <w:w w:val="105"/>
                <w:sz w:val="9"/>
                <w:szCs w:val="9"/>
              </w:rPr>
              <w:tab/>
            </w:r>
            <w:r>
              <w:rPr>
                <w:rFonts w:ascii="Wingdings" w:hAnsi="Wingdings" w:cs="Wingdings"/>
                <w:w w:val="105"/>
                <w:position w:val="1"/>
                <w:sz w:val="12"/>
                <w:szCs w:val="12"/>
              </w:rPr>
              <w:t></w:t>
            </w:r>
            <w:r>
              <w:rPr>
                <w:rFonts w:ascii="Times New Roman" w:hAnsi="Times New Roman" w:cs="Times New Roman"/>
                <w:w w:val="105"/>
                <w:position w:val="1"/>
                <w:sz w:val="12"/>
                <w:szCs w:val="12"/>
              </w:rPr>
              <w:t xml:space="preserve"> </w:t>
            </w:r>
            <w:r>
              <w:rPr>
                <w:rFonts w:ascii="Arial" w:hAnsi="Arial" w:cs="Arial"/>
                <w:w w:val="105"/>
                <w:position w:val="1"/>
                <w:sz w:val="9"/>
                <w:szCs w:val="9"/>
              </w:rPr>
              <w:t>obszar określony w</w:t>
            </w:r>
            <w:r>
              <w:rPr>
                <w:rFonts w:ascii="Arial" w:hAnsi="Arial" w:cs="Arial"/>
                <w:spacing w:val="-8"/>
                <w:w w:val="105"/>
                <w:position w:val="1"/>
                <w:sz w:val="9"/>
                <w:szCs w:val="9"/>
              </w:rPr>
              <w:t xml:space="preserve"> </w:t>
            </w:r>
            <w:r>
              <w:rPr>
                <w:rFonts w:ascii="Arial" w:hAnsi="Arial" w:cs="Arial"/>
                <w:w w:val="105"/>
                <w:position w:val="1"/>
                <w:sz w:val="9"/>
                <w:szCs w:val="9"/>
              </w:rPr>
              <w:t>załączniku</w:t>
            </w:r>
          </w:p>
          <w:p w14:paraId="2BBFF4DB" w14:textId="77777777" w:rsidR="001E26BA" w:rsidRDefault="00000000">
            <w:pPr>
              <w:pStyle w:val="TableParagraph"/>
              <w:numPr>
                <w:ilvl w:val="0"/>
                <w:numId w:val="37"/>
              </w:numPr>
              <w:tabs>
                <w:tab w:val="left" w:pos="224"/>
                <w:tab w:val="left" w:pos="3281"/>
              </w:tabs>
              <w:kinsoku w:val="0"/>
              <w:overflowPunct w:val="0"/>
              <w:spacing w:before="35"/>
              <w:ind w:hanging="173"/>
              <w:rPr>
                <w:rFonts w:ascii="Arial" w:hAnsi="Arial" w:cs="Arial"/>
                <w:w w:val="105"/>
                <w:position w:val="1"/>
                <w:sz w:val="9"/>
                <w:szCs w:val="9"/>
              </w:rPr>
            </w:pPr>
            <w:r>
              <w:rPr>
                <w:rFonts w:ascii="Arial" w:hAnsi="Arial" w:cs="Arial"/>
                <w:w w:val="105"/>
                <w:position w:val="1"/>
                <w:sz w:val="9"/>
                <w:szCs w:val="9"/>
              </w:rPr>
              <w:t>godło</w:t>
            </w:r>
            <w:r>
              <w:rPr>
                <w:rFonts w:ascii="Arial" w:hAnsi="Arial" w:cs="Arial"/>
                <w:spacing w:val="-5"/>
                <w:w w:val="105"/>
                <w:position w:val="1"/>
                <w:sz w:val="9"/>
                <w:szCs w:val="9"/>
              </w:rPr>
              <w:t xml:space="preserve"> </w:t>
            </w:r>
            <w:r>
              <w:rPr>
                <w:rFonts w:ascii="Arial" w:hAnsi="Arial" w:cs="Arial"/>
                <w:w w:val="105"/>
                <w:position w:val="1"/>
                <w:sz w:val="9"/>
                <w:szCs w:val="9"/>
              </w:rPr>
              <w:t>arkusza</w:t>
            </w:r>
            <w:r>
              <w:rPr>
                <w:rFonts w:ascii="Arial" w:hAnsi="Arial" w:cs="Arial"/>
                <w:spacing w:val="-4"/>
                <w:w w:val="105"/>
                <w:position w:val="1"/>
                <w:sz w:val="9"/>
                <w:szCs w:val="9"/>
              </w:rPr>
              <w:t xml:space="preserve"> </w:t>
            </w:r>
            <w:r>
              <w:rPr>
                <w:rFonts w:ascii="Arial" w:hAnsi="Arial" w:cs="Arial"/>
                <w:w w:val="105"/>
                <w:position w:val="1"/>
                <w:sz w:val="9"/>
                <w:szCs w:val="9"/>
              </w:rPr>
              <w:t>mapy</w:t>
            </w:r>
            <w:r>
              <w:rPr>
                <w:rFonts w:ascii="Arial" w:hAnsi="Arial" w:cs="Arial"/>
                <w:w w:val="105"/>
                <w:position w:val="1"/>
                <w:sz w:val="9"/>
                <w:szCs w:val="9"/>
              </w:rPr>
              <w:tab/>
            </w:r>
            <w:r>
              <w:rPr>
                <w:rFonts w:ascii="Wingdings" w:hAnsi="Wingdings" w:cs="Wingdings"/>
                <w:w w:val="105"/>
                <w:sz w:val="12"/>
                <w:szCs w:val="12"/>
              </w:rPr>
              <w:t></w:t>
            </w:r>
            <w:r>
              <w:rPr>
                <w:rFonts w:ascii="Times New Roman" w:hAnsi="Times New Roman" w:cs="Times New Roman"/>
                <w:spacing w:val="28"/>
                <w:w w:val="105"/>
                <w:sz w:val="12"/>
                <w:szCs w:val="12"/>
              </w:rPr>
              <w:t xml:space="preserve"> </w:t>
            </w:r>
            <w:r>
              <w:rPr>
                <w:rFonts w:ascii="Arial" w:hAnsi="Arial" w:cs="Arial"/>
                <w:w w:val="105"/>
                <w:position w:val="1"/>
                <w:sz w:val="9"/>
                <w:szCs w:val="9"/>
              </w:rPr>
              <w:t>graficznym</w:t>
            </w:r>
          </w:p>
          <w:p w14:paraId="7E213C36" w14:textId="77777777" w:rsidR="001E26BA" w:rsidRDefault="00000000">
            <w:pPr>
              <w:pStyle w:val="TableParagraph"/>
              <w:numPr>
                <w:ilvl w:val="0"/>
                <w:numId w:val="37"/>
              </w:numPr>
              <w:tabs>
                <w:tab w:val="left" w:pos="224"/>
                <w:tab w:val="left" w:pos="3281"/>
                <w:tab w:val="left" w:pos="3483"/>
              </w:tabs>
              <w:kinsoku w:val="0"/>
              <w:overflowPunct w:val="0"/>
              <w:spacing w:before="49" w:line="326" w:lineRule="auto"/>
              <w:ind w:right="430"/>
              <w:rPr>
                <w:rFonts w:ascii="Arial" w:hAnsi="Arial" w:cs="Arial"/>
                <w:w w:val="105"/>
                <w:position w:val="1"/>
                <w:sz w:val="9"/>
                <w:szCs w:val="9"/>
              </w:rPr>
            </w:pPr>
            <w:r>
              <w:rPr>
                <w:rFonts w:ascii="Arial" w:hAnsi="Arial" w:cs="Arial"/>
                <w:w w:val="105"/>
                <w:position w:val="1"/>
                <w:sz w:val="9"/>
                <w:szCs w:val="9"/>
              </w:rPr>
              <w:t>współrzędne</w:t>
            </w:r>
            <w:r>
              <w:rPr>
                <w:rFonts w:ascii="Arial" w:hAnsi="Arial" w:cs="Arial"/>
                <w:spacing w:val="-11"/>
                <w:w w:val="105"/>
                <w:position w:val="1"/>
                <w:sz w:val="9"/>
                <w:szCs w:val="9"/>
              </w:rPr>
              <w:t xml:space="preserve"> </w:t>
            </w:r>
            <w:r>
              <w:rPr>
                <w:rFonts w:ascii="Arial" w:hAnsi="Arial" w:cs="Arial"/>
                <w:w w:val="105"/>
                <w:position w:val="1"/>
                <w:sz w:val="9"/>
                <w:szCs w:val="9"/>
              </w:rPr>
              <w:t>wielokąta</w:t>
            </w:r>
            <w:r>
              <w:rPr>
                <w:rFonts w:ascii="Arial" w:hAnsi="Arial" w:cs="Arial"/>
                <w:spacing w:val="-9"/>
                <w:w w:val="105"/>
                <w:position w:val="1"/>
                <w:sz w:val="9"/>
                <w:szCs w:val="9"/>
              </w:rPr>
              <w:t xml:space="preserve"> </w:t>
            </w:r>
            <w:r>
              <w:rPr>
                <w:rFonts w:ascii="Arial" w:hAnsi="Arial" w:cs="Arial"/>
                <w:w w:val="105"/>
                <w:position w:val="1"/>
                <w:sz w:val="9"/>
                <w:szCs w:val="9"/>
              </w:rPr>
              <w:t>(poligonu)</w:t>
            </w:r>
            <w:r>
              <w:rPr>
                <w:rFonts w:ascii="Arial" w:hAnsi="Arial" w:cs="Arial"/>
                <w:w w:val="105"/>
                <w:position w:val="1"/>
                <w:sz w:val="9"/>
                <w:szCs w:val="9"/>
              </w:rPr>
              <w:tab/>
            </w:r>
            <w:r>
              <w:rPr>
                <w:rFonts w:ascii="Wingdings" w:hAnsi="Wingdings" w:cs="Wingdings"/>
                <w:w w:val="105"/>
                <w:sz w:val="12"/>
                <w:szCs w:val="12"/>
              </w:rPr>
              <w:t></w:t>
            </w:r>
            <w:r>
              <w:rPr>
                <w:rFonts w:ascii="Times New Roman" w:hAnsi="Times New Roman" w:cs="Times New Roman"/>
                <w:w w:val="105"/>
                <w:sz w:val="12"/>
                <w:szCs w:val="12"/>
              </w:rPr>
              <w:t xml:space="preserve"> </w:t>
            </w:r>
            <w:r>
              <w:rPr>
                <w:rFonts w:ascii="Arial" w:hAnsi="Arial" w:cs="Arial"/>
                <w:w w:val="105"/>
                <w:position w:val="1"/>
                <w:sz w:val="9"/>
                <w:szCs w:val="9"/>
              </w:rPr>
              <w:t>wektorowym, w układzie</w:t>
            </w:r>
            <w:r>
              <w:rPr>
                <w:rFonts w:ascii="Arial" w:hAnsi="Arial" w:cs="Arial"/>
                <w:spacing w:val="-18"/>
                <w:w w:val="105"/>
                <w:position w:val="1"/>
                <w:sz w:val="9"/>
                <w:szCs w:val="9"/>
              </w:rPr>
              <w:t xml:space="preserve"> </w:t>
            </w:r>
            <w:r>
              <w:rPr>
                <w:rFonts w:ascii="Arial" w:hAnsi="Arial" w:cs="Arial"/>
                <w:w w:val="105"/>
                <w:position w:val="1"/>
                <w:sz w:val="9"/>
                <w:szCs w:val="9"/>
              </w:rPr>
              <w:t>współrzędnych: w</w:t>
            </w:r>
            <w:r>
              <w:rPr>
                <w:rFonts w:ascii="Arial" w:hAnsi="Arial" w:cs="Arial"/>
                <w:spacing w:val="-10"/>
                <w:w w:val="105"/>
                <w:position w:val="1"/>
                <w:sz w:val="9"/>
                <w:szCs w:val="9"/>
              </w:rPr>
              <w:t xml:space="preserve"> </w:t>
            </w:r>
            <w:r>
              <w:rPr>
                <w:rFonts w:ascii="Arial" w:hAnsi="Arial" w:cs="Arial"/>
                <w:w w:val="105"/>
                <w:position w:val="1"/>
                <w:sz w:val="9"/>
                <w:szCs w:val="9"/>
              </w:rPr>
              <w:t>układzie</w:t>
            </w:r>
            <w:r>
              <w:rPr>
                <w:rFonts w:ascii="Arial" w:hAnsi="Arial" w:cs="Arial"/>
                <w:spacing w:val="-9"/>
                <w:w w:val="105"/>
                <w:position w:val="1"/>
                <w:sz w:val="9"/>
                <w:szCs w:val="9"/>
              </w:rPr>
              <w:t xml:space="preserve"> </w:t>
            </w:r>
            <w:r>
              <w:rPr>
                <w:rFonts w:ascii="Arial" w:hAnsi="Arial" w:cs="Arial"/>
                <w:w w:val="105"/>
                <w:position w:val="1"/>
                <w:sz w:val="9"/>
                <w:szCs w:val="9"/>
              </w:rPr>
              <w:t>współrzędnych:</w:t>
            </w:r>
            <w:r>
              <w:rPr>
                <w:rFonts w:ascii="Arial" w:hAnsi="Arial" w:cs="Arial"/>
                <w:w w:val="105"/>
                <w:position w:val="1"/>
                <w:sz w:val="9"/>
                <w:szCs w:val="9"/>
              </w:rPr>
              <w:tab/>
            </w:r>
            <w:r>
              <w:rPr>
                <w:rFonts w:ascii="Arial" w:hAnsi="Arial" w:cs="Arial"/>
                <w:w w:val="105"/>
                <w:position w:val="1"/>
                <w:sz w:val="9"/>
                <w:szCs w:val="9"/>
              </w:rPr>
              <w:tab/>
            </w:r>
            <w:r>
              <w:rPr>
                <w:rFonts w:ascii="Wingdings" w:hAnsi="Wingdings" w:cs="Wingdings"/>
                <w:w w:val="105"/>
                <w:sz w:val="12"/>
                <w:szCs w:val="12"/>
              </w:rPr>
              <w:t></w:t>
            </w:r>
            <w:r>
              <w:rPr>
                <w:rFonts w:ascii="Times New Roman" w:hAnsi="Times New Roman" w:cs="Times New Roman"/>
                <w:spacing w:val="28"/>
                <w:w w:val="105"/>
                <w:sz w:val="12"/>
                <w:szCs w:val="12"/>
              </w:rPr>
              <w:t xml:space="preserve"> </w:t>
            </w:r>
            <w:r>
              <w:rPr>
                <w:rFonts w:ascii="Arial" w:hAnsi="Arial" w:cs="Arial"/>
                <w:w w:val="105"/>
                <w:position w:val="1"/>
                <w:sz w:val="9"/>
                <w:szCs w:val="9"/>
              </w:rPr>
              <w:t>PL-2000</w:t>
            </w:r>
          </w:p>
          <w:p w14:paraId="5C0FEED5" w14:textId="77777777" w:rsidR="001E26BA" w:rsidRDefault="00000000">
            <w:pPr>
              <w:pStyle w:val="TableParagraph"/>
              <w:tabs>
                <w:tab w:val="left" w:pos="3483"/>
              </w:tabs>
              <w:kinsoku w:val="0"/>
              <w:overflowPunct w:val="0"/>
              <w:spacing w:line="134" w:lineRule="exact"/>
              <w:ind w:left="252"/>
              <w:rPr>
                <w:rFonts w:ascii="Arial" w:hAnsi="Arial" w:cs="Arial"/>
                <w:w w:val="105"/>
                <w:position w:val="1"/>
                <w:sz w:val="9"/>
                <w:szCs w:val="9"/>
              </w:rPr>
            </w:pPr>
            <w:r>
              <w:rPr>
                <w:rFonts w:ascii="Wingdings" w:hAnsi="Wingdings" w:cs="Wingdings"/>
                <w:w w:val="105"/>
                <w:sz w:val="12"/>
                <w:szCs w:val="12"/>
              </w:rPr>
              <w:t></w:t>
            </w:r>
            <w:r>
              <w:rPr>
                <w:rFonts w:ascii="Times New Roman" w:hAnsi="Times New Roman" w:cs="Times New Roman"/>
                <w:spacing w:val="23"/>
                <w:w w:val="105"/>
                <w:sz w:val="12"/>
                <w:szCs w:val="12"/>
              </w:rPr>
              <w:t xml:space="preserve"> </w:t>
            </w:r>
            <w:r>
              <w:rPr>
                <w:rFonts w:ascii="Arial" w:hAnsi="Arial" w:cs="Arial"/>
                <w:w w:val="105"/>
                <w:position w:val="1"/>
                <w:sz w:val="9"/>
                <w:szCs w:val="9"/>
              </w:rPr>
              <w:t>PL-2000</w:t>
            </w:r>
            <w:r>
              <w:rPr>
                <w:rFonts w:ascii="Arial" w:hAnsi="Arial" w:cs="Arial"/>
                <w:w w:val="105"/>
                <w:position w:val="1"/>
                <w:sz w:val="9"/>
                <w:szCs w:val="9"/>
              </w:rPr>
              <w:tab/>
            </w:r>
            <w:r>
              <w:rPr>
                <w:rFonts w:ascii="Wingdings" w:hAnsi="Wingdings" w:cs="Wingdings"/>
                <w:w w:val="105"/>
                <w:sz w:val="12"/>
                <w:szCs w:val="12"/>
              </w:rPr>
              <w:t></w:t>
            </w:r>
            <w:r>
              <w:rPr>
                <w:rFonts w:ascii="Times New Roman" w:hAnsi="Times New Roman" w:cs="Times New Roman"/>
                <w:spacing w:val="27"/>
                <w:w w:val="105"/>
                <w:sz w:val="12"/>
                <w:szCs w:val="12"/>
              </w:rPr>
              <w:t xml:space="preserve"> </w:t>
            </w:r>
            <w:r>
              <w:rPr>
                <w:rFonts w:ascii="Arial" w:hAnsi="Arial" w:cs="Arial"/>
                <w:w w:val="105"/>
                <w:position w:val="1"/>
                <w:sz w:val="9"/>
                <w:szCs w:val="9"/>
              </w:rPr>
              <w:t>innym</w:t>
            </w:r>
            <w:r>
              <w:rPr>
                <w:rFonts w:ascii="Arial" w:hAnsi="Arial" w:cs="Arial"/>
                <w:w w:val="105"/>
                <w:position w:val="6"/>
                <w:sz w:val="6"/>
                <w:szCs w:val="6"/>
              </w:rPr>
              <w:t>2</w:t>
            </w:r>
            <w:r>
              <w:rPr>
                <w:rFonts w:ascii="Arial" w:hAnsi="Arial" w:cs="Arial"/>
                <w:w w:val="105"/>
                <w:position w:val="1"/>
                <w:sz w:val="9"/>
                <w:szCs w:val="9"/>
              </w:rPr>
              <w:t>…………………………….</w:t>
            </w:r>
          </w:p>
          <w:p w14:paraId="6A4A4E19" w14:textId="77777777" w:rsidR="001E26BA" w:rsidRDefault="00000000">
            <w:pPr>
              <w:pStyle w:val="TableParagraph"/>
              <w:numPr>
                <w:ilvl w:val="1"/>
                <w:numId w:val="37"/>
              </w:numPr>
              <w:tabs>
                <w:tab w:val="left" w:pos="425"/>
              </w:tabs>
              <w:kinsoku w:val="0"/>
              <w:overflowPunct w:val="0"/>
              <w:spacing w:before="40" w:line="137" w:lineRule="exact"/>
              <w:ind w:hanging="173"/>
              <w:rPr>
                <w:rFonts w:ascii="Arial" w:hAnsi="Arial" w:cs="Arial"/>
                <w:w w:val="105"/>
                <w:position w:val="1"/>
                <w:sz w:val="9"/>
                <w:szCs w:val="9"/>
              </w:rPr>
            </w:pPr>
            <w:r>
              <w:rPr>
                <w:rFonts w:ascii="Arial" w:hAnsi="Arial" w:cs="Arial"/>
                <w:w w:val="105"/>
                <w:position w:val="1"/>
                <w:sz w:val="9"/>
                <w:szCs w:val="9"/>
              </w:rPr>
              <w:t>innym</w:t>
            </w:r>
            <w:r>
              <w:rPr>
                <w:rFonts w:ascii="Arial" w:hAnsi="Arial" w:cs="Arial"/>
                <w:w w:val="105"/>
                <w:position w:val="6"/>
                <w:sz w:val="6"/>
                <w:szCs w:val="6"/>
              </w:rPr>
              <w:t>2</w:t>
            </w:r>
            <w:r>
              <w:rPr>
                <w:rFonts w:ascii="Arial" w:hAnsi="Arial" w:cs="Arial"/>
                <w:w w:val="105"/>
                <w:position w:val="1"/>
                <w:sz w:val="9"/>
                <w:szCs w:val="9"/>
              </w:rPr>
              <w:t>…………………………….</w:t>
            </w:r>
          </w:p>
        </w:tc>
        <w:tc>
          <w:tcPr>
            <w:tcW w:w="172" w:type="dxa"/>
            <w:tcBorders>
              <w:top w:val="none" w:sz="6" w:space="0" w:color="auto"/>
              <w:left w:val="single" w:sz="6" w:space="0" w:color="000000"/>
              <w:bottom w:val="single" w:sz="6" w:space="0" w:color="000000"/>
              <w:right w:val="single" w:sz="6" w:space="0" w:color="000000"/>
            </w:tcBorders>
            <w:shd w:val="clear" w:color="auto" w:fill="CCCCFF"/>
          </w:tcPr>
          <w:p w14:paraId="3FA3046D" w14:textId="77777777" w:rsidR="001E26BA" w:rsidRDefault="001E26BA">
            <w:pPr>
              <w:pStyle w:val="TableParagraph"/>
              <w:kinsoku w:val="0"/>
              <w:overflowPunct w:val="0"/>
              <w:rPr>
                <w:rFonts w:ascii="Times New Roman" w:hAnsi="Times New Roman" w:cs="Times New Roman"/>
                <w:sz w:val="8"/>
                <w:szCs w:val="8"/>
              </w:rPr>
            </w:pPr>
          </w:p>
        </w:tc>
        <w:tc>
          <w:tcPr>
            <w:tcW w:w="3773" w:type="dxa"/>
            <w:gridSpan w:val="3"/>
            <w:tcBorders>
              <w:top w:val="single" w:sz="6" w:space="0" w:color="000000"/>
              <w:left w:val="single" w:sz="6" w:space="0" w:color="000000"/>
              <w:bottom w:val="single" w:sz="6" w:space="0" w:color="000000"/>
              <w:right w:val="single" w:sz="6" w:space="0" w:color="000000"/>
            </w:tcBorders>
          </w:tcPr>
          <w:p w14:paraId="6BEDA04A" w14:textId="77777777" w:rsidR="001E26BA" w:rsidRDefault="001E26BA">
            <w:pPr>
              <w:pStyle w:val="TableParagraph"/>
              <w:kinsoku w:val="0"/>
              <w:overflowPunct w:val="0"/>
              <w:rPr>
                <w:rFonts w:ascii="Times New Roman" w:hAnsi="Times New Roman" w:cs="Times New Roman"/>
                <w:sz w:val="8"/>
                <w:szCs w:val="8"/>
              </w:rPr>
            </w:pPr>
          </w:p>
        </w:tc>
      </w:tr>
      <w:tr w:rsidR="001E26BA" w14:paraId="044BC447" w14:textId="77777777">
        <w:trPr>
          <w:trHeight w:val="166"/>
        </w:trPr>
        <w:tc>
          <w:tcPr>
            <w:tcW w:w="9682" w:type="dxa"/>
            <w:gridSpan w:val="8"/>
            <w:tcBorders>
              <w:top w:val="single" w:sz="6" w:space="0" w:color="000000"/>
              <w:left w:val="single" w:sz="6" w:space="0" w:color="000000"/>
              <w:bottom w:val="none" w:sz="6" w:space="0" w:color="auto"/>
              <w:right w:val="single" w:sz="6" w:space="0" w:color="000000"/>
            </w:tcBorders>
            <w:shd w:val="clear" w:color="auto" w:fill="CCCCFF"/>
          </w:tcPr>
          <w:p w14:paraId="0E163068" w14:textId="77777777" w:rsidR="001E26BA" w:rsidRDefault="00000000">
            <w:pPr>
              <w:pStyle w:val="TableParagraph"/>
              <w:kinsoku w:val="0"/>
              <w:overflowPunct w:val="0"/>
              <w:spacing w:before="17"/>
              <w:ind w:left="48"/>
              <w:rPr>
                <w:rFonts w:ascii="Arial" w:hAnsi="Arial" w:cs="Arial"/>
                <w:sz w:val="10"/>
                <w:szCs w:val="10"/>
              </w:rPr>
            </w:pPr>
            <w:r>
              <w:rPr>
                <w:rFonts w:ascii="Arial" w:hAnsi="Arial" w:cs="Arial"/>
                <w:sz w:val="10"/>
                <w:szCs w:val="10"/>
              </w:rPr>
              <w:t>4. Dodatkowe wyjaśnienia i uwagi wnioskodawcy:</w:t>
            </w:r>
          </w:p>
        </w:tc>
      </w:tr>
      <w:tr w:rsidR="001E26BA" w14:paraId="429B77B2" w14:textId="77777777">
        <w:trPr>
          <w:trHeight w:val="166"/>
        </w:trPr>
        <w:tc>
          <w:tcPr>
            <w:tcW w:w="172" w:type="dxa"/>
            <w:tcBorders>
              <w:top w:val="none" w:sz="6" w:space="0" w:color="auto"/>
              <w:left w:val="single" w:sz="6" w:space="0" w:color="000000"/>
              <w:bottom w:val="none" w:sz="6" w:space="0" w:color="auto"/>
              <w:right w:val="single" w:sz="6" w:space="0" w:color="000000"/>
            </w:tcBorders>
            <w:shd w:val="clear" w:color="auto" w:fill="CCCCFF"/>
          </w:tcPr>
          <w:p w14:paraId="69B577A3" w14:textId="77777777" w:rsidR="001E26BA" w:rsidRDefault="001E26BA">
            <w:pPr>
              <w:pStyle w:val="TableParagraph"/>
              <w:kinsoku w:val="0"/>
              <w:overflowPunct w:val="0"/>
              <w:rPr>
                <w:rFonts w:ascii="Times New Roman" w:hAnsi="Times New Roman" w:cs="Times New Roman"/>
                <w:sz w:val="8"/>
                <w:szCs w:val="8"/>
              </w:rPr>
            </w:pPr>
          </w:p>
        </w:tc>
        <w:tc>
          <w:tcPr>
            <w:tcW w:w="9510" w:type="dxa"/>
            <w:gridSpan w:val="7"/>
            <w:tcBorders>
              <w:top w:val="single" w:sz="6" w:space="0" w:color="000000"/>
              <w:left w:val="single" w:sz="6" w:space="0" w:color="000000"/>
              <w:bottom w:val="single" w:sz="6" w:space="0" w:color="000000"/>
              <w:right w:val="single" w:sz="6" w:space="0" w:color="000000"/>
            </w:tcBorders>
          </w:tcPr>
          <w:p w14:paraId="71BB899E" w14:textId="77777777" w:rsidR="001E26BA" w:rsidRDefault="001E26BA">
            <w:pPr>
              <w:pStyle w:val="TableParagraph"/>
              <w:kinsoku w:val="0"/>
              <w:overflowPunct w:val="0"/>
              <w:rPr>
                <w:rFonts w:ascii="Times New Roman" w:hAnsi="Times New Roman" w:cs="Times New Roman"/>
                <w:sz w:val="8"/>
                <w:szCs w:val="8"/>
              </w:rPr>
            </w:pPr>
          </w:p>
        </w:tc>
      </w:tr>
      <w:tr w:rsidR="001E26BA" w14:paraId="1038804A" w14:textId="77777777">
        <w:trPr>
          <w:trHeight w:val="166"/>
        </w:trPr>
        <w:tc>
          <w:tcPr>
            <w:tcW w:w="5737" w:type="dxa"/>
            <w:gridSpan w:val="4"/>
            <w:vMerge w:val="restart"/>
            <w:tcBorders>
              <w:top w:val="none" w:sz="6" w:space="0" w:color="auto"/>
              <w:left w:val="single" w:sz="6" w:space="0" w:color="000000"/>
              <w:bottom w:val="single" w:sz="6" w:space="0" w:color="000000"/>
              <w:right w:val="single" w:sz="6" w:space="0" w:color="000000"/>
            </w:tcBorders>
            <w:shd w:val="clear" w:color="auto" w:fill="CCCCFF"/>
          </w:tcPr>
          <w:p w14:paraId="614BC6E5" w14:textId="77777777" w:rsidR="001E26BA" w:rsidRDefault="001E26BA">
            <w:pPr>
              <w:pStyle w:val="TableParagraph"/>
              <w:kinsoku w:val="0"/>
              <w:overflowPunct w:val="0"/>
              <w:rPr>
                <w:rFonts w:ascii="Times New Roman" w:hAnsi="Times New Roman" w:cs="Times New Roman"/>
                <w:sz w:val="8"/>
                <w:szCs w:val="8"/>
              </w:rPr>
            </w:pPr>
          </w:p>
        </w:tc>
        <w:tc>
          <w:tcPr>
            <w:tcW w:w="3945" w:type="dxa"/>
            <w:gridSpan w:val="4"/>
            <w:tcBorders>
              <w:top w:val="single" w:sz="6" w:space="0" w:color="000000"/>
              <w:left w:val="single" w:sz="6" w:space="0" w:color="000000"/>
              <w:bottom w:val="none" w:sz="6" w:space="0" w:color="auto"/>
              <w:right w:val="single" w:sz="6" w:space="0" w:color="000000"/>
            </w:tcBorders>
            <w:shd w:val="clear" w:color="auto" w:fill="CCCCFF"/>
          </w:tcPr>
          <w:p w14:paraId="331A3A3A" w14:textId="77777777" w:rsidR="001E26BA" w:rsidRDefault="00000000">
            <w:pPr>
              <w:pStyle w:val="TableParagraph"/>
              <w:kinsoku w:val="0"/>
              <w:overflowPunct w:val="0"/>
              <w:spacing w:before="27"/>
              <w:ind w:left="48"/>
              <w:rPr>
                <w:rFonts w:ascii="Arial" w:hAnsi="Arial" w:cs="Arial"/>
                <w:sz w:val="10"/>
                <w:szCs w:val="10"/>
                <w:vertAlign w:val="superscript"/>
              </w:rPr>
            </w:pPr>
            <w:r>
              <w:rPr>
                <w:rFonts w:ascii="Arial" w:hAnsi="Arial" w:cs="Arial"/>
                <w:sz w:val="10"/>
                <w:szCs w:val="10"/>
              </w:rPr>
              <w:t>5. Imię i nazwisko oraz podpis wnioskodawcy</w:t>
            </w:r>
            <w:r>
              <w:rPr>
                <w:rFonts w:ascii="Arial" w:hAnsi="Arial" w:cs="Arial"/>
                <w:sz w:val="10"/>
                <w:szCs w:val="10"/>
                <w:vertAlign w:val="superscript"/>
              </w:rPr>
              <w:t>3</w:t>
            </w:r>
          </w:p>
        </w:tc>
      </w:tr>
      <w:tr w:rsidR="001E26BA" w14:paraId="2B4CC91E" w14:textId="77777777">
        <w:trPr>
          <w:trHeight w:val="530"/>
        </w:trPr>
        <w:tc>
          <w:tcPr>
            <w:tcW w:w="5737" w:type="dxa"/>
            <w:gridSpan w:val="4"/>
            <w:vMerge/>
            <w:tcBorders>
              <w:top w:val="nil"/>
              <w:left w:val="single" w:sz="6" w:space="0" w:color="000000"/>
              <w:bottom w:val="single" w:sz="6" w:space="0" w:color="000000"/>
              <w:right w:val="single" w:sz="6" w:space="0" w:color="000000"/>
            </w:tcBorders>
            <w:shd w:val="clear" w:color="auto" w:fill="CCCCFF"/>
          </w:tcPr>
          <w:p w14:paraId="629E59B8" w14:textId="77777777" w:rsidR="001E26BA" w:rsidRDefault="001E26BA">
            <w:pPr>
              <w:pStyle w:val="Tekstpodstawowy"/>
              <w:kinsoku w:val="0"/>
              <w:overflowPunct w:val="0"/>
              <w:spacing w:before="2" w:after="1"/>
              <w:rPr>
                <w:sz w:val="2"/>
                <w:szCs w:val="2"/>
              </w:rPr>
            </w:pPr>
          </w:p>
        </w:tc>
        <w:tc>
          <w:tcPr>
            <w:tcW w:w="172" w:type="dxa"/>
            <w:tcBorders>
              <w:top w:val="none" w:sz="6" w:space="0" w:color="auto"/>
              <w:left w:val="single" w:sz="6" w:space="0" w:color="000000"/>
              <w:bottom w:val="single" w:sz="6" w:space="0" w:color="000000"/>
              <w:right w:val="single" w:sz="6" w:space="0" w:color="000000"/>
            </w:tcBorders>
            <w:shd w:val="clear" w:color="auto" w:fill="CCCCFF"/>
          </w:tcPr>
          <w:p w14:paraId="6FE4C294" w14:textId="77777777" w:rsidR="001E26BA" w:rsidRDefault="001E26BA">
            <w:pPr>
              <w:pStyle w:val="TableParagraph"/>
              <w:kinsoku w:val="0"/>
              <w:overflowPunct w:val="0"/>
              <w:rPr>
                <w:rFonts w:ascii="Times New Roman" w:hAnsi="Times New Roman" w:cs="Times New Roman"/>
                <w:sz w:val="8"/>
                <w:szCs w:val="8"/>
              </w:rPr>
            </w:pPr>
          </w:p>
        </w:tc>
        <w:tc>
          <w:tcPr>
            <w:tcW w:w="3773" w:type="dxa"/>
            <w:gridSpan w:val="3"/>
            <w:tcBorders>
              <w:top w:val="single" w:sz="6" w:space="0" w:color="000000"/>
              <w:left w:val="single" w:sz="6" w:space="0" w:color="000000"/>
              <w:bottom w:val="single" w:sz="6" w:space="0" w:color="000000"/>
              <w:right w:val="single" w:sz="6" w:space="0" w:color="000000"/>
            </w:tcBorders>
          </w:tcPr>
          <w:p w14:paraId="3609A6B2" w14:textId="77777777" w:rsidR="001E26BA" w:rsidRDefault="001E26BA">
            <w:pPr>
              <w:pStyle w:val="TableParagraph"/>
              <w:kinsoku w:val="0"/>
              <w:overflowPunct w:val="0"/>
              <w:rPr>
                <w:rFonts w:ascii="Times New Roman" w:hAnsi="Times New Roman" w:cs="Times New Roman"/>
                <w:sz w:val="8"/>
                <w:szCs w:val="8"/>
              </w:rPr>
            </w:pPr>
          </w:p>
        </w:tc>
      </w:tr>
    </w:tbl>
    <w:p w14:paraId="3BCC3E31" w14:textId="77777777" w:rsidR="001E26BA" w:rsidRDefault="001E26BA">
      <w:pPr>
        <w:pStyle w:val="Tekstpodstawowy"/>
        <w:kinsoku w:val="0"/>
        <w:overflowPunct w:val="0"/>
        <w:spacing w:before="8" w:after="1"/>
      </w:pPr>
    </w:p>
    <w:tbl>
      <w:tblPr>
        <w:tblW w:w="0" w:type="auto"/>
        <w:tblInd w:w="125" w:type="dxa"/>
        <w:tblLayout w:type="fixed"/>
        <w:tblCellMar>
          <w:left w:w="0" w:type="dxa"/>
          <w:right w:w="0" w:type="dxa"/>
        </w:tblCellMar>
        <w:tblLook w:val="0000" w:firstRow="0" w:lastRow="0" w:firstColumn="0" w:lastColumn="0" w:noHBand="0" w:noVBand="0"/>
      </w:tblPr>
      <w:tblGrid>
        <w:gridCol w:w="172"/>
        <w:gridCol w:w="9510"/>
      </w:tblGrid>
      <w:tr w:rsidR="001E26BA" w14:paraId="71B58B4C" w14:textId="77777777">
        <w:trPr>
          <w:trHeight w:val="166"/>
        </w:trPr>
        <w:tc>
          <w:tcPr>
            <w:tcW w:w="9682" w:type="dxa"/>
            <w:gridSpan w:val="2"/>
            <w:tcBorders>
              <w:top w:val="single" w:sz="6" w:space="0" w:color="000000"/>
              <w:left w:val="single" w:sz="6" w:space="0" w:color="000000"/>
              <w:bottom w:val="none" w:sz="6" w:space="0" w:color="auto"/>
              <w:right w:val="single" w:sz="6" w:space="0" w:color="000000"/>
            </w:tcBorders>
            <w:shd w:val="clear" w:color="auto" w:fill="CCCCFF"/>
          </w:tcPr>
          <w:p w14:paraId="257AC3C8" w14:textId="77777777" w:rsidR="001E26BA" w:rsidRDefault="00000000">
            <w:pPr>
              <w:pStyle w:val="TableParagraph"/>
              <w:kinsoku w:val="0"/>
              <w:overflowPunct w:val="0"/>
              <w:spacing w:before="18"/>
              <w:ind w:left="21"/>
              <w:rPr>
                <w:rFonts w:ascii="Arial" w:hAnsi="Arial" w:cs="Arial"/>
                <w:sz w:val="10"/>
                <w:szCs w:val="10"/>
              </w:rPr>
            </w:pPr>
            <w:r>
              <w:rPr>
                <w:rFonts w:ascii="Arial" w:hAnsi="Arial" w:cs="Arial"/>
                <w:sz w:val="10"/>
                <w:szCs w:val="10"/>
              </w:rPr>
              <w:t>Przypisy:</w:t>
            </w:r>
          </w:p>
        </w:tc>
      </w:tr>
      <w:tr w:rsidR="001E26BA" w14:paraId="08A62091" w14:textId="77777777">
        <w:trPr>
          <w:trHeight w:val="505"/>
        </w:trPr>
        <w:tc>
          <w:tcPr>
            <w:tcW w:w="172" w:type="dxa"/>
            <w:tcBorders>
              <w:top w:val="none" w:sz="6" w:space="0" w:color="auto"/>
              <w:left w:val="single" w:sz="6" w:space="0" w:color="000000"/>
              <w:bottom w:val="single" w:sz="6" w:space="0" w:color="000000"/>
              <w:right w:val="single" w:sz="6" w:space="0" w:color="000000"/>
            </w:tcBorders>
            <w:shd w:val="clear" w:color="auto" w:fill="CCCCFF"/>
          </w:tcPr>
          <w:p w14:paraId="5CADD2ED" w14:textId="77777777" w:rsidR="001E26BA" w:rsidRDefault="001E26BA">
            <w:pPr>
              <w:pStyle w:val="TableParagraph"/>
              <w:kinsoku w:val="0"/>
              <w:overflowPunct w:val="0"/>
              <w:rPr>
                <w:rFonts w:ascii="Times New Roman" w:hAnsi="Times New Roman" w:cs="Times New Roman"/>
                <w:sz w:val="8"/>
                <w:szCs w:val="8"/>
              </w:rPr>
            </w:pPr>
          </w:p>
        </w:tc>
        <w:tc>
          <w:tcPr>
            <w:tcW w:w="9510" w:type="dxa"/>
            <w:tcBorders>
              <w:top w:val="single" w:sz="6" w:space="0" w:color="000000"/>
              <w:left w:val="single" w:sz="6" w:space="0" w:color="000000"/>
              <w:bottom w:val="single" w:sz="6" w:space="0" w:color="000000"/>
              <w:right w:val="single" w:sz="6" w:space="0" w:color="000000"/>
            </w:tcBorders>
          </w:tcPr>
          <w:p w14:paraId="1381B2BB" w14:textId="77777777" w:rsidR="001E26BA" w:rsidRDefault="00000000">
            <w:pPr>
              <w:pStyle w:val="TableParagraph"/>
              <w:numPr>
                <w:ilvl w:val="0"/>
                <w:numId w:val="36"/>
              </w:numPr>
              <w:tabs>
                <w:tab w:val="left" w:pos="219"/>
              </w:tabs>
              <w:kinsoku w:val="0"/>
              <w:overflowPunct w:val="0"/>
              <w:spacing w:before="9"/>
              <w:ind w:hanging="114"/>
              <w:rPr>
                <w:i/>
                <w:iCs/>
                <w:w w:val="105"/>
                <w:sz w:val="8"/>
                <w:szCs w:val="8"/>
              </w:rPr>
            </w:pPr>
            <w:r>
              <w:rPr>
                <w:i/>
                <w:iCs/>
                <w:w w:val="105"/>
                <w:sz w:val="8"/>
                <w:szCs w:val="8"/>
              </w:rPr>
              <w:t>Ewidencji gruntów i</w:t>
            </w:r>
            <w:r>
              <w:rPr>
                <w:i/>
                <w:iCs/>
                <w:spacing w:val="-2"/>
                <w:w w:val="105"/>
                <w:sz w:val="8"/>
                <w:szCs w:val="8"/>
              </w:rPr>
              <w:t xml:space="preserve"> </w:t>
            </w:r>
            <w:r>
              <w:rPr>
                <w:i/>
                <w:iCs/>
                <w:w w:val="105"/>
                <w:sz w:val="8"/>
                <w:szCs w:val="8"/>
              </w:rPr>
              <w:t>budynków.</w:t>
            </w:r>
          </w:p>
          <w:p w14:paraId="71B2613C" w14:textId="77777777" w:rsidR="001E26BA" w:rsidRDefault="00000000">
            <w:pPr>
              <w:pStyle w:val="TableParagraph"/>
              <w:numPr>
                <w:ilvl w:val="0"/>
                <w:numId w:val="36"/>
              </w:numPr>
              <w:tabs>
                <w:tab w:val="left" w:pos="219"/>
              </w:tabs>
              <w:kinsoku w:val="0"/>
              <w:overflowPunct w:val="0"/>
              <w:spacing w:before="34"/>
              <w:ind w:hanging="114"/>
              <w:rPr>
                <w:i/>
                <w:iCs/>
                <w:w w:val="105"/>
                <w:sz w:val="8"/>
                <w:szCs w:val="8"/>
              </w:rPr>
            </w:pPr>
            <w:r>
              <w:rPr>
                <w:i/>
                <w:iCs/>
                <w:w w:val="105"/>
                <w:sz w:val="8"/>
                <w:szCs w:val="8"/>
              </w:rPr>
              <w:t>Inny układ współrzędnych dopuszczony przez organ prowadzący powiatowy zasób geodezyjny i</w:t>
            </w:r>
            <w:r>
              <w:rPr>
                <w:i/>
                <w:iCs/>
                <w:spacing w:val="-5"/>
                <w:w w:val="105"/>
                <w:sz w:val="8"/>
                <w:szCs w:val="8"/>
              </w:rPr>
              <w:t xml:space="preserve"> </w:t>
            </w:r>
            <w:r>
              <w:rPr>
                <w:i/>
                <w:iCs/>
                <w:w w:val="105"/>
                <w:sz w:val="8"/>
                <w:szCs w:val="8"/>
              </w:rPr>
              <w:t>kartograficzny.</w:t>
            </w:r>
          </w:p>
          <w:p w14:paraId="63492891" w14:textId="77777777" w:rsidR="001E26BA" w:rsidRDefault="00000000">
            <w:pPr>
              <w:pStyle w:val="TableParagraph"/>
              <w:numPr>
                <w:ilvl w:val="0"/>
                <w:numId w:val="36"/>
              </w:numPr>
              <w:tabs>
                <w:tab w:val="left" w:pos="219"/>
              </w:tabs>
              <w:kinsoku w:val="0"/>
              <w:overflowPunct w:val="0"/>
              <w:spacing w:before="15" w:line="110" w:lineRule="atLeast"/>
              <w:ind w:right="961"/>
              <w:rPr>
                <w:i/>
                <w:iCs/>
                <w:w w:val="105"/>
                <w:sz w:val="8"/>
                <w:szCs w:val="8"/>
              </w:rPr>
            </w:pPr>
            <w:r>
              <w:rPr>
                <w:i/>
                <w:iCs/>
                <w:w w:val="105"/>
                <w:sz w:val="8"/>
                <w:szCs w:val="8"/>
              </w:rPr>
              <w:t>Podpis własnoręczny; w przypadku składania wniosku w postaci elektronicznej: kwalifikowany podpis elektroniczny, podpis osobisty albo podpis zaufany; w przypadku składania wniosku za pomocą systemu teleinformatycznego, o którym mowa w przepisach wydanych    na podstawie art. 40 ust. 8 ustawy z dnia 17 maja 1989 r. – Prawo geodezyjne i kartograficzne, identyfikator umożliwiający weryfikację wnioskodawcy w tym</w:t>
            </w:r>
            <w:r>
              <w:rPr>
                <w:i/>
                <w:iCs/>
                <w:spacing w:val="8"/>
                <w:w w:val="105"/>
                <w:sz w:val="8"/>
                <w:szCs w:val="8"/>
              </w:rPr>
              <w:t xml:space="preserve"> </w:t>
            </w:r>
            <w:r>
              <w:rPr>
                <w:i/>
                <w:iCs/>
                <w:w w:val="105"/>
                <w:sz w:val="8"/>
                <w:szCs w:val="8"/>
              </w:rPr>
              <w:t>systemie.</w:t>
            </w:r>
          </w:p>
        </w:tc>
      </w:tr>
      <w:tr w:rsidR="001E26BA" w14:paraId="60A4BA9C" w14:textId="77777777">
        <w:trPr>
          <w:trHeight w:val="166"/>
        </w:trPr>
        <w:tc>
          <w:tcPr>
            <w:tcW w:w="9682" w:type="dxa"/>
            <w:gridSpan w:val="2"/>
            <w:tcBorders>
              <w:top w:val="single" w:sz="6" w:space="0" w:color="000000"/>
              <w:left w:val="single" w:sz="6" w:space="0" w:color="000000"/>
              <w:bottom w:val="none" w:sz="6" w:space="0" w:color="auto"/>
              <w:right w:val="single" w:sz="6" w:space="0" w:color="000000"/>
            </w:tcBorders>
            <w:shd w:val="clear" w:color="auto" w:fill="CCCCFF"/>
          </w:tcPr>
          <w:p w14:paraId="683BFEA4" w14:textId="77777777" w:rsidR="001E26BA" w:rsidRDefault="00000000">
            <w:pPr>
              <w:pStyle w:val="TableParagraph"/>
              <w:kinsoku w:val="0"/>
              <w:overflowPunct w:val="0"/>
              <w:spacing w:before="17"/>
              <w:ind w:left="21"/>
              <w:rPr>
                <w:rFonts w:ascii="Arial" w:hAnsi="Arial" w:cs="Arial"/>
                <w:sz w:val="10"/>
                <w:szCs w:val="10"/>
              </w:rPr>
            </w:pPr>
            <w:r>
              <w:rPr>
                <w:rFonts w:ascii="Arial" w:hAnsi="Arial" w:cs="Arial"/>
                <w:sz w:val="10"/>
                <w:szCs w:val="10"/>
              </w:rPr>
              <w:t>Wyjaśnienia:</w:t>
            </w:r>
          </w:p>
        </w:tc>
      </w:tr>
      <w:tr w:rsidR="001E26BA" w14:paraId="722B9979" w14:textId="77777777">
        <w:trPr>
          <w:trHeight w:val="255"/>
        </w:trPr>
        <w:tc>
          <w:tcPr>
            <w:tcW w:w="172" w:type="dxa"/>
            <w:tcBorders>
              <w:top w:val="none" w:sz="6" w:space="0" w:color="auto"/>
              <w:left w:val="single" w:sz="6" w:space="0" w:color="000000"/>
              <w:bottom w:val="single" w:sz="6" w:space="0" w:color="000000"/>
              <w:right w:val="single" w:sz="6" w:space="0" w:color="000000"/>
            </w:tcBorders>
            <w:shd w:val="clear" w:color="auto" w:fill="CCCCFF"/>
          </w:tcPr>
          <w:p w14:paraId="2A97D521" w14:textId="77777777" w:rsidR="001E26BA" w:rsidRDefault="001E26BA">
            <w:pPr>
              <w:pStyle w:val="TableParagraph"/>
              <w:kinsoku w:val="0"/>
              <w:overflowPunct w:val="0"/>
              <w:rPr>
                <w:rFonts w:ascii="Times New Roman" w:hAnsi="Times New Roman" w:cs="Times New Roman"/>
                <w:sz w:val="8"/>
                <w:szCs w:val="8"/>
              </w:rPr>
            </w:pPr>
          </w:p>
        </w:tc>
        <w:tc>
          <w:tcPr>
            <w:tcW w:w="9510" w:type="dxa"/>
            <w:tcBorders>
              <w:top w:val="single" w:sz="6" w:space="0" w:color="000000"/>
              <w:left w:val="single" w:sz="6" w:space="0" w:color="000000"/>
              <w:bottom w:val="single" w:sz="6" w:space="0" w:color="000000"/>
              <w:right w:val="single" w:sz="6" w:space="0" w:color="000000"/>
            </w:tcBorders>
          </w:tcPr>
          <w:p w14:paraId="1DD82064" w14:textId="77777777" w:rsidR="001E26BA" w:rsidRDefault="00000000">
            <w:pPr>
              <w:pStyle w:val="TableParagraph"/>
              <w:numPr>
                <w:ilvl w:val="0"/>
                <w:numId w:val="35"/>
              </w:numPr>
              <w:tabs>
                <w:tab w:val="left" w:pos="219"/>
              </w:tabs>
              <w:kinsoku w:val="0"/>
              <w:overflowPunct w:val="0"/>
              <w:spacing w:before="9"/>
              <w:ind w:hanging="114"/>
              <w:rPr>
                <w:i/>
                <w:iCs/>
                <w:w w:val="105"/>
                <w:sz w:val="8"/>
                <w:szCs w:val="8"/>
              </w:rPr>
            </w:pPr>
            <w:r>
              <w:rPr>
                <w:i/>
                <w:iCs/>
                <w:w w:val="105"/>
                <w:sz w:val="8"/>
                <w:szCs w:val="8"/>
              </w:rPr>
              <w:t>W formularzach można nie uwzględniać oznaczeń</w:t>
            </w:r>
            <w:r>
              <w:rPr>
                <w:i/>
                <w:iCs/>
                <w:spacing w:val="-1"/>
                <w:w w:val="105"/>
                <w:sz w:val="8"/>
                <w:szCs w:val="8"/>
              </w:rPr>
              <w:t xml:space="preserve"> </w:t>
            </w:r>
            <w:r>
              <w:rPr>
                <w:i/>
                <w:iCs/>
                <w:w w:val="105"/>
                <w:sz w:val="8"/>
                <w:szCs w:val="8"/>
              </w:rPr>
              <w:t>kolorystycznych.</w:t>
            </w:r>
          </w:p>
          <w:p w14:paraId="29B7C592" w14:textId="77777777" w:rsidR="001E26BA" w:rsidRDefault="00000000">
            <w:pPr>
              <w:pStyle w:val="TableParagraph"/>
              <w:numPr>
                <w:ilvl w:val="0"/>
                <w:numId w:val="35"/>
              </w:numPr>
              <w:tabs>
                <w:tab w:val="left" w:pos="219"/>
              </w:tabs>
              <w:kinsoku w:val="0"/>
              <w:overflowPunct w:val="0"/>
              <w:spacing w:before="34"/>
              <w:ind w:hanging="114"/>
              <w:rPr>
                <w:i/>
                <w:iCs/>
                <w:w w:val="105"/>
                <w:sz w:val="8"/>
                <w:szCs w:val="8"/>
              </w:rPr>
            </w:pPr>
            <w:r>
              <w:rPr>
                <w:i/>
                <w:iCs/>
                <w:w w:val="105"/>
                <w:sz w:val="8"/>
                <w:szCs w:val="8"/>
              </w:rPr>
              <w:t>Pola formularza można rozszerzać w zależności od potrzeb. Do formularza papierowego można dołączyć załączniki zawierające informacje, których nie można było zamieścić w</w:t>
            </w:r>
            <w:r>
              <w:rPr>
                <w:i/>
                <w:iCs/>
                <w:spacing w:val="8"/>
                <w:w w:val="105"/>
                <w:sz w:val="8"/>
                <w:szCs w:val="8"/>
              </w:rPr>
              <w:t xml:space="preserve"> </w:t>
            </w:r>
            <w:r>
              <w:rPr>
                <w:i/>
                <w:iCs/>
                <w:w w:val="105"/>
                <w:sz w:val="8"/>
                <w:szCs w:val="8"/>
              </w:rPr>
              <w:t>formularzu.</w:t>
            </w:r>
          </w:p>
          <w:p w14:paraId="075F6829" w14:textId="187A1853" w:rsidR="0049171F" w:rsidRDefault="0049171F" w:rsidP="007047E8">
            <w:pPr>
              <w:tabs>
                <w:tab w:val="center" w:pos="2455"/>
                <w:tab w:val="center" w:pos="7321"/>
              </w:tabs>
              <w:spacing w:after="9" w:line="256" w:lineRule="auto"/>
              <w:jc w:val="both"/>
              <w:rPr>
                <w:i/>
                <w:iCs/>
                <w:w w:val="105"/>
                <w:sz w:val="8"/>
                <w:szCs w:val="8"/>
              </w:rPr>
            </w:pPr>
          </w:p>
        </w:tc>
      </w:tr>
    </w:tbl>
    <w:p w14:paraId="0DABBA16" w14:textId="77777777" w:rsidR="001E26BA" w:rsidRDefault="001E26BA">
      <w:pPr>
        <w:rPr>
          <w:b/>
          <w:bCs/>
          <w:sz w:val="14"/>
          <w:szCs w:val="14"/>
        </w:rPr>
        <w:sectPr w:rsidR="001E26BA">
          <w:pgSz w:w="11910" w:h="16840"/>
          <w:pgMar w:top="1160" w:right="920" w:bottom="280" w:left="980" w:header="953" w:footer="0" w:gutter="0"/>
          <w:cols w:space="708"/>
          <w:noEndnote/>
        </w:sectPr>
      </w:pPr>
    </w:p>
    <w:p w14:paraId="100E8CAD" w14:textId="28F0F331" w:rsidR="001E26BA" w:rsidRDefault="0049171F">
      <w:pPr>
        <w:pStyle w:val="Tekstpodstawowy"/>
        <w:kinsoku w:val="0"/>
        <w:overflowPunct w:val="0"/>
        <w:spacing w:line="20" w:lineRule="exact"/>
        <w:ind w:left="32"/>
        <w:rPr>
          <w:b w:val="0"/>
          <w:bCs w:val="0"/>
          <w:sz w:val="2"/>
          <w:szCs w:val="2"/>
        </w:rPr>
      </w:pPr>
      <w:r>
        <w:rPr>
          <w:b w:val="0"/>
          <w:bCs w:val="0"/>
          <w:noProof/>
          <w:sz w:val="2"/>
          <w:szCs w:val="2"/>
        </w:rPr>
        <w:lastRenderedPageBreak/>
        <mc:AlternateContent>
          <mc:Choice Requires="wpg">
            <w:drawing>
              <wp:inline distT="0" distB="0" distL="0" distR="0" wp14:anchorId="5CC0344C" wp14:editId="7A04E5CD">
                <wp:extent cx="6264275" cy="12700"/>
                <wp:effectExtent l="13335" t="1905" r="8890" b="4445"/>
                <wp:docPr id="20333321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4275" cy="12700"/>
                          <a:chOff x="0" y="0"/>
                          <a:chExt cx="9865" cy="20"/>
                        </a:xfrm>
                      </wpg:grpSpPr>
                      <wps:wsp>
                        <wps:cNvPr id="1478065172" name="Freeform 14"/>
                        <wps:cNvSpPr>
                          <a:spLocks/>
                        </wps:cNvSpPr>
                        <wps:spPr bwMode="auto">
                          <a:xfrm>
                            <a:off x="0" y="7"/>
                            <a:ext cx="9865" cy="20"/>
                          </a:xfrm>
                          <a:custGeom>
                            <a:avLst/>
                            <a:gdLst>
                              <a:gd name="T0" fmla="*/ 0 w 9865"/>
                              <a:gd name="T1" fmla="*/ 0 h 20"/>
                              <a:gd name="T2" fmla="*/ 9864 w 9865"/>
                              <a:gd name="T3" fmla="*/ 0 h 20"/>
                            </a:gdLst>
                            <a:ahLst/>
                            <a:cxnLst>
                              <a:cxn ang="0">
                                <a:pos x="T0" y="T1"/>
                              </a:cxn>
                              <a:cxn ang="0">
                                <a:pos x="T2" y="T3"/>
                              </a:cxn>
                            </a:cxnLst>
                            <a:rect l="0" t="0" r="r" b="b"/>
                            <a:pathLst>
                              <a:path w="9865" h="20">
                                <a:moveTo>
                                  <a:pt x="0" y="0"/>
                                </a:moveTo>
                                <a:lnTo>
                                  <a:pt x="9864" y="0"/>
                                </a:lnTo>
                              </a:path>
                            </a:pathLst>
                          </a:custGeom>
                          <a:noFill/>
                          <a:ln w="952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25C0532" id="Group 13" o:spid="_x0000_s1026" style="width:493.25pt;height:1pt;mso-position-horizontal-relative:char;mso-position-vertical-relative:line" coordsize="986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">
                <v:shape id="Freeform 14" o:spid="_x0000_s1027" style="position:absolute;top:7;width:9865;height:20;visibility:visible;mso-wrap-style:square;v-text-anchor:top" coordsize="986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" path="m,l9864,e" filled="f" strokecolor="#231f20">
                  <v:path arrowok="t" o:connecttype="custom" o:connectlocs="0,0;9864,0" o:connectangles="0,0"/>
                </v:shape>
                <w10:anchorlock/>
              </v:group>
            </w:pict>
          </mc:Fallback>
        </mc:AlternateContent>
      </w:r>
    </w:p>
    <w:p w14:paraId="1937828C" w14:textId="77777777" w:rsidR="001E26BA" w:rsidRDefault="001E26BA">
      <w:pPr>
        <w:pStyle w:val="Tekstpodstawowy"/>
        <w:kinsoku w:val="0"/>
        <w:overflowPunct w:val="0"/>
        <w:rPr>
          <w:sz w:val="20"/>
          <w:szCs w:val="20"/>
        </w:rPr>
      </w:pPr>
    </w:p>
    <w:p w14:paraId="0197E318" w14:textId="77777777" w:rsidR="001E26BA" w:rsidRDefault="001E26BA">
      <w:pPr>
        <w:pStyle w:val="Tekstpodstawowy"/>
        <w:kinsoku w:val="0"/>
        <w:overflowPunct w:val="0"/>
        <w:spacing w:before="2"/>
        <w:rPr>
          <w:sz w:val="11"/>
          <w:szCs w:val="11"/>
        </w:rPr>
      </w:pPr>
    </w:p>
    <w:tbl>
      <w:tblPr>
        <w:tblW w:w="0" w:type="auto"/>
        <w:tblInd w:w="125" w:type="dxa"/>
        <w:tblLayout w:type="fixed"/>
        <w:tblCellMar>
          <w:left w:w="0" w:type="dxa"/>
          <w:right w:w="0" w:type="dxa"/>
        </w:tblCellMar>
        <w:tblLook w:val="0000" w:firstRow="0" w:lastRow="0" w:firstColumn="0" w:lastColumn="0" w:noHBand="0" w:noVBand="0"/>
      </w:tblPr>
      <w:tblGrid>
        <w:gridCol w:w="172"/>
        <w:gridCol w:w="195"/>
        <w:gridCol w:w="2240"/>
        <w:gridCol w:w="999"/>
        <w:gridCol w:w="2133"/>
        <w:gridCol w:w="172"/>
        <w:gridCol w:w="551"/>
        <w:gridCol w:w="2579"/>
        <w:gridCol w:w="643"/>
      </w:tblGrid>
      <w:tr w:rsidR="001E26BA" w14:paraId="03507F4C" w14:textId="77777777">
        <w:trPr>
          <w:trHeight w:val="295"/>
        </w:trPr>
        <w:tc>
          <w:tcPr>
            <w:tcW w:w="9041" w:type="dxa"/>
            <w:gridSpan w:val="8"/>
            <w:tcBorders>
              <w:top w:val="single" w:sz="6" w:space="0" w:color="000000"/>
              <w:left w:val="single" w:sz="6" w:space="0" w:color="000000"/>
              <w:bottom w:val="none" w:sz="6" w:space="0" w:color="auto"/>
              <w:right w:val="single" w:sz="6" w:space="0" w:color="000000"/>
            </w:tcBorders>
            <w:shd w:val="clear" w:color="auto" w:fill="CCCCFF"/>
          </w:tcPr>
          <w:p w14:paraId="3AEFC5F8" w14:textId="77777777" w:rsidR="001E26BA" w:rsidRDefault="00000000">
            <w:pPr>
              <w:pStyle w:val="TableParagraph"/>
              <w:kinsoku w:val="0"/>
              <w:overflowPunct w:val="0"/>
              <w:spacing w:before="3"/>
              <w:ind w:left="48"/>
              <w:rPr>
                <w:rFonts w:ascii="Arial" w:hAnsi="Arial" w:cs="Arial"/>
                <w:sz w:val="10"/>
                <w:szCs w:val="10"/>
              </w:rPr>
            </w:pPr>
            <w:r>
              <w:rPr>
                <w:rFonts w:ascii="Arial" w:hAnsi="Arial" w:cs="Arial"/>
                <w:sz w:val="10"/>
                <w:szCs w:val="10"/>
              </w:rPr>
              <w:t>1. Szczegóły wniosku o udostępnienie zbioru danych bazy danych ewidencji gruntów i budynków (</w:t>
            </w:r>
            <w:proofErr w:type="spellStart"/>
            <w:r>
              <w:rPr>
                <w:rFonts w:ascii="Arial" w:hAnsi="Arial" w:cs="Arial"/>
                <w:sz w:val="10"/>
                <w:szCs w:val="10"/>
              </w:rPr>
              <w:t>EGiB</w:t>
            </w:r>
            <w:proofErr w:type="spellEnd"/>
            <w:r>
              <w:rPr>
                <w:rFonts w:ascii="Arial" w:hAnsi="Arial" w:cs="Arial"/>
                <w:sz w:val="10"/>
                <w:szCs w:val="10"/>
              </w:rPr>
              <w:t>) (w postaci elektronicznej)</w:t>
            </w:r>
          </w:p>
        </w:tc>
        <w:tc>
          <w:tcPr>
            <w:tcW w:w="643" w:type="dxa"/>
            <w:tcBorders>
              <w:top w:val="single" w:sz="6" w:space="0" w:color="000000"/>
              <w:left w:val="single" w:sz="6" w:space="0" w:color="000000"/>
              <w:bottom w:val="single" w:sz="6" w:space="0" w:color="000000"/>
              <w:right w:val="single" w:sz="6" w:space="0" w:color="000000"/>
            </w:tcBorders>
            <w:shd w:val="clear" w:color="auto" w:fill="CCCCFF"/>
          </w:tcPr>
          <w:p w14:paraId="1B8A820E" w14:textId="77777777" w:rsidR="001E26BA" w:rsidRDefault="00000000">
            <w:pPr>
              <w:pStyle w:val="TableParagraph"/>
              <w:kinsoku w:val="0"/>
              <w:overflowPunct w:val="0"/>
              <w:spacing w:before="9"/>
              <w:ind w:left="106" w:right="98"/>
              <w:jc w:val="center"/>
              <w:rPr>
                <w:rFonts w:ascii="Arial" w:hAnsi="Arial" w:cs="Arial"/>
                <w:w w:val="105"/>
                <w:sz w:val="8"/>
                <w:szCs w:val="8"/>
              </w:rPr>
            </w:pPr>
            <w:r>
              <w:rPr>
                <w:rFonts w:ascii="Arial" w:hAnsi="Arial" w:cs="Arial"/>
                <w:w w:val="105"/>
                <w:sz w:val="8"/>
                <w:szCs w:val="8"/>
              </w:rPr>
              <w:t>Formularz</w:t>
            </w:r>
          </w:p>
          <w:p w14:paraId="2BAC128D" w14:textId="77777777" w:rsidR="001E26BA" w:rsidRDefault="00000000">
            <w:pPr>
              <w:pStyle w:val="TableParagraph"/>
              <w:kinsoku w:val="0"/>
              <w:overflowPunct w:val="0"/>
              <w:spacing w:before="27" w:line="144" w:lineRule="exact"/>
              <w:ind w:left="105" w:right="98"/>
              <w:jc w:val="center"/>
              <w:rPr>
                <w:rFonts w:ascii="Arial" w:hAnsi="Arial" w:cs="Arial"/>
                <w:b/>
                <w:bCs/>
                <w:sz w:val="15"/>
                <w:szCs w:val="15"/>
              </w:rPr>
            </w:pPr>
            <w:r>
              <w:rPr>
                <w:rFonts w:ascii="Arial" w:hAnsi="Arial" w:cs="Arial"/>
                <w:b/>
                <w:bCs/>
                <w:sz w:val="15"/>
                <w:szCs w:val="15"/>
              </w:rPr>
              <w:t>P2</w:t>
            </w:r>
          </w:p>
        </w:tc>
      </w:tr>
      <w:tr w:rsidR="001E26BA" w14:paraId="14321EC9" w14:textId="77777777">
        <w:trPr>
          <w:trHeight w:val="1802"/>
        </w:trPr>
        <w:tc>
          <w:tcPr>
            <w:tcW w:w="172" w:type="dxa"/>
            <w:tcBorders>
              <w:top w:val="none" w:sz="6" w:space="0" w:color="auto"/>
              <w:left w:val="single" w:sz="6" w:space="0" w:color="000000"/>
              <w:bottom w:val="single" w:sz="6" w:space="0" w:color="000000"/>
              <w:right w:val="single" w:sz="6" w:space="0" w:color="000000"/>
            </w:tcBorders>
            <w:shd w:val="clear" w:color="auto" w:fill="CCCCFF"/>
          </w:tcPr>
          <w:p w14:paraId="42303271" w14:textId="77777777" w:rsidR="001E26BA" w:rsidRDefault="001E26BA">
            <w:pPr>
              <w:pStyle w:val="TableParagraph"/>
              <w:kinsoku w:val="0"/>
              <w:overflowPunct w:val="0"/>
              <w:rPr>
                <w:rFonts w:ascii="Times New Roman" w:hAnsi="Times New Roman" w:cs="Times New Roman"/>
                <w:sz w:val="8"/>
                <w:szCs w:val="8"/>
              </w:rPr>
            </w:pPr>
          </w:p>
        </w:tc>
        <w:tc>
          <w:tcPr>
            <w:tcW w:w="3434" w:type="dxa"/>
            <w:gridSpan w:val="3"/>
            <w:tcBorders>
              <w:top w:val="single" w:sz="6" w:space="0" w:color="000000"/>
              <w:left w:val="single" w:sz="6" w:space="0" w:color="000000"/>
              <w:bottom w:val="single" w:sz="6" w:space="0" w:color="000000"/>
              <w:right w:val="single" w:sz="6" w:space="0" w:color="000000"/>
            </w:tcBorders>
          </w:tcPr>
          <w:p w14:paraId="4E0BFCDB" w14:textId="77777777" w:rsidR="001E26BA" w:rsidRDefault="00000000">
            <w:pPr>
              <w:pStyle w:val="TableParagraph"/>
              <w:kinsoku w:val="0"/>
              <w:overflowPunct w:val="0"/>
              <w:spacing w:before="34"/>
              <w:ind w:left="21"/>
              <w:rPr>
                <w:rFonts w:ascii="Arial" w:hAnsi="Arial" w:cs="Arial"/>
                <w:b/>
                <w:bCs/>
                <w:i/>
                <w:iCs/>
                <w:w w:val="105"/>
                <w:sz w:val="9"/>
                <w:szCs w:val="9"/>
              </w:rPr>
            </w:pPr>
            <w:r>
              <w:rPr>
                <w:rFonts w:ascii="Arial" w:hAnsi="Arial" w:cs="Arial"/>
                <w:b/>
                <w:bCs/>
                <w:w w:val="105"/>
                <w:sz w:val="9"/>
                <w:szCs w:val="9"/>
              </w:rPr>
              <w:t xml:space="preserve">Zbiór danych </w:t>
            </w:r>
            <w:proofErr w:type="spellStart"/>
            <w:r>
              <w:rPr>
                <w:rFonts w:ascii="Arial" w:hAnsi="Arial" w:cs="Arial"/>
                <w:b/>
                <w:bCs/>
                <w:w w:val="105"/>
                <w:sz w:val="9"/>
                <w:szCs w:val="9"/>
              </w:rPr>
              <w:t>EGiB</w:t>
            </w:r>
            <w:proofErr w:type="spellEnd"/>
            <w:r>
              <w:rPr>
                <w:rFonts w:ascii="Arial" w:hAnsi="Arial" w:cs="Arial"/>
                <w:b/>
                <w:bCs/>
                <w:w w:val="105"/>
                <w:sz w:val="9"/>
                <w:szCs w:val="9"/>
              </w:rPr>
              <w:t xml:space="preserve"> </w:t>
            </w:r>
            <w:r>
              <w:rPr>
                <w:rFonts w:ascii="Arial" w:hAnsi="Arial" w:cs="Arial"/>
                <w:b/>
                <w:bCs/>
                <w:i/>
                <w:iCs/>
                <w:w w:val="105"/>
                <w:sz w:val="9"/>
                <w:szCs w:val="9"/>
              </w:rPr>
              <w:t>[ha]</w:t>
            </w:r>
          </w:p>
          <w:p w14:paraId="3CF04C4E" w14:textId="77777777" w:rsidR="001E26BA" w:rsidRDefault="00000000">
            <w:pPr>
              <w:pStyle w:val="TableParagraph"/>
              <w:numPr>
                <w:ilvl w:val="0"/>
                <w:numId w:val="34"/>
              </w:numPr>
              <w:tabs>
                <w:tab w:val="left" w:pos="224"/>
              </w:tabs>
              <w:kinsoku w:val="0"/>
              <w:overflowPunct w:val="0"/>
              <w:spacing w:before="62"/>
              <w:ind w:hanging="173"/>
              <w:rPr>
                <w:rFonts w:ascii="Arial" w:hAnsi="Arial" w:cs="Arial"/>
                <w:w w:val="105"/>
                <w:position w:val="1"/>
                <w:sz w:val="9"/>
                <w:szCs w:val="9"/>
              </w:rPr>
            </w:pPr>
            <w:r>
              <w:rPr>
                <w:rFonts w:ascii="Arial" w:hAnsi="Arial" w:cs="Arial"/>
                <w:w w:val="105"/>
                <w:position w:val="1"/>
                <w:sz w:val="9"/>
                <w:szCs w:val="9"/>
              </w:rPr>
              <w:t>pełny zbiór danych (przedmiotowe i</w:t>
            </w:r>
            <w:r>
              <w:rPr>
                <w:rFonts w:ascii="Arial" w:hAnsi="Arial" w:cs="Arial"/>
                <w:spacing w:val="-6"/>
                <w:w w:val="105"/>
                <w:position w:val="1"/>
                <w:sz w:val="9"/>
                <w:szCs w:val="9"/>
              </w:rPr>
              <w:t xml:space="preserve"> </w:t>
            </w:r>
            <w:r>
              <w:rPr>
                <w:rFonts w:ascii="Arial" w:hAnsi="Arial" w:cs="Arial"/>
                <w:w w:val="105"/>
                <w:position w:val="1"/>
                <w:sz w:val="9"/>
                <w:szCs w:val="9"/>
              </w:rPr>
              <w:t>podmiotowe)</w:t>
            </w:r>
          </w:p>
          <w:p w14:paraId="69AC11A4" w14:textId="77777777" w:rsidR="001E26BA" w:rsidRDefault="00000000">
            <w:pPr>
              <w:pStyle w:val="TableParagraph"/>
              <w:numPr>
                <w:ilvl w:val="0"/>
                <w:numId w:val="34"/>
              </w:numPr>
              <w:tabs>
                <w:tab w:val="left" w:pos="224"/>
              </w:tabs>
              <w:kinsoku w:val="0"/>
              <w:overflowPunct w:val="0"/>
              <w:spacing w:before="54"/>
              <w:ind w:hanging="173"/>
              <w:rPr>
                <w:rFonts w:ascii="Arial" w:hAnsi="Arial" w:cs="Arial"/>
                <w:w w:val="105"/>
                <w:sz w:val="9"/>
                <w:szCs w:val="9"/>
              </w:rPr>
            </w:pPr>
            <w:r>
              <w:rPr>
                <w:rFonts w:ascii="Arial" w:hAnsi="Arial" w:cs="Arial"/>
                <w:w w:val="105"/>
                <w:sz w:val="9"/>
                <w:szCs w:val="9"/>
              </w:rPr>
              <w:t>dane przedmiotowe (geometryczne i</w:t>
            </w:r>
            <w:r>
              <w:rPr>
                <w:rFonts w:ascii="Arial" w:hAnsi="Arial" w:cs="Arial"/>
                <w:spacing w:val="-9"/>
                <w:w w:val="105"/>
                <w:sz w:val="9"/>
                <w:szCs w:val="9"/>
              </w:rPr>
              <w:t xml:space="preserve"> </w:t>
            </w:r>
            <w:r>
              <w:rPr>
                <w:rFonts w:ascii="Arial" w:hAnsi="Arial" w:cs="Arial"/>
                <w:w w:val="105"/>
                <w:sz w:val="9"/>
                <w:szCs w:val="9"/>
              </w:rPr>
              <w:t>opisowe)</w:t>
            </w:r>
          </w:p>
          <w:p w14:paraId="092DC175" w14:textId="77777777" w:rsidR="001E26BA" w:rsidRDefault="00000000">
            <w:pPr>
              <w:pStyle w:val="TableParagraph"/>
              <w:numPr>
                <w:ilvl w:val="0"/>
                <w:numId w:val="34"/>
              </w:numPr>
              <w:tabs>
                <w:tab w:val="left" w:pos="224"/>
              </w:tabs>
              <w:kinsoku w:val="0"/>
              <w:overflowPunct w:val="0"/>
              <w:spacing w:before="44"/>
              <w:ind w:hanging="173"/>
              <w:rPr>
                <w:rFonts w:ascii="Arial" w:hAnsi="Arial" w:cs="Arial"/>
                <w:w w:val="105"/>
                <w:position w:val="1"/>
                <w:sz w:val="9"/>
                <w:szCs w:val="9"/>
              </w:rPr>
            </w:pPr>
            <w:r>
              <w:rPr>
                <w:rFonts w:ascii="Arial" w:hAnsi="Arial" w:cs="Arial"/>
                <w:w w:val="105"/>
                <w:position w:val="1"/>
                <w:sz w:val="9"/>
                <w:szCs w:val="9"/>
              </w:rPr>
              <w:t>dane przedmiotowe (tylko</w:t>
            </w:r>
            <w:r>
              <w:rPr>
                <w:rFonts w:ascii="Arial" w:hAnsi="Arial" w:cs="Arial"/>
                <w:spacing w:val="-8"/>
                <w:w w:val="105"/>
                <w:position w:val="1"/>
                <w:sz w:val="9"/>
                <w:szCs w:val="9"/>
              </w:rPr>
              <w:t xml:space="preserve"> </w:t>
            </w:r>
            <w:r>
              <w:rPr>
                <w:rFonts w:ascii="Arial" w:hAnsi="Arial" w:cs="Arial"/>
                <w:w w:val="105"/>
                <w:position w:val="1"/>
                <w:sz w:val="9"/>
                <w:szCs w:val="9"/>
              </w:rPr>
              <w:t>geometryczne)</w:t>
            </w:r>
          </w:p>
          <w:p w14:paraId="3B63692A" w14:textId="77777777" w:rsidR="001E26BA" w:rsidRDefault="00000000">
            <w:pPr>
              <w:pStyle w:val="TableParagraph"/>
              <w:numPr>
                <w:ilvl w:val="0"/>
                <w:numId w:val="34"/>
              </w:numPr>
              <w:tabs>
                <w:tab w:val="left" w:pos="224"/>
              </w:tabs>
              <w:kinsoku w:val="0"/>
              <w:overflowPunct w:val="0"/>
              <w:spacing w:before="48"/>
              <w:ind w:hanging="173"/>
              <w:rPr>
                <w:rFonts w:ascii="Arial" w:hAnsi="Arial" w:cs="Arial"/>
                <w:w w:val="105"/>
                <w:position w:val="1"/>
                <w:sz w:val="9"/>
                <w:szCs w:val="9"/>
              </w:rPr>
            </w:pPr>
            <w:r>
              <w:rPr>
                <w:rFonts w:ascii="Arial" w:hAnsi="Arial" w:cs="Arial"/>
                <w:w w:val="105"/>
                <w:position w:val="1"/>
                <w:sz w:val="9"/>
                <w:szCs w:val="9"/>
              </w:rPr>
              <w:t>dane przedmiotowe (tylko</w:t>
            </w:r>
            <w:r>
              <w:rPr>
                <w:rFonts w:ascii="Arial" w:hAnsi="Arial" w:cs="Arial"/>
                <w:spacing w:val="-7"/>
                <w:w w:val="105"/>
                <w:position w:val="1"/>
                <w:sz w:val="9"/>
                <w:szCs w:val="9"/>
              </w:rPr>
              <w:t xml:space="preserve"> </w:t>
            </w:r>
            <w:r>
              <w:rPr>
                <w:rFonts w:ascii="Arial" w:hAnsi="Arial" w:cs="Arial"/>
                <w:w w:val="105"/>
                <w:position w:val="1"/>
                <w:sz w:val="9"/>
                <w:szCs w:val="9"/>
              </w:rPr>
              <w:t>opisowe)</w:t>
            </w:r>
          </w:p>
        </w:tc>
        <w:tc>
          <w:tcPr>
            <w:tcW w:w="2856" w:type="dxa"/>
            <w:gridSpan w:val="3"/>
            <w:tcBorders>
              <w:top w:val="single" w:sz="6" w:space="0" w:color="000000"/>
              <w:left w:val="single" w:sz="6" w:space="0" w:color="000000"/>
              <w:bottom w:val="single" w:sz="6" w:space="0" w:color="000000"/>
              <w:right w:val="none" w:sz="6" w:space="0" w:color="auto"/>
            </w:tcBorders>
          </w:tcPr>
          <w:p w14:paraId="6FC64AEB" w14:textId="77777777" w:rsidR="001E26BA" w:rsidRDefault="00000000">
            <w:pPr>
              <w:pStyle w:val="TableParagraph"/>
              <w:kinsoku w:val="0"/>
              <w:overflowPunct w:val="0"/>
              <w:spacing w:before="34"/>
              <w:ind w:left="19"/>
              <w:rPr>
                <w:rFonts w:ascii="Arial" w:hAnsi="Arial" w:cs="Arial"/>
                <w:b/>
                <w:bCs/>
                <w:i/>
                <w:iCs/>
                <w:w w:val="105"/>
                <w:sz w:val="9"/>
                <w:szCs w:val="9"/>
              </w:rPr>
            </w:pPr>
            <w:r>
              <w:rPr>
                <w:rFonts w:ascii="Arial" w:hAnsi="Arial" w:cs="Arial"/>
                <w:b/>
                <w:bCs/>
                <w:w w:val="105"/>
                <w:sz w:val="9"/>
                <w:szCs w:val="9"/>
              </w:rPr>
              <w:t xml:space="preserve">Wybrane obiekty zbioru danych </w:t>
            </w:r>
            <w:proofErr w:type="spellStart"/>
            <w:r>
              <w:rPr>
                <w:rFonts w:ascii="Arial" w:hAnsi="Arial" w:cs="Arial"/>
                <w:b/>
                <w:bCs/>
                <w:w w:val="105"/>
                <w:sz w:val="9"/>
                <w:szCs w:val="9"/>
              </w:rPr>
              <w:t>EGiB</w:t>
            </w:r>
            <w:proofErr w:type="spellEnd"/>
            <w:r>
              <w:rPr>
                <w:rFonts w:ascii="Arial" w:hAnsi="Arial" w:cs="Arial"/>
                <w:b/>
                <w:bCs/>
                <w:w w:val="105"/>
                <w:sz w:val="9"/>
                <w:szCs w:val="9"/>
              </w:rPr>
              <w:t xml:space="preserve"> </w:t>
            </w:r>
            <w:r>
              <w:rPr>
                <w:rFonts w:ascii="Arial" w:hAnsi="Arial" w:cs="Arial"/>
                <w:b/>
                <w:bCs/>
                <w:i/>
                <w:iCs/>
                <w:w w:val="105"/>
                <w:sz w:val="9"/>
                <w:szCs w:val="9"/>
              </w:rPr>
              <w:t>[liczba obiektów]</w:t>
            </w:r>
          </w:p>
          <w:p w14:paraId="25351155" w14:textId="77777777" w:rsidR="001E26BA" w:rsidRDefault="00000000">
            <w:pPr>
              <w:pStyle w:val="TableParagraph"/>
              <w:numPr>
                <w:ilvl w:val="0"/>
                <w:numId w:val="33"/>
              </w:numPr>
              <w:tabs>
                <w:tab w:val="left" w:pos="172"/>
              </w:tabs>
              <w:kinsoku w:val="0"/>
              <w:overflowPunct w:val="0"/>
              <w:spacing w:before="62"/>
              <w:ind w:right="1832" w:hanging="222"/>
              <w:jc w:val="right"/>
              <w:rPr>
                <w:rFonts w:ascii="Arial" w:hAnsi="Arial" w:cs="Arial"/>
                <w:position w:val="1"/>
                <w:sz w:val="9"/>
                <w:szCs w:val="9"/>
              </w:rPr>
            </w:pPr>
            <w:r>
              <w:rPr>
                <w:rFonts w:ascii="Arial" w:hAnsi="Arial" w:cs="Arial"/>
                <w:position w:val="1"/>
                <w:sz w:val="9"/>
                <w:szCs w:val="9"/>
              </w:rPr>
              <w:t>działki</w:t>
            </w:r>
            <w:r>
              <w:rPr>
                <w:rFonts w:ascii="Arial" w:hAnsi="Arial" w:cs="Arial"/>
                <w:spacing w:val="13"/>
                <w:position w:val="1"/>
                <w:sz w:val="9"/>
                <w:szCs w:val="9"/>
              </w:rPr>
              <w:t xml:space="preserve"> </w:t>
            </w:r>
            <w:r>
              <w:rPr>
                <w:rFonts w:ascii="Arial" w:hAnsi="Arial" w:cs="Arial"/>
                <w:position w:val="1"/>
                <w:sz w:val="9"/>
                <w:szCs w:val="9"/>
              </w:rPr>
              <w:t>ewidencyjne</w:t>
            </w:r>
          </w:p>
          <w:p w14:paraId="7FE6BC5F" w14:textId="77777777" w:rsidR="001E26BA" w:rsidRDefault="00000000">
            <w:pPr>
              <w:pStyle w:val="TableParagraph"/>
              <w:numPr>
                <w:ilvl w:val="1"/>
                <w:numId w:val="33"/>
              </w:numPr>
              <w:tabs>
                <w:tab w:val="left" w:pos="172"/>
              </w:tabs>
              <w:kinsoku w:val="0"/>
              <w:overflowPunct w:val="0"/>
              <w:spacing w:before="49"/>
              <w:ind w:right="1736" w:hanging="423"/>
              <w:jc w:val="right"/>
              <w:rPr>
                <w:rFonts w:ascii="Arial" w:hAnsi="Arial" w:cs="Arial"/>
                <w:w w:val="105"/>
                <w:position w:val="1"/>
                <w:sz w:val="9"/>
                <w:szCs w:val="9"/>
              </w:rPr>
            </w:pPr>
            <w:r>
              <w:rPr>
                <w:rFonts w:ascii="Arial" w:hAnsi="Arial" w:cs="Arial"/>
                <w:w w:val="105"/>
                <w:position w:val="1"/>
                <w:sz w:val="9"/>
                <w:szCs w:val="9"/>
              </w:rPr>
              <w:t>pełna</w:t>
            </w:r>
            <w:r>
              <w:rPr>
                <w:rFonts w:ascii="Arial" w:hAnsi="Arial" w:cs="Arial"/>
                <w:spacing w:val="-15"/>
                <w:w w:val="105"/>
                <w:position w:val="1"/>
                <w:sz w:val="9"/>
                <w:szCs w:val="9"/>
              </w:rPr>
              <w:t xml:space="preserve"> </w:t>
            </w:r>
            <w:r>
              <w:rPr>
                <w:rFonts w:ascii="Arial" w:hAnsi="Arial" w:cs="Arial"/>
                <w:w w:val="105"/>
                <w:position w:val="1"/>
                <w:sz w:val="9"/>
                <w:szCs w:val="9"/>
              </w:rPr>
              <w:t>informacja</w:t>
            </w:r>
          </w:p>
          <w:p w14:paraId="51D58830" w14:textId="77777777" w:rsidR="001E26BA" w:rsidRDefault="00000000">
            <w:pPr>
              <w:pStyle w:val="TableParagraph"/>
              <w:numPr>
                <w:ilvl w:val="1"/>
                <w:numId w:val="33"/>
              </w:numPr>
              <w:tabs>
                <w:tab w:val="left" w:pos="423"/>
              </w:tabs>
              <w:kinsoku w:val="0"/>
              <w:overflowPunct w:val="0"/>
              <w:spacing w:before="49"/>
              <w:ind w:hanging="173"/>
              <w:rPr>
                <w:rFonts w:ascii="Arial" w:hAnsi="Arial" w:cs="Arial"/>
                <w:w w:val="105"/>
                <w:position w:val="1"/>
                <w:sz w:val="9"/>
                <w:szCs w:val="9"/>
              </w:rPr>
            </w:pPr>
            <w:r>
              <w:rPr>
                <w:rFonts w:ascii="Arial" w:hAnsi="Arial" w:cs="Arial"/>
                <w:w w:val="105"/>
                <w:position w:val="1"/>
                <w:sz w:val="9"/>
                <w:szCs w:val="9"/>
              </w:rPr>
              <w:t>tylko dane</w:t>
            </w:r>
            <w:r>
              <w:rPr>
                <w:rFonts w:ascii="Arial" w:hAnsi="Arial" w:cs="Arial"/>
                <w:spacing w:val="-3"/>
                <w:w w:val="105"/>
                <w:position w:val="1"/>
                <w:sz w:val="9"/>
                <w:szCs w:val="9"/>
              </w:rPr>
              <w:t xml:space="preserve"> </w:t>
            </w:r>
            <w:r>
              <w:rPr>
                <w:rFonts w:ascii="Arial" w:hAnsi="Arial" w:cs="Arial"/>
                <w:w w:val="105"/>
                <w:position w:val="1"/>
                <w:sz w:val="9"/>
                <w:szCs w:val="9"/>
              </w:rPr>
              <w:t>opisowe</w:t>
            </w:r>
          </w:p>
          <w:p w14:paraId="07D68710" w14:textId="77777777" w:rsidR="001E26BA" w:rsidRDefault="00000000">
            <w:pPr>
              <w:pStyle w:val="TableParagraph"/>
              <w:numPr>
                <w:ilvl w:val="1"/>
                <w:numId w:val="33"/>
              </w:numPr>
              <w:tabs>
                <w:tab w:val="left" w:pos="423"/>
              </w:tabs>
              <w:kinsoku w:val="0"/>
              <w:overflowPunct w:val="0"/>
              <w:spacing w:before="48"/>
              <w:ind w:hanging="173"/>
              <w:rPr>
                <w:rFonts w:ascii="Arial" w:hAnsi="Arial" w:cs="Arial"/>
                <w:w w:val="105"/>
                <w:position w:val="1"/>
                <w:sz w:val="9"/>
                <w:szCs w:val="9"/>
              </w:rPr>
            </w:pPr>
            <w:r>
              <w:rPr>
                <w:rFonts w:ascii="Arial" w:hAnsi="Arial" w:cs="Arial"/>
                <w:w w:val="105"/>
                <w:position w:val="1"/>
                <w:sz w:val="9"/>
                <w:szCs w:val="9"/>
              </w:rPr>
              <w:t>tylko dane</w:t>
            </w:r>
            <w:r>
              <w:rPr>
                <w:rFonts w:ascii="Arial" w:hAnsi="Arial" w:cs="Arial"/>
                <w:spacing w:val="-4"/>
                <w:w w:val="105"/>
                <w:position w:val="1"/>
                <w:sz w:val="9"/>
                <w:szCs w:val="9"/>
              </w:rPr>
              <w:t xml:space="preserve"> </w:t>
            </w:r>
            <w:r>
              <w:rPr>
                <w:rFonts w:ascii="Arial" w:hAnsi="Arial" w:cs="Arial"/>
                <w:w w:val="105"/>
                <w:position w:val="1"/>
                <w:sz w:val="9"/>
                <w:szCs w:val="9"/>
              </w:rPr>
              <w:t>geometryczne</w:t>
            </w:r>
          </w:p>
          <w:p w14:paraId="4C081A53" w14:textId="77777777" w:rsidR="001E26BA" w:rsidRDefault="00000000">
            <w:pPr>
              <w:pStyle w:val="TableParagraph"/>
              <w:numPr>
                <w:ilvl w:val="0"/>
                <w:numId w:val="33"/>
              </w:numPr>
              <w:tabs>
                <w:tab w:val="left" w:pos="222"/>
              </w:tabs>
              <w:kinsoku w:val="0"/>
              <w:overflowPunct w:val="0"/>
              <w:spacing w:before="49"/>
              <w:ind w:hanging="173"/>
              <w:rPr>
                <w:rFonts w:ascii="Arial" w:hAnsi="Arial" w:cs="Arial"/>
                <w:w w:val="105"/>
                <w:position w:val="1"/>
                <w:sz w:val="9"/>
                <w:szCs w:val="9"/>
              </w:rPr>
            </w:pPr>
            <w:r>
              <w:rPr>
                <w:rFonts w:ascii="Arial" w:hAnsi="Arial" w:cs="Arial"/>
                <w:w w:val="105"/>
                <w:position w:val="1"/>
                <w:sz w:val="9"/>
                <w:szCs w:val="9"/>
              </w:rPr>
              <w:t>budynki</w:t>
            </w:r>
          </w:p>
          <w:p w14:paraId="6DE6ADC1" w14:textId="77777777" w:rsidR="001E26BA" w:rsidRDefault="00000000">
            <w:pPr>
              <w:pStyle w:val="TableParagraph"/>
              <w:numPr>
                <w:ilvl w:val="1"/>
                <w:numId w:val="33"/>
              </w:numPr>
              <w:tabs>
                <w:tab w:val="left" w:pos="423"/>
              </w:tabs>
              <w:kinsoku w:val="0"/>
              <w:overflowPunct w:val="0"/>
              <w:spacing w:before="48"/>
              <w:ind w:hanging="173"/>
              <w:rPr>
                <w:rFonts w:ascii="Arial" w:hAnsi="Arial" w:cs="Arial"/>
                <w:w w:val="105"/>
                <w:position w:val="1"/>
                <w:sz w:val="9"/>
                <w:szCs w:val="9"/>
              </w:rPr>
            </w:pPr>
            <w:r>
              <w:rPr>
                <w:rFonts w:ascii="Arial" w:hAnsi="Arial" w:cs="Arial"/>
                <w:w w:val="105"/>
                <w:position w:val="1"/>
                <w:sz w:val="9"/>
                <w:szCs w:val="9"/>
              </w:rPr>
              <w:t>pełna</w:t>
            </w:r>
            <w:r>
              <w:rPr>
                <w:rFonts w:ascii="Arial" w:hAnsi="Arial" w:cs="Arial"/>
                <w:spacing w:val="-1"/>
                <w:w w:val="105"/>
                <w:position w:val="1"/>
                <w:sz w:val="9"/>
                <w:szCs w:val="9"/>
              </w:rPr>
              <w:t xml:space="preserve"> </w:t>
            </w:r>
            <w:r>
              <w:rPr>
                <w:rFonts w:ascii="Arial" w:hAnsi="Arial" w:cs="Arial"/>
                <w:w w:val="105"/>
                <w:position w:val="1"/>
                <w:sz w:val="9"/>
                <w:szCs w:val="9"/>
              </w:rPr>
              <w:t>informacja</w:t>
            </w:r>
          </w:p>
          <w:p w14:paraId="45A4A984" w14:textId="77777777" w:rsidR="001E26BA" w:rsidRDefault="00000000">
            <w:pPr>
              <w:pStyle w:val="TableParagraph"/>
              <w:numPr>
                <w:ilvl w:val="1"/>
                <w:numId w:val="33"/>
              </w:numPr>
              <w:tabs>
                <w:tab w:val="left" w:pos="423"/>
              </w:tabs>
              <w:kinsoku w:val="0"/>
              <w:overflowPunct w:val="0"/>
              <w:spacing w:before="49"/>
              <w:ind w:hanging="173"/>
              <w:rPr>
                <w:rFonts w:ascii="Arial" w:hAnsi="Arial" w:cs="Arial"/>
                <w:w w:val="105"/>
                <w:position w:val="1"/>
                <w:sz w:val="9"/>
                <w:szCs w:val="9"/>
              </w:rPr>
            </w:pPr>
            <w:r>
              <w:rPr>
                <w:rFonts w:ascii="Arial" w:hAnsi="Arial" w:cs="Arial"/>
                <w:w w:val="105"/>
                <w:position w:val="1"/>
                <w:sz w:val="9"/>
                <w:szCs w:val="9"/>
              </w:rPr>
              <w:t>tylko dane</w:t>
            </w:r>
            <w:r>
              <w:rPr>
                <w:rFonts w:ascii="Arial" w:hAnsi="Arial" w:cs="Arial"/>
                <w:spacing w:val="-3"/>
                <w:w w:val="105"/>
                <w:position w:val="1"/>
                <w:sz w:val="9"/>
                <w:szCs w:val="9"/>
              </w:rPr>
              <w:t xml:space="preserve"> </w:t>
            </w:r>
            <w:r>
              <w:rPr>
                <w:rFonts w:ascii="Arial" w:hAnsi="Arial" w:cs="Arial"/>
                <w:w w:val="105"/>
                <w:position w:val="1"/>
                <w:sz w:val="9"/>
                <w:szCs w:val="9"/>
              </w:rPr>
              <w:t>opisowe</w:t>
            </w:r>
          </w:p>
          <w:p w14:paraId="59081614" w14:textId="77777777" w:rsidR="001E26BA" w:rsidRDefault="00000000">
            <w:pPr>
              <w:pStyle w:val="TableParagraph"/>
              <w:numPr>
                <w:ilvl w:val="1"/>
                <w:numId w:val="33"/>
              </w:numPr>
              <w:tabs>
                <w:tab w:val="left" w:pos="423"/>
              </w:tabs>
              <w:kinsoku w:val="0"/>
              <w:overflowPunct w:val="0"/>
              <w:spacing w:before="49"/>
              <w:ind w:hanging="173"/>
              <w:rPr>
                <w:rFonts w:ascii="Arial" w:hAnsi="Arial" w:cs="Arial"/>
                <w:w w:val="105"/>
                <w:position w:val="1"/>
                <w:sz w:val="9"/>
                <w:szCs w:val="9"/>
              </w:rPr>
            </w:pPr>
            <w:r>
              <w:rPr>
                <w:rFonts w:ascii="Arial" w:hAnsi="Arial" w:cs="Arial"/>
                <w:w w:val="105"/>
                <w:position w:val="1"/>
                <w:sz w:val="9"/>
                <w:szCs w:val="9"/>
              </w:rPr>
              <w:t>tylko dane</w:t>
            </w:r>
            <w:r>
              <w:rPr>
                <w:rFonts w:ascii="Arial" w:hAnsi="Arial" w:cs="Arial"/>
                <w:spacing w:val="-4"/>
                <w:w w:val="105"/>
                <w:position w:val="1"/>
                <w:sz w:val="9"/>
                <w:szCs w:val="9"/>
              </w:rPr>
              <w:t xml:space="preserve"> </w:t>
            </w:r>
            <w:r>
              <w:rPr>
                <w:rFonts w:ascii="Arial" w:hAnsi="Arial" w:cs="Arial"/>
                <w:w w:val="105"/>
                <w:position w:val="1"/>
                <w:sz w:val="9"/>
                <w:szCs w:val="9"/>
              </w:rPr>
              <w:t>geometryczne</w:t>
            </w:r>
          </w:p>
        </w:tc>
        <w:tc>
          <w:tcPr>
            <w:tcW w:w="2579" w:type="dxa"/>
            <w:tcBorders>
              <w:top w:val="single" w:sz="6" w:space="0" w:color="000000"/>
              <w:left w:val="none" w:sz="6" w:space="0" w:color="auto"/>
              <w:bottom w:val="single" w:sz="6" w:space="0" w:color="000000"/>
              <w:right w:val="none" w:sz="6" w:space="0" w:color="auto"/>
            </w:tcBorders>
          </w:tcPr>
          <w:p w14:paraId="2643D10A" w14:textId="77777777" w:rsidR="001E26BA" w:rsidRDefault="001E26BA">
            <w:pPr>
              <w:pStyle w:val="TableParagraph"/>
              <w:kinsoku w:val="0"/>
              <w:overflowPunct w:val="0"/>
              <w:spacing w:before="5"/>
              <w:rPr>
                <w:b/>
                <w:bCs/>
                <w:sz w:val="17"/>
                <w:szCs w:val="17"/>
              </w:rPr>
            </w:pPr>
          </w:p>
          <w:p w14:paraId="12B722F5" w14:textId="77777777" w:rsidR="001E26BA" w:rsidRDefault="00000000">
            <w:pPr>
              <w:pStyle w:val="TableParagraph"/>
              <w:numPr>
                <w:ilvl w:val="0"/>
                <w:numId w:val="32"/>
              </w:numPr>
              <w:tabs>
                <w:tab w:val="left" w:pos="591"/>
              </w:tabs>
              <w:kinsoku w:val="0"/>
              <w:overflowPunct w:val="0"/>
              <w:ind w:hanging="173"/>
              <w:rPr>
                <w:rFonts w:ascii="Arial" w:hAnsi="Arial" w:cs="Arial"/>
                <w:w w:val="105"/>
                <w:position w:val="1"/>
                <w:sz w:val="9"/>
                <w:szCs w:val="9"/>
              </w:rPr>
            </w:pPr>
            <w:r>
              <w:rPr>
                <w:rFonts w:ascii="Arial" w:hAnsi="Arial" w:cs="Arial"/>
                <w:w w:val="105"/>
                <w:position w:val="1"/>
                <w:sz w:val="9"/>
                <w:szCs w:val="9"/>
              </w:rPr>
              <w:t>podmioty wykazane w</w:t>
            </w:r>
            <w:r>
              <w:rPr>
                <w:rFonts w:ascii="Arial" w:hAnsi="Arial" w:cs="Arial"/>
                <w:spacing w:val="-6"/>
                <w:w w:val="105"/>
                <w:position w:val="1"/>
                <w:sz w:val="9"/>
                <w:szCs w:val="9"/>
              </w:rPr>
              <w:t xml:space="preserve"> </w:t>
            </w:r>
            <w:proofErr w:type="spellStart"/>
            <w:r>
              <w:rPr>
                <w:rFonts w:ascii="Arial" w:hAnsi="Arial" w:cs="Arial"/>
                <w:w w:val="105"/>
                <w:position w:val="1"/>
                <w:sz w:val="9"/>
                <w:szCs w:val="9"/>
              </w:rPr>
              <w:t>EGiB</w:t>
            </w:r>
            <w:proofErr w:type="spellEnd"/>
          </w:p>
          <w:p w14:paraId="16C4DEEF" w14:textId="77777777" w:rsidR="001E26BA" w:rsidRDefault="00000000">
            <w:pPr>
              <w:pStyle w:val="TableParagraph"/>
              <w:numPr>
                <w:ilvl w:val="0"/>
                <w:numId w:val="32"/>
              </w:numPr>
              <w:tabs>
                <w:tab w:val="left" w:pos="591"/>
              </w:tabs>
              <w:kinsoku w:val="0"/>
              <w:overflowPunct w:val="0"/>
              <w:spacing w:before="48"/>
              <w:ind w:hanging="173"/>
              <w:rPr>
                <w:rFonts w:ascii="Arial" w:hAnsi="Arial" w:cs="Arial"/>
                <w:w w:val="105"/>
                <w:position w:val="1"/>
                <w:sz w:val="9"/>
                <w:szCs w:val="9"/>
              </w:rPr>
            </w:pPr>
            <w:r>
              <w:rPr>
                <w:rFonts w:ascii="Arial" w:hAnsi="Arial" w:cs="Arial"/>
                <w:w w:val="105"/>
                <w:position w:val="1"/>
                <w:sz w:val="9"/>
                <w:szCs w:val="9"/>
              </w:rPr>
              <w:t>lokale</w:t>
            </w:r>
          </w:p>
          <w:p w14:paraId="19A926B5" w14:textId="77777777" w:rsidR="001E26BA" w:rsidRDefault="00000000">
            <w:pPr>
              <w:pStyle w:val="TableParagraph"/>
              <w:numPr>
                <w:ilvl w:val="0"/>
                <w:numId w:val="32"/>
              </w:numPr>
              <w:tabs>
                <w:tab w:val="left" w:pos="591"/>
              </w:tabs>
              <w:kinsoku w:val="0"/>
              <w:overflowPunct w:val="0"/>
              <w:spacing w:before="49"/>
              <w:ind w:hanging="173"/>
              <w:rPr>
                <w:rFonts w:ascii="Arial" w:hAnsi="Arial" w:cs="Arial"/>
                <w:w w:val="105"/>
                <w:position w:val="1"/>
                <w:sz w:val="9"/>
                <w:szCs w:val="9"/>
              </w:rPr>
            </w:pPr>
            <w:r>
              <w:rPr>
                <w:rFonts w:ascii="Arial" w:hAnsi="Arial" w:cs="Arial"/>
                <w:w w:val="105"/>
                <w:position w:val="1"/>
                <w:sz w:val="9"/>
                <w:szCs w:val="9"/>
              </w:rPr>
              <w:t>punkty</w:t>
            </w:r>
            <w:r>
              <w:rPr>
                <w:rFonts w:ascii="Arial" w:hAnsi="Arial" w:cs="Arial"/>
                <w:spacing w:val="-1"/>
                <w:w w:val="105"/>
                <w:position w:val="1"/>
                <w:sz w:val="9"/>
                <w:szCs w:val="9"/>
              </w:rPr>
              <w:t xml:space="preserve"> </w:t>
            </w:r>
            <w:r>
              <w:rPr>
                <w:rFonts w:ascii="Arial" w:hAnsi="Arial" w:cs="Arial"/>
                <w:w w:val="105"/>
                <w:position w:val="1"/>
                <w:sz w:val="9"/>
                <w:szCs w:val="9"/>
              </w:rPr>
              <w:t>graniczne</w:t>
            </w:r>
          </w:p>
          <w:p w14:paraId="093EA3DB" w14:textId="77777777" w:rsidR="001E26BA" w:rsidRDefault="00000000">
            <w:pPr>
              <w:pStyle w:val="TableParagraph"/>
              <w:numPr>
                <w:ilvl w:val="0"/>
                <w:numId w:val="32"/>
              </w:numPr>
              <w:tabs>
                <w:tab w:val="left" w:pos="591"/>
              </w:tabs>
              <w:kinsoku w:val="0"/>
              <w:overflowPunct w:val="0"/>
              <w:spacing w:before="49"/>
              <w:ind w:hanging="173"/>
              <w:rPr>
                <w:rFonts w:ascii="Arial" w:hAnsi="Arial" w:cs="Arial"/>
                <w:w w:val="105"/>
                <w:position w:val="1"/>
                <w:sz w:val="9"/>
                <w:szCs w:val="9"/>
              </w:rPr>
            </w:pPr>
            <w:r>
              <w:rPr>
                <w:rFonts w:ascii="Arial" w:hAnsi="Arial" w:cs="Arial"/>
                <w:w w:val="105"/>
                <w:position w:val="1"/>
                <w:sz w:val="9"/>
                <w:szCs w:val="9"/>
              </w:rPr>
              <w:t>kontury użytków</w:t>
            </w:r>
            <w:r>
              <w:rPr>
                <w:rFonts w:ascii="Arial" w:hAnsi="Arial" w:cs="Arial"/>
                <w:spacing w:val="-4"/>
                <w:w w:val="105"/>
                <w:position w:val="1"/>
                <w:sz w:val="9"/>
                <w:szCs w:val="9"/>
              </w:rPr>
              <w:t xml:space="preserve"> </w:t>
            </w:r>
            <w:r>
              <w:rPr>
                <w:rFonts w:ascii="Arial" w:hAnsi="Arial" w:cs="Arial"/>
                <w:w w:val="105"/>
                <w:position w:val="1"/>
                <w:sz w:val="9"/>
                <w:szCs w:val="9"/>
              </w:rPr>
              <w:t>gruntowych</w:t>
            </w:r>
          </w:p>
          <w:p w14:paraId="4320C194" w14:textId="77777777" w:rsidR="001E26BA" w:rsidRDefault="00000000">
            <w:pPr>
              <w:pStyle w:val="TableParagraph"/>
              <w:numPr>
                <w:ilvl w:val="0"/>
                <w:numId w:val="32"/>
              </w:numPr>
              <w:tabs>
                <w:tab w:val="left" w:pos="591"/>
              </w:tabs>
              <w:kinsoku w:val="0"/>
              <w:overflowPunct w:val="0"/>
              <w:spacing w:before="48"/>
              <w:ind w:hanging="173"/>
              <w:rPr>
                <w:rFonts w:ascii="Arial" w:hAnsi="Arial" w:cs="Arial"/>
                <w:w w:val="105"/>
                <w:position w:val="1"/>
                <w:sz w:val="9"/>
                <w:szCs w:val="9"/>
              </w:rPr>
            </w:pPr>
            <w:r>
              <w:rPr>
                <w:rFonts w:ascii="Arial" w:hAnsi="Arial" w:cs="Arial"/>
                <w:w w:val="105"/>
                <w:position w:val="1"/>
                <w:sz w:val="9"/>
                <w:szCs w:val="9"/>
              </w:rPr>
              <w:t>kontury</w:t>
            </w:r>
            <w:r>
              <w:rPr>
                <w:rFonts w:ascii="Arial" w:hAnsi="Arial" w:cs="Arial"/>
                <w:spacing w:val="-1"/>
                <w:w w:val="105"/>
                <w:position w:val="1"/>
                <w:sz w:val="9"/>
                <w:szCs w:val="9"/>
              </w:rPr>
              <w:t xml:space="preserve"> </w:t>
            </w:r>
            <w:r>
              <w:rPr>
                <w:rFonts w:ascii="Arial" w:hAnsi="Arial" w:cs="Arial"/>
                <w:w w:val="105"/>
                <w:position w:val="1"/>
                <w:sz w:val="9"/>
                <w:szCs w:val="9"/>
              </w:rPr>
              <w:t>klasyfikacyjne</w:t>
            </w:r>
          </w:p>
          <w:p w14:paraId="5AAF2D5F" w14:textId="77777777" w:rsidR="001E26BA" w:rsidRDefault="00000000">
            <w:pPr>
              <w:pStyle w:val="TableParagraph"/>
              <w:numPr>
                <w:ilvl w:val="0"/>
                <w:numId w:val="32"/>
              </w:numPr>
              <w:tabs>
                <w:tab w:val="left" w:pos="591"/>
              </w:tabs>
              <w:kinsoku w:val="0"/>
              <w:overflowPunct w:val="0"/>
              <w:spacing w:before="49"/>
              <w:ind w:hanging="173"/>
              <w:rPr>
                <w:rFonts w:ascii="Arial" w:hAnsi="Arial" w:cs="Arial"/>
                <w:w w:val="105"/>
                <w:position w:val="1"/>
                <w:sz w:val="9"/>
                <w:szCs w:val="9"/>
              </w:rPr>
            </w:pPr>
            <w:r>
              <w:rPr>
                <w:rFonts w:ascii="Arial" w:hAnsi="Arial" w:cs="Arial"/>
                <w:w w:val="105"/>
                <w:position w:val="1"/>
                <w:sz w:val="9"/>
                <w:szCs w:val="9"/>
              </w:rPr>
              <w:t>inne obiekty</w:t>
            </w:r>
            <w:r>
              <w:rPr>
                <w:rFonts w:ascii="Arial" w:hAnsi="Arial" w:cs="Arial"/>
                <w:spacing w:val="-4"/>
                <w:w w:val="105"/>
                <w:position w:val="1"/>
                <w:sz w:val="9"/>
                <w:szCs w:val="9"/>
              </w:rPr>
              <w:t xml:space="preserve"> </w:t>
            </w:r>
            <w:proofErr w:type="spellStart"/>
            <w:r>
              <w:rPr>
                <w:rFonts w:ascii="Arial" w:hAnsi="Arial" w:cs="Arial"/>
                <w:w w:val="105"/>
                <w:position w:val="1"/>
                <w:sz w:val="9"/>
                <w:szCs w:val="9"/>
              </w:rPr>
              <w:t>EGiB</w:t>
            </w:r>
            <w:proofErr w:type="spellEnd"/>
          </w:p>
        </w:tc>
        <w:tc>
          <w:tcPr>
            <w:tcW w:w="643" w:type="dxa"/>
            <w:tcBorders>
              <w:top w:val="single" w:sz="6" w:space="0" w:color="000000"/>
              <w:left w:val="none" w:sz="6" w:space="0" w:color="auto"/>
              <w:bottom w:val="single" w:sz="6" w:space="0" w:color="000000"/>
              <w:right w:val="single" w:sz="6" w:space="0" w:color="000000"/>
            </w:tcBorders>
          </w:tcPr>
          <w:p w14:paraId="0D6C70DA" w14:textId="77777777" w:rsidR="001E26BA" w:rsidRDefault="001E26BA">
            <w:pPr>
              <w:pStyle w:val="TableParagraph"/>
              <w:kinsoku w:val="0"/>
              <w:overflowPunct w:val="0"/>
              <w:rPr>
                <w:rFonts w:ascii="Times New Roman" w:hAnsi="Times New Roman" w:cs="Times New Roman"/>
                <w:sz w:val="8"/>
                <w:szCs w:val="8"/>
              </w:rPr>
            </w:pPr>
          </w:p>
        </w:tc>
      </w:tr>
      <w:tr w:rsidR="001E26BA" w14:paraId="116DFC6B" w14:textId="77777777">
        <w:trPr>
          <w:trHeight w:val="166"/>
        </w:trPr>
        <w:tc>
          <w:tcPr>
            <w:tcW w:w="9684" w:type="dxa"/>
            <w:gridSpan w:val="9"/>
            <w:tcBorders>
              <w:top w:val="single" w:sz="6" w:space="0" w:color="000000"/>
              <w:left w:val="single" w:sz="6" w:space="0" w:color="000000"/>
              <w:bottom w:val="none" w:sz="6" w:space="0" w:color="auto"/>
              <w:right w:val="single" w:sz="6" w:space="0" w:color="000000"/>
            </w:tcBorders>
            <w:shd w:val="clear" w:color="auto" w:fill="CCCCFF"/>
          </w:tcPr>
          <w:p w14:paraId="61D3B259" w14:textId="77777777" w:rsidR="001E26BA" w:rsidRDefault="00000000">
            <w:pPr>
              <w:pStyle w:val="TableParagraph"/>
              <w:kinsoku w:val="0"/>
              <w:overflowPunct w:val="0"/>
              <w:spacing w:before="20"/>
              <w:ind w:left="48"/>
              <w:rPr>
                <w:rFonts w:ascii="Arial" w:hAnsi="Arial" w:cs="Arial"/>
                <w:sz w:val="10"/>
                <w:szCs w:val="10"/>
                <w:vertAlign w:val="superscript"/>
              </w:rPr>
            </w:pPr>
            <w:r>
              <w:rPr>
                <w:rFonts w:ascii="Arial" w:hAnsi="Arial" w:cs="Arial"/>
                <w:sz w:val="10"/>
                <w:szCs w:val="10"/>
              </w:rPr>
              <w:t xml:space="preserve">2. Wykazanie interesu prawnego wnioskodawcy, w przypadku gdy wniosek obejmuje dostęp do danych identyfikujących właściciela lub władającego nieruchomością </w:t>
            </w:r>
            <w:r>
              <w:rPr>
                <w:rFonts w:ascii="Arial" w:hAnsi="Arial" w:cs="Arial"/>
                <w:sz w:val="10"/>
                <w:szCs w:val="10"/>
                <w:vertAlign w:val="superscript"/>
              </w:rPr>
              <w:t>1</w:t>
            </w:r>
          </w:p>
        </w:tc>
      </w:tr>
      <w:tr w:rsidR="001E26BA" w14:paraId="45440B20" w14:textId="77777777">
        <w:trPr>
          <w:trHeight w:val="348"/>
        </w:trPr>
        <w:tc>
          <w:tcPr>
            <w:tcW w:w="172" w:type="dxa"/>
            <w:tcBorders>
              <w:top w:val="none" w:sz="6" w:space="0" w:color="auto"/>
              <w:left w:val="single" w:sz="6" w:space="0" w:color="000000"/>
              <w:bottom w:val="single" w:sz="6" w:space="0" w:color="000000"/>
              <w:right w:val="single" w:sz="6" w:space="0" w:color="000000"/>
            </w:tcBorders>
            <w:shd w:val="clear" w:color="auto" w:fill="CCCCFF"/>
          </w:tcPr>
          <w:p w14:paraId="4379408E" w14:textId="77777777" w:rsidR="001E26BA" w:rsidRDefault="001E26BA">
            <w:pPr>
              <w:pStyle w:val="TableParagraph"/>
              <w:kinsoku w:val="0"/>
              <w:overflowPunct w:val="0"/>
              <w:rPr>
                <w:rFonts w:ascii="Times New Roman" w:hAnsi="Times New Roman" w:cs="Times New Roman"/>
                <w:sz w:val="8"/>
                <w:szCs w:val="8"/>
              </w:rPr>
            </w:pPr>
          </w:p>
        </w:tc>
        <w:tc>
          <w:tcPr>
            <w:tcW w:w="9512" w:type="dxa"/>
            <w:gridSpan w:val="8"/>
            <w:tcBorders>
              <w:top w:val="single" w:sz="6" w:space="0" w:color="000000"/>
              <w:left w:val="single" w:sz="6" w:space="0" w:color="000000"/>
              <w:bottom w:val="single" w:sz="6" w:space="0" w:color="000000"/>
              <w:right w:val="single" w:sz="6" w:space="0" w:color="000000"/>
            </w:tcBorders>
          </w:tcPr>
          <w:p w14:paraId="1DAE5D75" w14:textId="77777777" w:rsidR="001E26BA" w:rsidRDefault="001E26BA">
            <w:pPr>
              <w:pStyle w:val="TableParagraph"/>
              <w:kinsoku w:val="0"/>
              <w:overflowPunct w:val="0"/>
              <w:rPr>
                <w:rFonts w:ascii="Times New Roman" w:hAnsi="Times New Roman" w:cs="Times New Roman"/>
                <w:sz w:val="8"/>
                <w:szCs w:val="8"/>
              </w:rPr>
            </w:pPr>
          </w:p>
        </w:tc>
      </w:tr>
      <w:tr w:rsidR="001E26BA" w14:paraId="41B81D21" w14:textId="77777777">
        <w:trPr>
          <w:trHeight w:val="166"/>
        </w:trPr>
        <w:tc>
          <w:tcPr>
            <w:tcW w:w="5739" w:type="dxa"/>
            <w:gridSpan w:val="5"/>
            <w:tcBorders>
              <w:top w:val="single" w:sz="6" w:space="0" w:color="000000"/>
              <w:left w:val="single" w:sz="6" w:space="0" w:color="000000"/>
              <w:bottom w:val="none" w:sz="6" w:space="0" w:color="auto"/>
              <w:right w:val="single" w:sz="6" w:space="0" w:color="000000"/>
            </w:tcBorders>
            <w:shd w:val="clear" w:color="auto" w:fill="CCCCFF"/>
          </w:tcPr>
          <w:p w14:paraId="5E6B9840" w14:textId="77777777" w:rsidR="001E26BA" w:rsidRDefault="00000000">
            <w:pPr>
              <w:pStyle w:val="TableParagraph"/>
              <w:kinsoku w:val="0"/>
              <w:overflowPunct w:val="0"/>
              <w:spacing w:before="18"/>
              <w:ind w:left="48"/>
              <w:rPr>
                <w:rFonts w:ascii="Arial" w:hAnsi="Arial" w:cs="Arial"/>
                <w:sz w:val="10"/>
                <w:szCs w:val="10"/>
              </w:rPr>
            </w:pPr>
            <w:r>
              <w:rPr>
                <w:rFonts w:ascii="Arial" w:hAnsi="Arial" w:cs="Arial"/>
                <w:sz w:val="10"/>
                <w:szCs w:val="10"/>
              </w:rPr>
              <w:t>3. Dane identyfikujące obszar objęty wnioskiem</w:t>
            </w:r>
          </w:p>
        </w:tc>
        <w:tc>
          <w:tcPr>
            <w:tcW w:w="3945" w:type="dxa"/>
            <w:gridSpan w:val="4"/>
            <w:tcBorders>
              <w:top w:val="single" w:sz="6" w:space="0" w:color="000000"/>
              <w:left w:val="single" w:sz="6" w:space="0" w:color="000000"/>
              <w:bottom w:val="none" w:sz="6" w:space="0" w:color="auto"/>
              <w:right w:val="single" w:sz="6" w:space="0" w:color="000000"/>
            </w:tcBorders>
            <w:shd w:val="clear" w:color="auto" w:fill="CCCCFF"/>
          </w:tcPr>
          <w:p w14:paraId="60BCAFFB" w14:textId="77777777" w:rsidR="001E26BA" w:rsidRDefault="00000000">
            <w:pPr>
              <w:pStyle w:val="TableParagraph"/>
              <w:kinsoku w:val="0"/>
              <w:overflowPunct w:val="0"/>
              <w:spacing w:before="18"/>
              <w:ind w:left="46"/>
              <w:rPr>
                <w:rFonts w:ascii="Arial" w:hAnsi="Arial" w:cs="Arial"/>
                <w:sz w:val="10"/>
                <w:szCs w:val="10"/>
              </w:rPr>
            </w:pPr>
            <w:r>
              <w:rPr>
                <w:rFonts w:ascii="Arial" w:hAnsi="Arial" w:cs="Arial"/>
                <w:sz w:val="10"/>
                <w:szCs w:val="10"/>
              </w:rPr>
              <w:t>4. Dane szczegółowe określające położenie obszaru objętego wnioskiem</w:t>
            </w:r>
          </w:p>
        </w:tc>
      </w:tr>
      <w:tr w:rsidR="001E26BA" w14:paraId="78552D55" w14:textId="77777777">
        <w:trPr>
          <w:trHeight w:val="197"/>
        </w:trPr>
        <w:tc>
          <w:tcPr>
            <w:tcW w:w="172" w:type="dxa"/>
            <w:vMerge w:val="restart"/>
            <w:tcBorders>
              <w:top w:val="none" w:sz="6" w:space="0" w:color="auto"/>
              <w:left w:val="single" w:sz="6" w:space="0" w:color="000000"/>
              <w:bottom w:val="single" w:sz="6" w:space="0" w:color="000000"/>
              <w:right w:val="single" w:sz="6" w:space="0" w:color="000000"/>
            </w:tcBorders>
            <w:shd w:val="clear" w:color="auto" w:fill="CCCCFF"/>
          </w:tcPr>
          <w:p w14:paraId="4F4258DF" w14:textId="77777777" w:rsidR="001E26BA" w:rsidRDefault="001E26BA">
            <w:pPr>
              <w:pStyle w:val="TableParagraph"/>
              <w:kinsoku w:val="0"/>
              <w:overflowPunct w:val="0"/>
              <w:rPr>
                <w:rFonts w:ascii="Times New Roman" w:hAnsi="Times New Roman" w:cs="Times New Roman"/>
                <w:sz w:val="8"/>
                <w:szCs w:val="8"/>
              </w:rPr>
            </w:pPr>
          </w:p>
        </w:tc>
        <w:tc>
          <w:tcPr>
            <w:tcW w:w="195" w:type="dxa"/>
            <w:tcBorders>
              <w:top w:val="single" w:sz="6" w:space="0" w:color="000000"/>
              <w:left w:val="single" w:sz="6" w:space="0" w:color="000000"/>
              <w:bottom w:val="none" w:sz="6" w:space="0" w:color="auto"/>
              <w:right w:val="none" w:sz="6" w:space="0" w:color="auto"/>
            </w:tcBorders>
          </w:tcPr>
          <w:p w14:paraId="3F5853B4" w14:textId="77777777" w:rsidR="001E26BA" w:rsidRDefault="00000000">
            <w:pPr>
              <w:pStyle w:val="TableParagraph"/>
              <w:kinsoku w:val="0"/>
              <w:overflowPunct w:val="0"/>
              <w:spacing w:before="8"/>
              <w:ind w:right="22"/>
              <w:jc w:val="right"/>
              <w:rPr>
                <w:rFonts w:ascii="Wingdings" w:hAnsi="Wingdings" w:cs="Wingdings"/>
                <w:w w:val="104"/>
                <w:sz w:val="12"/>
                <w:szCs w:val="12"/>
              </w:rPr>
            </w:pPr>
            <w:r>
              <w:rPr>
                <w:rFonts w:ascii="Wingdings" w:hAnsi="Wingdings" w:cs="Wingdings"/>
                <w:w w:val="104"/>
                <w:sz w:val="12"/>
                <w:szCs w:val="12"/>
              </w:rPr>
              <w:t></w:t>
            </w:r>
          </w:p>
        </w:tc>
        <w:tc>
          <w:tcPr>
            <w:tcW w:w="2240" w:type="dxa"/>
            <w:vMerge w:val="restart"/>
            <w:tcBorders>
              <w:top w:val="single" w:sz="6" w:space="0" w:color="000000"/>
              <w:left w:val="none" w:sz="6" w:space="0" w:color="auto"/>
              <w:bottom w:val="single" w:sz="6" w:space="0" w:color="000000"/>
              <w:right w:val="none" w:sz="6" w:space="0" w:color="auto"/>
            </w:tcBorders>
          </w:tcPr>
          <w:p w14:paraId="3A90016C" w14:textId="77777777" w:rsidR="001E26BA" w:rsidRDefault="00000000">
            <w:pPr>
              <w:pStyle w:val="TableParagraph"/>
              <w:kinsoku w:val="0"/>
              <w:overflowPunct w:val="0"/>
              <w:spacing w:before="2" w:line="278" w:lineRule="auto"/>
              <w:ind w:left="35" w:right="517"/>
              <w:rPr>
                <w:rFonts w:ascii="Arial" w:hAnsi="Arial" w:cs="Arial"/>
                <w:w w:val="105"/>
                <w:sz w:val="9"/>
                <w:szCs w:val="9"/>
              </w:rPr>
            </w:pPr>
            <w:r>
              <w:rPr>
                <w:rFonts w:ascii="Arial" w:hAnsi="Arial" w:cs="Arial"/>
                <w:w w:val="105"/>
                <w:sz w:val="9"/>
                <w:szCs w:val="9"/>
              </w:rPr>
              <w:t xml:space="preserve">jednostki podziału terytorialnego kraju lub podziału dla celów </w:t>
            </w:r>
            <w:proofErr w:type="spellStart"/>
            <w:r>
              <w:rPr>
                <w:rFonts w:ascii="Arial" w:hAnsi="Arial" w:cs="Arial"/>
                <w:w w:val="105"/>
                <w:sz w:val="9"/>
                <w:szCs w:val="9"/>
              </w:rPr>
              <w:t>EGiB</w:t>
            </w:r>
            <w:proofErr w:type="spellEnd"/>
          </w:p>
          <w:p w14:paraId="41936EB1" w14:textId="77777777" w:rsidR="001E26BA" w:rsidRDefault="00000000">
            <w:pPr>
              <w:pStyle w:val="TableParagraph"/>
              <w:kinsoku w:val="0"/>
              <w:overflowPunct w:val="0"/>
              <w:spacing w:before="40" w:line="432" w:lineRule="auto"/>
              <w:ind w:left="35" w:right="787"/>
              <w:rPr>
                <w:rFonts w:ascii="Arial" w:hAnsi="Arial" w:cs="Arial"/>
                <w:w w:val="105"/>
                <w:sz w:val="9"/>
                <w:szCs w:val="9"/>
              </w:rPr>
            </w:pPr>
            <w:r>
              <w:rPr>
                <w:rFonts w:ascii="Arial" w:hAnsi="Arial" w:cs="Arial"/>
                <w:w w:val="105"/>
                <w:sz w:val="9"/>
                <w:szCs w:val="9"/>
              </w:rPr>
              <w:t>współrzędne wielokąta (poligonu) w układzie współrzędnych:</w:t>
            </w:r>
          </w:p>
          <w:p w14:paraId="500A49B3" w14:textId="77777777" w:rsidR="001E26BA" w:rsidRDefault="00000000">
            <w:pPr>
              <w:pStyle w:val="TableParagraph"/>
              <w:numPr>
                <w:ilvl w:val="0"/>
                <w:numId w:val="31"/>
              </w:numPr>
              <w:tabs>
                <w:tab w:val="left" w:pos="238"/>
              </w:tabs>
              <w:kinsoku w:val="0"/>
              <w:overflowPunct w:val="0"/>
              <w:spacing w:line="114" w:lineRule="exact"/>
              <w:ind w:hanging="173"/>
              <w:rPr>
                <w:rFonts w:ascii="Arial" w:hAnsi="Arial" w:cs="Arial"/>
                <w:w w:val="105"/>
                <w:position w:val="1"/>
                <w:sz w:val="9"/>
                <w:szCs w:val="9"/>
              </w:rPr>
            </w:pPr>
            <w:r>
              <w:rPr>
                <w:rFonts w:ascii="Arial" w:hAnsi="Arial" w:cs="Arial"/>
                <w:w w:val="105"/>
                <w:position w:val="1"/>
                <w:sz w:val="9"/>
                <w:szCs w:val="9"/>
              </w:rPr>
              <w:t>PL-2000</w:t>
            </w:r>
          </w:p>
          <w:p w14:paraId="35BA4A38" w14:textId="77777777" w:rsidR="001E26BA" w:rsidRDefault="00000000">
            <w:pPr>
              <w:pStyle w:val="TableParagraph"/>
              <w:numPr>
                <w:ilvl w:val="0"/>
                <w:numId w:val="31"/>
              </w:numPr>
              <w:tabs>
                <w:tab w:val="left" w:pos="238"/>
              </w:tabs>
              <w:kinsoku w:val="0"/>
              <w:overflowPunct w:val="0"/>
              <w:spacing w:before="40" w:line="137" w:lineRule="exact"/>
              <w:ind w:hanging="173"/>
              <w:rPr>
                <w:rFonts w:ascii="Arial" w:hAnsi="Arial" w:cs="Arial"/>
                <w:w w:val="105"/>
                <w:position w:val="1"/>
                <w:sz w:val="9"/>
                <w:szCs w:val="9"/>
              </w:rPr>
            </w:pPr>
            <w:r>
              <w:rPr>
                <w:rFonts w:ascii="Arial" w:hAnsi="Arial" w:cs="Arial"/>
                <w:w w:val="105"/>
                <w:position w:val="1"/>
                <w:sz w:val="9"/>
                <w:szCs w:val="9"/>
              </w:rPr>
              <w:t>innym</w:t>
            </w:r>
            <w:r>
              <w:rPr>
                <w:rFonts w:ascii="Arial" w:hAnsi="Arial" w:cs="Arial"/>
                <w:w w:val="105"/>
                <w:position w:val="6"/>
                <w:sz w:val="6"/>
                <w:szCs w:val="6"/>
              </w:rPr>
              <w:t>2</w:t>
            </w:r>
            <w:r>
              <w:rPr>
                <w:rFonts w:ascii="Arial" w:hAnsi="Arial" w:cs="Arial"/>
                <w:w w:val="105"/>
                <w:position w:val="1"/>
                <w:sz w:val="9"/>
                <w:szCs w:val="9"/>
              </w:rPr>
              <w:t>…………………………….</w:t>
            </w:r>
          </w:p>
        </w:tc>
        <w:tc>
          <w:tcPr>
            <w:tcW w:w="3132" w:type="dxa"/>
            <w:gridSpan w:val="2"/>
            <w:vMerge w:val="restart"/>
            <w:tcBorders>
              <w:top w:val="single" w:sz="6" w:space="0" w:color="000000"/>
              <w:left w:val="none" w:sz="6" w:space="0" w:color="auto"/>
              <w:bottom w:val="single" w:sz="6" w:space="0" w:color="000000"/>
              <w:right w:val="single" w:sz="6" w:space="0" w:color="000000"/>
            </w:tcBorders>
          </w:tcPr>
          <w:p w14:paraId="46BE194A" w14:textId="77777777" w:rsidR="001E26BA" w:rsidRDefault="00000000">
            <w:pPr>
              <w:pStyle w:val="TableParagraph"/>
              <w:numPr>
                <w:ilvl w:val="0"/>
                <w:numId w:val="30"/>
              </w:numPr>
              <w:tabs>
                <w:tab w:val="left" w:pos="825"/>
              </w:tabs>
              <w:kinsoku w:val="0"/>
              <w:overflowPunct w:val="0"/>
              <w:spacing w:before="94"/>
              <w:ind w:hanging="173"/>
              <w:rPr>
                <w:rFonts w:ascii="Arial" w:hAnsi="Arial" w:cs="Arial"/>
                <w:w w:val="105"/>
                <w:sz w:val="9"/>
                <w:szCs w:val="9"/>
              </w:rPr>
            </w:pPr>
            <w:r>
              <w:rPr>
                <w:rFonts w:ascii="Arial" w:hAnsi="Arial" w:cs="Arial"/>
                <w:w w:val="105"/>
                <w:sz w:val="9"/>
                <w:szCs w:val="9"/>
              </w:rPr>
              <w:t>obszar określony w</w:t>
            </w:r>
            <w:r>
              <w:rPr>
                <w:rFonts w:ascii="Arial" w:hAnsi="Arial" w:cs="Arial"/>
                <w:spacing w:val="-4"/>
                <w:w w:val="105"/>
                <w:sz w:val="9"/>
                <w:szCs w:val="9"/>
              </w:rPr>
              <w:t xml:space="preserve"> </w:t>
            </w:r>
            <w:r>
              <w:rPr>
                <w:rFonts w:ascii="Arial" w:hAnsi="Arial" w:cs="Arial"/>
                <w:w w:val="105"/>
                <w:sz w:val="9"/>
                <w:szCs w:val="9"/>
              </w:rPr>
              <w:t>załączniku</w:t>
            </w:r>
          </w:p>
          <w:p w14:paraId="05DD08A6" w14:textId="77777777" w:rsidR="001E26BA" w:rsidRDefault="00000000">
            <w:pPr>
              <w:pStyle w:val="TableParagraph"/>
              <w:numPr>
                <w:ilvl w:val="1"/>
                <w:numId w:val="30"/>
              </w:numPr>
              <w:tabs>
                <w:tab w:val="left" w:pos="1027"/>
              </w:tabs>
              <w:kinsoku w:val="0"/>
              <w:overflowPunct w:val="0"/>
              <w:spacing w:before="44"/>
              <w:ind w:hanging="173"/>
              <w:rPr>
                <w:rFonts w:ascii="Arial" w:hAnsi="Arial" w:cs="Arial"/>
                <w:w w:val="105"/>
                <w:position w:val="1"/>
                <w:sz w:val="9"/>
                <w:szCs w:val="9"/>
              </w:rPr>
            </w:pPr>
            <w:r>
              <w:rPr>
                <w:rFonts w:ascii="Arial" w:hAnsi="Arial" w:cs="Arial"/>
                <w:w w:val="105"/>
                <w:position w:val="1"/>
                <w:sz w:val="9"/>
                <w:szCs w:val="9"/>
              </w:rPr>
              <w:t>graficznym</w:t>
            </w:r>
          </w:p>
          <w:p w14:paraId="0BA176D7" w14:textId="77777777" w:rsidR="001E26BA" w:rsidRDefault="00000000">
            <w:pPr>
              <w:pStyle w:val="TableParagraph"/>
              <w:numPr>
                <w:ilvl w:val="1"/>
                <w:numId w:val="30"/>
              </w:numPr>
              <w:tabs>
                <w:tab w:val="left" w:pos="1027"/>
              </w:tabs>
              <w:kinsoku w:val="0"/>
              <w:overflowPunct w:val="0"/>
              <w:spacing w:before="49"/>
              <w:ind w:hanging="173"/>
              <w:rPr>
                <w:rFonts w:ascii="Arial" w:hAnsi="Arial" w:cs="Arial"/>
                <w:w w:val="105"/>
                <w:position w:val="1"/>
                <w:sz w:val="9"/>
                <w:szCs w:val="9"/>
              </w:rPr>
            </w:pPr>
            <w:r>
              <w:rPr>
                <w:rFonts w:ascii="Arial" w:hAnsi="Arial" w:cs="Arial"/>
                <w:w w:val="105"/>
                <w:position w:val="1"/>
                <w:sz w:val="9"/>
                <w:szCs w:val="9"/>
              </w:rPr>
              <w:t>wektorowym, w układzie</w:t>
            </w:r>
            <w:r>
              <w:rPr>
                <w:rFonts w:ascii="Arial" w:hAnsi="Arial" w:cs="Arial"/>
                <w:spacing w:val="-11"/>
                <w:w w:val="105"/>
                <w:position w:val="1"/>
                <w:sz w:val="9"/>
                <w:szCs w:val="9"/>
              </w:rPr>
              <w:t xml:space="preserve"> </w:t>
            </w:r>
            <w:r>
              <w:rPr>
                <w:rFonts w:ascii="Arial" w:hAnsi="Arial" w:cs="Arial"/>
                <w:w w:val="105"/>
                <w:position w:val="1"/>
                <w:sz w:val="9"/>
                <w:szCs w:val="9"/>
              </w:rPr>
              <w:t>współrzędnych:</w:t>
            </w:r>
          </w:p>
          <w:p w14:paraId="4C58C1DD" w14:textId="77777777" w:rsidR="001E26BA" w:rsidRDefault="00000000">
            <w:pPr>
              <w:pStyle w:val="TableParagraph"/>
              <w:numPr>
                <w:ilvl w:val="2"/>
                <w:numId w:val="30"/>
              </w:numPr>
              <w:tabs>
                <w:tab w:val="left" w:pos="1228"/>
              </w:tabs>
              <w:kinsoku w:val="0"/>
              <w:overflowPunct w:val="0"/>
              <w:spacing w:before="49"/>
              <w:ind w:hanging="173"/>
              <w:rPr>
                <w:rFonts w:ascii="Arial" w:hAnsi="Arial" w:cs="Arial"/>
                <w:w w:val="105"/>
                <w:position w:val="1"/>
                <w:sz w:val="9"/>
                <w:szCs w:val="9"/>
              </w:rPr>
            </w:pPr>
            <w:r>
              <w:rPr>
                <w:rFonts w:ascii="Arial" w:hAnsi="Arial" w:cs="Arial"/>
                <w:w w:val="105"/>
                <w:position w:val="1"/>
                <w:sz w:val="9"/>
                <w:szCs w:val="9"/>
              </w:rPr>
              <w:t>PL-2000</w:t>
            </w:r>
          </w:p>
          <w:p w14:paraId="04121820" w14:textId="77777777" w:rsidR="001E26BA" w:rsidRDefault="00000000">
            <w:pPr>
              <w:pStyle w:val="TableParagraph"/>
              <w:numPr>
                <w:ilvl w:val="2"/>
                <w:numId w:val="30"/>
              </w:numPr>
              <w:tabs>
                <w:tab w:val="left" w:pos="1228"/>
              </w:tabs>
              <w:kinsoku w:val="0"/>
              <w:overflowPunct w:val="0"/>
              <w:spacing w:before="40" w:line="137" w:lineRule="exact"/>
              <w:ind w:hanging="173"/>
              <w:rPr>
                <w:rFonts w:ascii="Arial" w:hAnsi="Arial" w:cs="Arial"/>
                <w:w w:val="105"/>
                <w:position w:val="1"/>
                <w:sz w:val="9"/>
                <w:szCs w:val="9"/>
              </w:rPr>
            </w:pPr>
            <w:r>
              <w:rPr>
                <w:rFonts w:ascii="Arial" w:hAnsi="Arial" w:cs="Arial"/>
                <w:w w:val="105"/>
                <w:position w:val="1"/>
                <w:sz w:val="9"/>
                <w:szCs w:val="9"/>
              </w:rPr>
              <w:t>innym</w:t>
            </w:r>
            <w:r>
              <w:rPr>
                <w:rFonts w:ascii="Arial" w:hAnsi="Arial" w:cs="Arial"/>
                <w:w w:val="105"/>
                <w:position w:val="6"/>
                <w:sz w:val="6"/>
                <w:szCs w:val="6"/>
              </w:rPr>
              <w:t>2</w:t>
            </w:r>
            <w:r>
              <w:rPr>
                <w:rFonts w:ascii="Arial" w:hAnsi="Arial" w:cs="Arial"/>
                <w:w w:val="105"/>
                <w:position w:val="1"/>
                <w:sz w:val="9"/>
                <w:szCs w:val="9"/>
              </w:rPr>
              <w:t>…………………………….</w:t>
            </w:r>
          </w:p>
        </w:tc>
        <w:tc>
          <w:tcPr>
            <w:tcW w:w="172" w:type="dxa"/>
            <w:vMerge w:val="restart"/>
            <w:tcBorders>
              <w:top w:val="none" w:sz="6" w:space="0" w:color="auto"/>
              <w:left w:val="single" w:sz="6" w:space="0" w:color="000000"/>
              <w:bottom w:val="single" w:sz="6" w:space="0" w:color="000000"/>
              <w:right w:val="single" w:sz="6" w:space="0" w:color="000000"/>
            </w:tcBorders>
            <w:shd w:val="clear" w:color="auto" w:fill="CCCCFF"/>
          </w:tcPr>
          <w:p w14:paraId="45343920" w14:textId="77777777" w:rsidR="001E26BA" w:rsidRDefault="001E26BA">
            <w:pPr>
              <w:pStyle w:val="TableParagraph"/>
              <w:kinsoku w:val="0"/>
              <w:overflowPunct w:val="0"/>
              <w:rPr>
                <w:rFonts w:ascii="Times New Roman" w:hAnsi="Times New Roman" w:cs="Times New Roman"/>
                <w:sz w:val="8"/>
                <w:szCs w:val="8"/>
              </w:rPr>
            </w:pPr>
          </w:p>
        </w:tc>
        <w:tc>
          <w:tcPr>
            <w:tcW w:w="3773" w:type="dxa"/>
            <w:gridSpan w:val="3"/>
            <w:vMerge w:val="restart"/>
            <w:tcBorders>
              <w:top w:val="single" w:sz="6" w:space="0" w:color="000000"/>
              <w:left w:val="single" w:sz="6" w:space="0" w:color="000000"/>
              <w:bottom w:val="single" w:sz="6" w:space="0" w:color="000000"/>
              <w:right w:val="single" w:sz="6" w:space="0" w:color="000000"/>
            </w:tcBorders>
          </w:tcPr>
          <w:p w14:paraId="7F804E9F" w14:textId="77777777" w:rsidR="001E26BA" w:rsidRDefault="001E26BA">
            <w:pPr>
              <w:pStyle w:val="TableParagraph"/>
              <w:kinsoku w:val="0"/>
              <w:overflowPunct w:val="0"/>
              <w:rPr>
                <w:rFonts w:ascii="Times New Roman" w:hAnsi="Times New Roman" w:cs="Times New Roman"/>
                <w:sz w:val="8"/>
                <w:szCs w:val="8"/>
              </w:rPr>
            </w:pPr>
          </w:p>
        </w:tc>
      </w:tr>
      <w:tr w:rsidR="001E26BA" w14:paraId="68B52B43" w14:textId="77777777">
        <w:trPr>
          <w:trHeight w:val="753"/>
        </w:trPr>
        <w:tc>
          <w:tcPr>
            <w:tcW w:w="172" w:type="dxa"/>
            <w:vMerge/>
            <w:tcBorders>
              <w:top w:val="nil"/>
              <w:left w:val="single" w:sz="6" w:space="0" w:color="000000"/>
              <w:bottom w:val="single" w:sz="6" w:space="0" w:color="000000"/>
              <w:right w:val="single" w:sz="6" w:space="0" w:color="000000"/>
            </w:tcBorders>
            <w:shd w:val="clear" w:color="auto" w:fill="CCCCFF"/>
          </w:tcPr>
          <w:p w14:paraId="76B91494" w14:textId="77777777" w:rsidR="001E26BA" w:rsidRDefault="001E26BA">
            <w:pPr>
              <w:pStyle w:val="Tekstpodstawowy"/>
              <w:kinsoku w:val="0"/>
              <w:overflowPunct w:val="0"/>
              <w:spacing w:before="2"/>
              <w:rPr>
                <w:sz w:val="2"/>
                <w:szCs w:val="2"/>
              </w:rPr>
            </w:pPr>
          </w:p>
        </w:tc>
        <w:tc>
          <w:tcPr>
            <w:tcW w:w="195" w:type="dxa"/>
            <w:tcBorders>
              <w:top w:val="none" w:sz="6" w:space="0" w:color="auto"/>
              <w:left w:val="single" w:sz="6" w:space="0" w:color="000000"/>
              <w:bottom w:val="single" w:sz="6" w:space="0" w:color="000000"/>
              <w:right w:val="none" w:sz="6" w:space="0" w:color="auto"/>
            </w:tcBorders>
          </w:tcPr>
          <w:p w14:paraId="355777F7" w14:textId="77777777" w:rsidR="001E26BA" w:rsidRDefault="00000000">
            <w:pPr>
              <w:pStyle w:val="TableParagraph"/>
              <w:kinsoku w:val="0"/>
              <w:overflowPunct w:val="0"/>
              <w:spacing w:before="59"/>
              <w:ind w:right="22"/>
              <w:jc w:val="right"/>
              <w:rPr>
                <w:rFonts w:ascii="Wingdings" w:hAnsi="Wingdings" w:cs="Wingdings"/>
                <w:w w:val="104"/>
                <w:sz w:val="12"/>
                <w:szCs w:val="12"/>
              </w:rPr>
            </w:pPr>
            <w:r>
              <w:rPr>
                <w:rFonts w:ascii="Wingdings" w:hAnsi="Wingdings" w:cs="Wingdings"/>
                <w:w w:val="104"/>
                <w:sz w:val="12"/>
                <w:szCs w:val="12"/>
              </w:rPr>
              <w:t></w:t>
            </w:r>
          </w:p>
        </w:tc>
        <w:tc>
          <w:tcPr>
            <w:tcW w:w="2240" w:type="dxa"/>
            <w:vMerge/>
            <w:tcBorders>
              <w:top w:val="nil"/>
              <w:left w:val="none" w:sz="6" w:space="0" w:color="auto"/>
              <w:bottom w:val="single" w:sz="6" w:space="0" w:color="000000"/>
              <w:right w:val="none" w:sz="6" w:space="0" w:color="auto"/>
            </w:tcBorders>
          </w:tcPr>
          <w:p w14:paraId="77A1FE7E" w14:textId="77777777" w:rsidR="001E26BA" w:rsidRDefault="001E26BA">
            <w:pPr>
              <w:pStyle w:val="Tekstpodstawowy"/>
              <w:kinsoku w:val="0"/>
              <w:overflowPunct w:val="0"/>
              <w:spacing w:before="2"/>
              <w:rPr>
                <w:sz w:val="2"/>
                <w:szCs w:val="2"/>
              </w:rPr>
            </w:pPr>
          </w:p>
        </w:tc>
        <w:tc>
          <w:tcPr>
            <w:tcW w:w="3132" w:type="dxa"/>
            <w:gridSpan w:val="2"/>
            <w:vMerge/>
            <w:tcBorders>
              <w:top w:val="nil"/>
              <w:left w:val="none" w:sz="6" w:space="0" w:color="auto"/>
              <w:bottom w:val="single" w:sz="6" w:space="0" w:color="000000"/>
              <w:right w:val="single" w:sz="6" w:space="0" w:color="000000"/>
            </w:tcBorders>
          </w:tcPr>
          <w:p w14:paraId="1CAD17B8" w14:textId="77777777" w:rsidR="001E26BA" w:rsidRDefault="001E26BA">
            <w:pPr>
              <w:pStyle w:val="Tekstpodstawowy"/>
              <w:kinsoku w:val="0"/>
              <w:overflowPunct w:val="0"/>
              <w:spacing w:before="2"/>
              <w:rPr>
                <w:sz w:val="2"/>
                <w:szCs w:val="2"/>
              </w:rPr>
            </w:pPr>
          </w:p>
        </w:tc>
        <w:tc>
          <w:tcPr>
            <w:tcW w:w="172" w:type="dxa"/>
            <w:vMerge/>
            <w:tcBorders>
              <w:top w:val="nil"/>
              <w:left w:val="single" w:sz="6" w:space="0" w:color="000000"/>
              <w:bottom w:val="single" w:sz="6" w:space="0" w:color="000000"/>
              <w:right w:val="single" w:sz="6" w:space="0" w:color="000000"/>
            </w:tcBorders>
            <w:shd w:val="clear" w:color="auto" w:fill="CCCCFF"/>
          </w:tcPr>
          <w:p w14:paraId="3773AFB5" w14:textId="77777777" w:rsidR="001E26BA" w:rsidRDefault="001E26BA">
            <w:pPr>
              <w:pStyle w:val="Tekstpodstawowy"/>
              <w:kinsoku w:val="0"/>
              <w:overflowPunct w:val="0"/>
              <w:spacing w:before="2"/>
              <w:rPr>
                <w:sz w:val="2"/>
                <w:szCs w:val="2"/>
              </w:rPr>
            </w:pPr>
          </w:p>
        </w:tc>
        <w:tc>
          <w:tcPr>
            <w:tcW w:w="3773" w:type="dxa"/>
            <w:gridSpan w:val="3"/>
            <w:vMerge/>
            <w:tcBorders>
              <w:top w:val="nil"/>
              <w:left w:val="single" w:sz="6" w:space="0" w:color="000000"/>
              <w:bottom w:val="single" w:sz="6" w:space="0" w:color="000000"/>
              <w:right w:val="single" w:sz="6" w:space="0" w:color="000000"/>
            </w:tcBorders>
          </w:tcPr>
          <w:p w14:paraId="6C287FA1" w14:textId="77777777" w:rsidR="001E26BA" w:rsidRDefault="001E26BA">
            <w:pPr>
              <w:pStyle w:val="Tekstpodstawowy"/>
              <w:kinsoku w:val="0"/>
              <w:overflowPunct w:val="0"/>
              <w:spacing w:before="2"/>
              <w:rPr>
                <w:sz w:val="2"/>
                <w:szCs w:val="2"/>
              </w:rPr>
            </w:pPr>
          </w:p>
        </w:tc>
      </w:tr>
      <w:tr w:rsidR="001E26BA" w14:paraId="6787675C" w14:textId="77777777">
        <w:trPr>
          <w:trHeight w:val="166"/>
        </w:trPr>
        <w:tc>
          <w:tcPr>
            <w:tcW w:w="9684" w:type="dxa"/>
            <w:gridSpan w:val="9"/>
            <w:tcBorders>
              <w:top w:val="single" w:sz="6" w:space="0" w:color="000000"/>
              <w:left w:val="single" w:sz="6" w:space="0" w:color="000000"/>
              <w:bottom w:val="none" w:sz="6" w:space="0" w:color="auto"/>
              <w:right w:val="single" w:sz="6" w:space="0" w:color="000000"/>
            </w:tcBorders>
            <w:shd w:val="clear" w:color="auto" w:fill="CCCCFF"/>
          </w:tcPr>
          <w:p w14:paraId="09499936" w14:textId="77777777" w:rsidR="001E26BA" w:rsidRDefault="00000000">
            <w:pPr>
              <w:pStyle w:val="TableParagraph"/>
              <w:kinsoku w:val="0"/>
              <w:overflowPunct w:val="0"/>
              <w:spacing w:before="18"/>
              <w:ind w:left="48"/>
              <w:rPr>
                <w:rFonts w:ascii="Arial" w:hAnsi="Arial" w:cs="Arial"/>
                <w:sz w:val="10"/>
                <w:szCs w:val="10"/>
              </w:rPr>
            </w:pPr>
            <w:r>
              <w:rPr>
                <w:rFonts w:ascii="Arial" w:hAnsi="Arial" w:cs="Arial"/>
                <w:sz w:val="10"/>
                <w:szCs w:val="10"/>
              </w:rPr>
              <w:t>5. Dodatkowe wyjaśnienia i uwagi wnioskodawcy:</w:t>
            </w:r>
          </w:p>
        </w:tc>
      </w:tr>
      <w:tr w:rsidR="001E26BA" w14:paraId="32973FBD" w14:textId="77777777">
        <w:trPr>
          <w:trHeight w:val="166"/>
        </w:trPr>
        <w:tc>
          <w:tcPr>
            <w:tcW w:w="172" w:type="dxa"/>
            <w:tcBorders>
              <w:top w:val="none" w:sz="6" w:space="0" w:color="auto"/>
              <w:left w:val="single" w:sz="6" w:space="0" w:color="000000"/>
              <w:bottom w:val="none" w:sz="6" w:space="0" w:color="auto"/>
              <w:right w:val="single" w:sz="6" w:space="0" w:color="000000"/>
            </w:tcBorders>
            <w:shd w:val="clear" w:color="auto" w:fill="CCCCFF"/>
          </w:tcPr>
          <w:p w14:paraId="50951DD8" w14:textId="77777777" w:rsidR="001E26BA" w:rsidRDefault="001E26BA">
            <w:pPr>
              <w:pStyle w:val="TableParagraph"/>
              <w:kinsoku w:val="0"/>
              <w:overflowPunct w:val="0"/>
              <w:rPr>
                <w:rFonts w:ascii="Times New Roman" w:hAnsi="Times New Roman" w:cs="Times New Roman"/>
                <w:sz w:val="8"/>
                <w:szCs w:val="8"/>
              </w:rPr>
            </w:pPr>
          </w:p>
        </w:tc>
        <w:tc>
          <w:tcPr>
            <w:tcW w:w="9512" w:type="dxa"/>
            <w:gridSpan w:val="8"/>
            <w:tcBorders>
              <w:top w:val="single" w:sz="6" w:space="0" w:color="000000"/>
              <w:left w:val="single" w:sz="6" w:space="0" w:color="000000"/>
              <w:bottom w:val="single" w:sz="6" w:space="0" w:color="000000"/>
              <w:right w:val="single" w:sz="6" w:space="0" w:color="000000"/>
            </w:tcBorders>
          </w:tcPr>
          <w:p w14:paraId="03A6D71E" w14:textId="77777777" w:rsidR="001E26BA" w:rsidRDefault="001E26BA">
            <w:pPr>
              <w:pStyle w:val="TableParagraph"/>
              <w:kinsoku w:val="0"/>
              <w:overflowPunct w:val="0"/>
              <w:rPr>
                <w:rFonts w:ascii="Times New Roman" w:hAnsi="Times New Roman" w:cs="Times New Roman"/>
                <w:sz w:val="8"/>
                <w:szCs w:val="8"/>
              </w:rPr>
            </w:pPr>
          </w:p>
        </w:tc>
      </w:tr>
      <w:tr w:rsidR="001E26BA" w14:paraId="7573B9A5" w14:textId="77777777">
        <w:trPr>
          <w:trHeight w:val="166"/>
        </w:trPr>
        <w:tc>
          <w:tcPr>
            <w:tcW w:w="5739" w:type="dxa"/>
            <w:gridSpan w:val="5"/>
            <w:vMerge w:val="restart"/>
            <w:tcBorders>
              <w:top w:val="none" w:sz="6" w:space="0" w:color="auto"/>
              <w:left w:val="single" w:sz="6" w:space="0" w:color="000000"/>
              <w:bottom w:val="single" w:sz="6" w:space="0" w:color="000000"/>
              <w:right w:val="single" w:sz="6" w:space="0" w:color="000000"/>
            </w:tcBorders>
            <w:shd w:val="clear" w:color="auto" w:fill="CCCCFF"/>
          </w:tcPr>
          <w:p w14:paraId="6F750515" w14:textId="77777777" w:rsidR="001E26BA" w:rsidRDefault="001E26BA">
            <w:pPr>
              <w:pStyle w:val="TableParagraph"/>
              <w:kinsoku w:val="0"/>
              <w:overflowPunct w:val="0"/>
              <w:rPr>
                <w:rFonts w:ascii="Times New Roman" w:hAnsi="Times New Roman" w:cs="Times New Roman"/>
                <w:sz w:val="8"/>
                <w:szCs w:val="8"/>
              </w:rPr>
            </w:pPr>
          </w:p>
        </w:tc>
        <w:tc>
          <w:tcPr>
            <w:tcW w:w="3945" w:type="dxa"/>
            <w:gridSpan w:val="4"/>
            <w:tcBorders>
              <w:top w:val="single" w:sz="6" w:space="0" w:color="000000"/>
              <w:left w:val="single" w:sz="6" w:space="0" w:color="000000"/>
              <w:bottom w:val="none" w:sz="6" w:space="0" w:color="auto"/>
              <w:right w:val="single" w:sz="6" w:space="0" w:color="000000"/>
            </w:tcBorders>
            <w:shd w:val="clear" w:color="auto" w:fill="CCCCFF"/>
          </w:tcPr>
          <w:p w14:paraId="7750E525" w14:textId="77777777" w:rsidR="001E26BA" w:rsidRDefault="00000000">
            <w:pPr>
              <w:pStyle w:val="TableParagraph"/>
              <w:kinsoku w:val="0"/>
              <w:overflowPunct w:val="0"/>
              <w:spacing w:before="27"/>
              <w:ind w:left="46"/>
              <w:rPr>
                <w:rFonts w:ascii="Arial" w:hAnsi="Arial" w:cs="Arial"/>
                <w:sz w:val="10"/>
                <w:szCs w:val="10"/>
                <w:vertAlign w:val="superscript"/>
              </w:rPr>
            </w:pPr>
            <w:r>
              <w:rPr>
                <w:rFonts w:ascii="Arial" w:hAnsi="Arial" w:cs="Arial"/>
                <w:sz w:val="10"/>
                <w:szCs w:val="10"/>
              </w:rPr>
              <w:t>6. Imię i nazwisko oraz podpis wnioskodawcy</w:t>
            </w:r>
            <w:r>
              <w:rPr>
                <w:rFonts w:ascii="Arial" w:hAnsi="Arial" w:cs="Arial"/>
                <w:sz w:val="10"/>
                <w:szCs w:val="10"/>
                <w:vertAlign w:val="superscript"/>
              </w:rPr>
              <w:t>3</w:t>
            </w:r>
          </w:p>
        </w:tc>
      </w:tr>
      <w:tr w:rsidR="001E26BA" w14:paraId="5C4BA79C" w14:textId="77777777">
        <w:trPr>
          <w:trHeight w:val="530"/>
        </w:trPr>
        <w:tc>
          <w:tcPr>
            <w:tcW w:w="5739" w:type="dxa"/>
            <w:gridSpan w:val="5"/>
            <w:vMerge/>
            <w:tcBorders>
              <w:top w:val="nil"/>
              <w:left w:val="single" w:sz="6" w:space="0" w:color="000000"/>
              <w:bottom w:val="single" w:sz="6" w:space="0" w:color="000000"/>
              <w:right w:val="single" w:sz="6" w:space="0" w:color="000000"/>
            </w:tcBorders>
            <w:shd w:val="clear" w:color="auto" w:fill="CCCCFF"/>
          </w:tcPr>
          <w:p w14:paraId="73A5DCDC" w14:textId="77777777" w:rsidR="001E26BA" w:rsidRDefault="001E26BA">
            <w:pPr>
              <w:pStyle w:val="Tekstpodstawowy"/>
              <w:kinsoku w:val="0"/>
              <w:overflowPunct w:val="0"/>
              <w:spacing w:before="2"/>
              <w:rPr>
                <w:sz w:val="2"/>
                <w:szCs w:val="2"/>
              </w:rPr>
            </w:pPr>
          </w:p>
        </w:tc>
        <w:tc>
          <w:tcPr>
            <w:tcW w:w="172" w:type="dxa"/>
            <w:tcBorders>
              <w:top w:val="none" w:sz="6" w:space="0" w:color="auto"/>
              <w:left w:val="single" w:sz="6" w:space="0" w:color="000000"/>
              <w:bottom w:val="single" w:sz="6" w:space="0" w:color="000000"/>
              <w:right w:val="single" w:sz="6" w:space="0" w:color="000000"/>
            </w:tcBorders>
            <w:shd w:val="clear" w:color="auto" w:fill="CCCCFF"/>
          </w:tcPr>
          <w:p w14:paraId="3D16CFBF" w14:textId="77777777" w:rsidR="001E26BA" w:rsidRDefault="001E26BA">
            <w:pPr>
              <w:pStyle w:val="TableParagraph"/>
              <w:kinsoku w:val="0"/>
              <w:overflowPunct w:val="0"/>
              <w:rPr>
                <w:rFonts w:ascii="Times New Roman" w:hAnsi="Times New Roman" w:cs="Times New Roman"/>
                <w:sz w:val="8"/>
                <w:szCs w:val="8"/>
              </w:rPr>
            </w:pPr>
          </w:p>
        </w:tc>
        <w:tc>
          <w:tcPr>
            <w:tcW w:w="3773" w:type="dxa"/>
            <w:gridSpan w:val="3"/>
            <w:tcBorders>
              <w:top w:val="single" w:sz="6" w:space="0" w:color="000000"/>
              <w:left w:val="single" w:sz="6" w:space="0" w:color="000000"/>
              <w:bottom w:val="single" w:sz="6" w:space="0" w:color="000000"/>
              <w:right w:val="single" w:sz="6" w:space="0" w:color="000000"/>
            </w:tcBorders>
          </w:tcPr>
          <w:p w14:paraId="2F2C948D" w14:textId="77777777" w:rsidR="001E26BA" w:rsidRDefault="001E26BA">
            <w:pPr>
              <w:pStyle w:val="TableParagraph"/>
              <w:kinsoku w:val="0"/>
              <w:overflowPunct w:val="0"/>
              <w:rPr>
                <w:rFonts w:ascii="Times New Roman" w:hAnsi="Times New Roman" w:cs="Times New Roman"/>
                <w:sz w:val="8"/>
                <w:szCs w:val="8"/>
              </w:rPr>
            </w:pPr>
          </w:p>
        </w:tc>
      </w:tr>
      <w:tr w:rsidR="001E26BA" w14:paraId="4234E8A9" w14:textId="77777777">
        <w:trPr>
          <w:trHeight w:val="166"/>
        </w:trPr>
        <w:tc>
          <w:tcPr>
            <w:tcW w:w="9684" w:type="dxa"/>
            <w:gridSpan w:val="9"/>
            <w:tcBorders>
              <w:top w:val="single" w:sz="6" w:space="0" w:color="000000"/>
              <w:left w:val="none" w:sz="6" w:space="0" w:color="auto"/>
              <w:bottom w:val="single" w:sz="6" w:space="0" w:color="000000"/>
              <w:right w:val="none" w:sz="6" w:space="0" w:color="auto"/>
            </w:tcBorders>
          </w:tcPr>
          <w:p w14:paraId="5D69E2F6" w14:textId="77777777" w:rsidR="001E26BA" w:rsidRDefault="001E26BA">
            <w:pPr>
              <w:pStyle w:val="TableParagraph"/>
              <w:kinsoku w:val="0"/>
              <w:overflowPunct w:val="0"/>
              <w:rPr>
                <w:rFonts w:ascii="Times New Roman" w:hAnsi="Times New Roman" w:cs="Times New Roman"/>
                <w:sz w:val="8"/>
                <w:szCs w:val="8"/>
              </w:rPr>
            </w:pPr>
          </w:p>
        </w:tc>
      </w:tr>
      <w:tr w:rsidR="001E26BA" w14:paraId="43636844" w14:textId="77777777">
        <w:trPr>
          <w:trHeight w:val="166"/>
        </w:trPr>
        <w:tc>
          <w:tcPr>
            <w:tcW w:w="9684" w:type="dxa"/>
            <w:gridSpan w:val="9"/>
            <w:tcBorders>
              <w:top w:val="single" w:sz="6" w:space="0" w:color="000000"/>
              <w:left w:val="single" w:sz="6" w:space="0" w:color="000000"/>
              <w:bottom w:val="none" w:sz="6" w:space="0" w:color="auto"/>
              <w:right w:val="single" w:sz="6" w:space="0" w:color="000000"/>
            </w:tcBorders>
            <w:shd w:val="clear" w:color="auto" w:fill="CCCCFF"/>
          </w:tcPr>
          <w:p w14:paraId="02CE6773" w14:textId="77777777" w:rsidR="001E26BA" w:rsidRDefault="00000000">
            <w:pPr>
              <w:pStyle w:val="TableParagraph"/>
              <w:kinsoku w:val="0"/>
              <w:overflowPunct w:val="0"/>
              <w:spacing w:before="18"/>
              <w:ind w:left="21"/>
              <w:rPr>
                <w:rFonts w:ascii="Arial" w:hAnsi="Arial" w:cs="Arial"/>
                <w:sz w:val="10"/>
                <w:szCs w:val="10"/>
              </w:rPr>
            </w:pPr>
            <w:r>
              <w:rPr>
                <w:rFonts w:ascii="Arial" w:hAnsi="Arial" w:cs="Arial"/>
                <w:sz w:val="10"/>
                <w:szCs w:val="10"/>
              </w:rPr>
              <w:t>Przypisy:</w:t>
            </w:r>
          </w:p>
        </w:tc>
      </w:tr>
      <w:tr w:rsidR="001E26BA" w14:paraId="67034CEF" w14:textId="77777777">
        <w:trPr>
          <w:trHeight w:val="498"/>
        </w:trPr>
        <w:tc>
          <w:tcPr>
            <w:tcW w:w="172" w:type="dxa"/>
            <w:tcBorders>
              <w:top w:val="none" w:sz="6" w:space="0" w:color="auto"/>
              <w:left w:val="single" w:sz="6" w:space="0" w:color="000000"/>
              <w:bottom w:val="single" w:sz="6" w:space="0" w:color="000000"/>
              <w:right w:val="single" w:sz="6" w:space="0" w:color="000000"/>
            </w:tcBorders>
            <w:shd w:val="clear" w:color="auto" w:fill="CCCCFF"/>
          </w:tcPr>
          <w:p w14:paraId="57A3C91A" w14:textId="77777777" w:rsidR="001E26BA" w:rsidRDefault="001E26BA">
            <w:pPr>
              <w:pStyle w:val="TableParagraph"/>
              <w:kinsoku w:val="0"/>
              <w:overflowPunct w:val="0"/>
              <w:rPr>
                <w:rFonts w:ascii="Times New Roman" w:hAnsi="Times New Roman" w:cs="Times New Roman"/>
                <w:sz w:val="8"/>
                <w:szCs w:val="8"/>
              </w:rPr>
            </w:pPr>
          </w:p>
        </w:tc>
        <w:tc>
          <w:tcPr>
            <w:tcW w:w="9512" w:type="dxa"/>
            <w:gridSpan w:val="8"/>
            <w:tcBorders>
              <w:top w:val="single" w:sz="6" w:space="0" w:color="000000"/>
              <w:left w:val="single" w:sz="6" w:space="0" w:color="000000"/>
              <w:bottom w:val="single" w:sz="6" w:space="0" w:color="000000"/>
              <w:right w:val="single" w:sz="6" w:space="0" w:color="000000"/>
            </w:tcBorders>
          </w:tcPr>
          <w:p w14:paraId="4166D777" w14:textId="77777777" w:rsidR="001E26BA" w:rsidRDefault="00000000">
            <w:pPr>
              <w:pStyle w:val="TableParagraph"/>
              <w:numPr>
                <w:ilvl w:val="0"/>
                <w:numId w:val="29"/>
              </w:numPr>
              <w:tabs>
                <w:tab w:val="left" w:pos="219"/>
              </w:tabs>
              <w:kinsoku w:val="0"/>
              <w:overflowPunct w:val="0"/>
              <w:spacing w:before="9"/>
              <w:ind w:hanging="114"/>
              <w:rPr>
                <w:i/>
                <w:iCs/>
                <w:w w:val="105"/>
                <w:sz w:val="8"/>
                <w:szCs w:val="8"/>
              </w:rPr>
            </w:pPr>
            <w:r>
              <w:rPr>
                <w:i/>
                <w:iCs/>
                <w:w w:val="105"/>
                <w:sz w:val="8"/>
                <w:szCs w:val="8"/>
              </w:rPr>
              <w:t>Należy wypełnić, jeżeli wnioskodawca nie jest właścicielem nieruchomości objętej wnioskiem lub podmiotem władającym gruntami objętymi tym wnioskiem. W takim przypadku, w tym polu, wnioskodawca musi wykazać interes</w:t>
            </w:r>
            <w:r>
              <w:rPr>
                <w:i/>
                <w:iCs/>
                <w:spacing w:val="13"/>
                <w:w w:val="105"/>
                <w:sz w:val="8"/>
                <w:szCs w:val="8"/>
              </w:rPr>
              <w:t xml:space="preserve"> </w:t>
            </w:r>
            <w:r>
              <w:rPr>
                <w:i/>
                <w:iCs/>
                <w:w w:val="105"/>
                <w:sz w:val="8"/>
                <w:szCs w:val="8"/>
              </w:rPr>
              <w:t>prawny.</w:t>
            </w:r>
          </w:p>
          <w:p w14:paraId="2164D516" w14:textId="77777777" w:rsidR="001E26BA" w:rsidRDefault="00000000">
            <w:pPr>
              <w:pStyle w:val="TableParagraph"/>
              <w:numPr>
                <w:ilvl w:val="0"/>
                <w:numId w:val="29"/>
              </w:numPr>
              <w:tabs>
                <w:tab w:val="left" w:pos="219"/>
              </w:tabs>
              <w:kinsoku w:val="0"/>
              <w:overflowPunct w:val="0"/>
              <w:spacing w:before="34"/>
              <w:ind w:hanging="114"/>
              <w:rPr>
                <w:i/>
                <w:iCs/>
                <w:w w:val="105"/>
                <w:sz w:val="8"/>
                <w:szCs w:val="8"/>
              </w:rPr>
            </w:pPr>
            <w:r>
              <w:rPr>
                <w:i/>
                <w:iCs/>
                <w:w w:val="105"/>
                <w:sz w:val="8"/>
                <w:szCs w:val="8"/>
              </w:rPr>
              <w:t>Inny układ współrzędnych dopuszczony przez organ prowadzący powiatowy zasób geodezyjny i</w:t>
            </w:r>
            <w:r>
              <w:rPr>
                <w:i/>
                <w:iCs/>
                <w:spacing w:val="-5"/>
                <w:w w:val="105"/>
                <w:sz w:val="8"/>
                <w:szCs w:val="8"/>
              </w:rPr>
              <w:t xml:space="preserve"> </w:t>
            </w:r>
            <w:r>
              <w:rPr>
                <w:i/>
                <w:iCs/>
                <w:w w:val="105"/>
                <w:sz w:val="8"/>
                <w:szCs w:val="8"/>
              </w:rPr>
              <w:t>kartograficzny.</w:t>
            </w:r>
          </w:p>
          <w:p w14:paraId="344F7333" w14:textId="77777777" w:rsidR="001E26BA" w:rsidRDefault="00000000">
            <w:pPr>
              <w:pStyle w:val="TableParagraph"/>
              <w:numPr>
                <w:ilvl w:val="0"/>
                <w:numId w:val="29"/>
              </w:numPr>
              <w:tabs>
                <w:tab w:val="left" w:pos="219"/>
              </w:tabs>
              <w:kinsoku w:val="0"/>
              <w:overflowPunct w:val="0"/>
              <w:spacing w:before="15" w:line="110" w:lineRule="atLeast"/>
              <w:ind w:right="963"/>
              <w:rPr>
                <w:i/>
                <w:iCs/>
                <w:w w:val="105"/>
                <w:sz w:val="8"/>
                <w:szCs w:val="8"/>
              </w:rPr>
            </w:pPr>
            <w:r>
              <w:rPr>
                <w:i/>
                <w:iCs/>
                <w:w w:val="105"/>
                <w:sz w:val="8"/>
                <w:szCs w:val="8"/>
              </w:rPr>
              <w:t>Podpis własnoręczny; w przypadku składania wniosku w postaci elektronicznej: kwalifikowany podpis elektroniczny, podpis osobisty albo podpis zaufany; w przypadku składania wniosku za pomocą systemu teleinformatycznego, o którym mowa w przepisach wydanych    na podstawie art. 40 ust. 8 ustawy z dnia 17 maja 1989 r. – Prawo geodezyjne i kartograficzne, identyfikator umożliwiający weryfikację wnioskodawcy w tym</w:t>
            </w:r>
            <w:r>
              <w:rPr>
                <w:i/>
                <w:iCs/>
                <w:spacing w:val="8"/>
                <w:w w:val="105"/>
                <w:sz w:val="8"/>
                <w:szCs w:val="8"/>
              </w:rPr>
              <w:t xml:space="preserve"> </w:t>
            </w:r>
            <w:r>
              <w:rPr>
                <w:i/>
                <w:iCs/>
                <w:w w:val="105"/>
                <w:sz w:val="8"/>
                <w:szCs w:val="8"/>
              </w:rPr>
              <w:t>systemie.</w:t>
            </w:r>
          </w:p>
        </w:tc>
      </w:tr>
      <w:tr w:rsidR="001E26BA" w14:paraId="3A8630A3" w14:textId="77777777">
        <w:trPr>
          <w:trHeight w:val="166"/>
        </w:trPr>
        <w:tc>
          <w:tcPr>
            <w:tcW w:w="9684" w:type="dxa"/>
            <w:gridSpan w:val="9"/>
            <w:tcBorders>
              <w:top w:val="single" w:sz="6" w:space="0" w:color="000000"/>
              <w:left w:val="single" w:sz="6" w:space="0" w:color="000000"/>
              <w:bottom w:val="none" w:sz="6" w:space="0" w:color="auto"/>
              <w:right w:val="single" w:sz="6" w:space="0" w:color="000000"/>
            </w:tcBorders>
            <w:shd w:val="clear" w:color="auto" w:fill="CCCCFF"/>
          </w:tcPr>
          <w:p w14:paraId="04AB4BC3" w14:textId="77777777" w:rsidR="001E26BA" w:rsidRDefault="00000000">
            <w:pPr>
              <w:pStyle w:val="TableParagraph"/>
              <w:kinsoku w:val="0"/>
              <w:overflowPunct w:val="0"/>
              <w:spacing w:before="18"/>
              <w:ind w:left="21"/>
              <w:rPr>
                <w:rFonts w:ascii="Arial" w:hAnsi="Arial" w:cs="Arial"/>
                <w:sz w:val="10"/>
                <w:szCs w:val="10"/>
              </w:rPr>
            </w:pPr>
            <w:r>
              <w:rPr>
                <w:rFonts w:ascii="Arial" w:hAnsi="Arial" w:cs="Arial"/>
                <w:sz w:val="10"/>
                <w:szCs w:val="10"/>
              </w:rPr>
              <w:t>Wyjaśnienia:</w:t>
            </w:r>
          </w:p>
        </w:tc>
      </w:tr>
      <w:tr w:rsidR="001E26BA" w:rsidRPr="0049171F" w14:paraId="6486FE06" w14:textId="77777777">
        <w:trPr>
          <w:trHeight w:val="255"/>
        </w:trPr>
        <w:tc>
          <w:tcPr>
            <w:tcW w:w="172" w:type="dxa"/>
            <w:tcBorders>
              <w:top w:val="none" w:sz="6" w:space="0" w:color="auto"/>
              <w:left w:val="single" w:sz="6" w:space="0" w:color="000000"/>
              <w:bottom w:val="single" w:sz="6" w:space="0" w:color="000000"/>
              <w:right w:val="single" w:sz="6" w:space="0" w:color="000000"/>
            </w:tcBorders>
            <w:shd w:val="clear" w:color="auto" w:fill="CCCCFF"/>
          </w:tcPr>
          <w:p w14:paraId="4904AAEA" w14:textId="77777777" w:rsidR="001E26BA" w:rsidRDefault="001E26BA">
            <w:pPr>
              <w:pStyle w:val="TableParagraph"/>
              <w:kinsoku w:val="0"/>
              <w:overflowPunct w:val="0"/>
              <w:rPr>
                <w:rFonts w:ascii="Times New Roman" w:hAnsi="Times New Roman" w:cs="Times New Roman"/>
                <w:sz w:val="8"/>
                <w:szCs w:val="8"/>
              </w:rPr>
            </w:pPr>
          </w:p>
        </w:tc>
        <w:tc>
          <w:tcPr>
            <w:tcW w:w="9512" w:type="dxa"/>
            <w:gridSpan w:val="8"/>
            <w:tcBorders>
              <w:top w:val="single" w:sz="6" w:space="0" w:color="000000"/>
              <w:left w:val="single" w:sz="6" w:space="0" w:color="000000"/>
              <w:bottom w:val="single" w:sz="6" w:space="0" w:color="000000"/>
              <w:right w:val="single" w:sz="6" w:space="0" w:color="000000"/>
            </w:tcBorders>
          </w:tcPr>
          <w:p w14:paraId="36909A94" w14:textId="77777777" w:rsidR="0049171F" w:rsidRPr="0049171F" w:rsidRDefault="0049171F" w:rsidP="0049171F">
            <w:pPr>
              <w:pStyle w:val="TableParagraph"/>
              <w:tabs>
                <w:tab w:val="left" w:pos="219"/>
              </w:tabs>
              <w:kinsoku w:val="0"/>
              <w:overflowPunct w:val="0"/>
              <w:spacing w:before="34"/>
              <w:rPr>
                <w:i/>
                <w:iCs/>
                <w:w w:val="105"/>
                <w:sz w:val="16"/>
                <w:szCs w:val="16"/>
              </w:rPr>
            </w:pPr>
          </w:p>
        </w:tc>
      </w:tr>
    </w:tbl>
    <w:p w14:paraId="29CC195A" w14:textId="77777777" w:rsidR="001E26BA" w:rsidRDefault="001E26BA">
      <w:pPr>
        <w:rPr>
          <w:b/>
          <w:bCs/>
          <w:sz w:val="11"/>
          <w:szCs w:val="11"/>
        </w:rPr>
        <w:sectPr w:rsidR="001E26BA">
          <w:pgSz w:w="11910" w:h="16840"/>
          <w:pgMar w:top="1160" w:right="920" w:bottom="280" w:left="980" w:header="953" w:footer="0" w:gutter="0"/>
          <w:cols w:space="708"/>
          <w:noEndnote/>
        </w:sectPr>
      </w:pPr>
    </w:p>
    <w:p w14:paraId="15F55E20" w14:textId="6E0FDD5C" w:rsidR="001E26BA" w:rsidRDefault="0049171F">
      <w:pPr>
        <w:pStyle w:val="Tekstpodstawowy"/>
        <w:kinsoku w:val="0"/>
        <w:overflowPunct w:val="0"/>
        <w:spacing w:line="20" w:lineRule="exact"/>
        <w:ind w:left="32"/>
        <w:rPr>
          <w:b w:val="0"/>
          <w:bCs w:val="0"/>
          <w:sz w:val="2"/>
          <w:szCs w:val="2"/>
        </w:rPr>
      </w:pPr>
      <w:r>
        <w:rPr>
          <w:b w:val="0"/>
          <w:bCs w:val="0"/>
          <w:noProof/>
          <w:sz w:val="2"/>
          <w:szCs w:val="2"/>
        </w:rPr>
        <w:lastRenderedPageBreak/>
        <mc:AlternateContent>
          <mc:Choice Requires="wpg">
            <w:drawing>
              <wp:inline distT="0" distB="0" distL="0" distR="0" wp14:anchorId="10E82EB8" wp14:editId="422DB1EE">
                <wp:extent cx="6264275" cy="12700"/>
                <wp:effectExtent l="13335" t="1905" r="8890" b="4445"/>
                <wp:docPr id="1295299752"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4275" cy="12700"/>
                          <a:chOff x="0" y="0"/>
                          <a:chExt cx="9865" cy="20"/>
                        </a:xfrm>
                      </wpg:grpSpPr>
                      <wps:wsp>
                        <wps:cNvPr id="1490622463" name="Freeform 16"/>
                        <wps:cNvSpPr>
                          <a:spLocks/>
                        </wps:cNvSpPr>
                        <wps:spPr bwMode="auto">
                          <a:xfrm>
                            <a:off x="0" y="7"/>
                            <a:ext cx="9865" cy="20"/>
                          </a:xfrm>
                          <a:custGeom>
                            <a:avLst/>
                            <a:gdLst>
                              <a:gd name="T0" fmla="*/ 0 w 9865"/>
                              <a:gd name="T1" fmla="*/ 0 h 20"/>
                              <a:gd name="T2" fmla="*/ 9864 w 9865"/>
                              <a:gd name="T3" fmla="*/ 0 h 20"/>
                            </a:gdLst>
                            <a:ahLst/>
                            <a:cxnLst>
                              <a:cxn ang="0">
                                <a:pos x="T0" y="T1"/>
                              </a:cxn>
                              <a:cxn ang="0">
                                <a:pos x="T2" y="T3"/>
                              </a:cxn>
                            </a:cxnLst>
                            <a:rect l="0" t="0" r="r" b="b"/>
                            <a:pathLst>
                              <a:path w="9865" h="20">
                                <a:moveTo>
                                  <a:pt x="0" y="0"/>
                                </a:moveTo>
                                <a:lnTo>
                                  <a:pt x="9864" y="0"/>
                                </a:lnTo>
                              </a:path>
                            </a:pathLst>
                          </a:custGeom>
                          <a:noFill/>
                          <a:ln w="952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E56443B" id="Group 15" o:spid="_x0000_s1026" style="width:493.25pt;height:1pt;mso-position-horizontal-relative:char;mso-position-vertical-relative:line" coordsize="986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">
                <v:shape id="Freeform 16" o:spid="_x0000_s1027" style="position:absolute;top:7;width:9865;height:20;visibility:visible;mso-wrap-style:square;v-text-anchor:top" coordsize="986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" path="m,l9864,e" filled="f" strokecolor="#231f20">
                  <v:path arrowok="t" o:connecttype="custom" o:connectlocs="0,0;9864,0" o:connectangles="0,0"/>
                </v:shape>
                <w10:anchorlock/>
              </v:group>
            </w:pict>
          </mc:Fallback>
        </mc:AlternateContent>
      </w:r>
    </w:p>
    <w:p w14:paraId="0128AF98" w14:textId="77777777" w:rsidR="001E26BA" w:rsidRDefault="001E26BA">
      <w:pPr>
        <w:pStyle w:val="Tekstpodstawowy"/>
        <w:kinsoku w:val="0"/>
        <w:overflowPunct w:val="0"/>
        <w:rPr>
          <w:sz w:val="20"/>
          <w:szCs w:val="20"/>
        </w:rPr>
      </w:pPr>
    </w:p>
    <w:p w14:paraId="10E51604" w14:textId="77777777" w:rsidR="001E26BA" w:rsidRDefault="001E26BA">
      <w:pPr>
        <w:pStyle w:val="Tekstpodstawowy"/>
        <w:kinsoku w:val="0"/>
        <w:overflowPunct w:val="0"/>
        <w:spacing w:before="10" w:after="1"/>
        <w:rPr>
          <w:sz w:val="10"/>
          <w:szCs w:val="10"/>
        </w:rPr>
      </w:pPr>
    </w:p>
    <w:tbl>
      <w:tblPr>
        <w:tblW w:w="0" w:type="auto"/>
        <w:tblInd w:w="125" w:type="dxa"/>
        <w:tblLayout w:type="fixed"/>
        <w:tblCellMar>
          <w:left w:w="0" w:type="dxa"/>
          <w:right w:w="0" w:type="dxa"/>
        </w:tblCellMar>
        <w:tblLook w:val="0000" w:firstRow="0" w:lastRow="0" w:firstColumn="0" w:lastColumn="0" w:noHBand="0" w:noVBand="0"/>
      </w:tblPr>
      <w:tblGrid>
        <w:gridCol w:w="172"/>
        <w:gridCol w:w="3029"/>
        <w:gridCol w:w="2535"/>
        <w:gridCol w:w="172"/>
        <w:gridCol w:w="3130"/>
        <w:gridCol w:w="644"/>
      </w:tblGrid>
      <w:tr w:rsidR="001E26BA" w14:paraId="520B8B42" w14:textId="77777777">
        <w:trPr>
          <w:trHeight w:val="292"/>
        </w:trPr>
        <w:tc>
          <w:tcPr>
            <w:tcW w:w="9038" w:type="dxa"/>
            <w:gridSpan w:val="5"/>
            <w:tcBorders>
              <w:top w:val="single" w:sz="6" w:space="0" w:color="000000"/>
              <w:left w:val="single" w:sz="6" w:space="0" w:color="000000"/>
              <w:bottom w:val="none" w:sz="6" w:space="0" w:color="auto"/>
              <w:right w:val="single" w:sz="6" w:space="0" w:color="000000"/>
            </w:tcBorders>
            <w:shd w:val="clear" w:color="auto" w:fill="CCCCFF"/>
          </w:tcPr>
          <w:p w14:paraId="3F8A48FB" w14:textId="77777777" w:rsidR="001E26BA" w:rsidRDefault="00000000">
            <w:pPr>
              <w:pStyle w:val="TableParagraph"/>
              <w:kinsoku w:val="0"/>
              <w:overflowPunct w:val="0"/>
              <w:spacing w:before="30"/>
              <w:ind w:left="48"/>
              <w:rPr>
                <w:rFonts w:ascii="Arial" w:hAnsi="Arial" w:cs="Arial"/>
                <w:sz w:val="10"/>
                <w:szCs w:val="10"/>
              </w:rPr>
            </w:pPr>
            <w:r>
              <w:rPr>
                <w:rFonts w:ascii="Arial" w:hAnsi="Arial" w:cs="Arial"/>
                <w:sz w:val="10"/>
                <w:szCs w:val="10"/>
              </w:rPr>
              <w:t>1. Szczegóły wniosku o udostępnienie zbioru danych bazy danych geodezyjnej ewidencji sieci uzbrojenia terenu (GESUT) (w postaci elektronicznej)</w:t>
            </w:r>
          </w:p>
        </w:tc>
        <w:tc>
          <w:tcPr>
            <w:tcW w:w="644" w:type="dxa"/>
            <w:tcBorders>
              <w:top w:val="single" w:sz="6" w:space="0" w:color="000000"/>
              <w:left w:val="single" w:sz="6" w:space="0" w:color="000000"/>
              <w:bottom w:val="single" w:sz="6" w:space="0" w:color="000000"/>
              <w:right w:val="single" w:sz="6" w:space="0" w:color="000000"/>
            </w:tcBorders>
            <w:shd w:val="clear" w:color="auto" w:fill="CCCCFF"/>
          </w:tcPr>
          <w:p w14:paraId="371EACFF" w14:textId="77777777" w:rsidR="001E26BA" w:rsidRDefault="00000000">
            <w:pPr>
              <w:pStyle w:val="TableParagraph"/>
              <w:kinsoku w:val="0"/>
              <w:overflowPunct w:val="0"/>
              <w:spacing w:before="9"/>
              <w:ind w:left="110" w:right="97"/>
              <w:jc w:val="center"/>
              <w:rPr>
                <w:rFonts w:ascii="Arial" w:hAnsi="Arial" w:cs="Arial"/>
                <w:w w:val="105"/>
                <w:sz w:val="8"/>
                <w:szCs w:val="8"/>
              </w:rPr>
            </w:pPr>
            <w:r>
              <w:rPr>
                <w:rFonts w:ascii="Arial" w:hAnsi="Arial" w:cs="Arial"/>
                <w:w w:val="105"/>
                <w:sz w:val="8"/>
                <w:szCs w:val="8"/>
              </w:rPr>
              <w:t>Formularz</w:t>
            </w:r>
          </w:p>
          <w:p w14:paraId="2EDF92B2" w14:textId="77777777" w:rsidR="001E26BA" w:rsidRDefault="00000000">
            <w:pPr>
              <w:pStyle w:val="TableParagraph"/>
              <w:kinsoku w:val="0"/>
              <w:overflowPunct w:val="0"/>
              <w:spacing w:before="27" w:line="144" w:lineRule="exact"/>
              <w:ind w:left="110" w:right="98"/>
              <w:jc w:val="center"/>
              <w:rPr>
                <w:rFonts w:ascii="Arial" w:hAnsi="Arial" w:cs="Arial"/>
                <w:b/>
                <w:bCs/>
                <w:sz w:val="15"/>
                <w:szCs w:val="15"/>
              </w:rPr>
            </w:pPr>
            <w:r>
              <w:rPr>
                <w:rFonts w:ascii="Arial" w:hAnsi="Arial" w:cs="Arial"/>
                <w:b/>
                <w:bCs/>
                <w:sz w:val="15"/>
                <w:szCs w:val="15"/>
              </w:rPr>
              <w:t>P3</w:t>
            </w:r>
          </w:p>
        </w:tc>
      </w:tr>
      <w:tr w:rsidR="001E26BA" w14:paraId="0B37ED55" w14:textId="77777777">
        <w:trPr>
          <w:trHeight w:val="1620"/>
        </w:trPr>
        <w:tc>
          <w:tcPr>
            <w:tcW w:w="172" w:type="dxa"/>
            <w:tcBorders>
              <w:top w:val="none" w:sz="6" w:space="0" w:color="auto"/>
              <w:left w:val="single" w:sz="6" w:space="0" w:color="000000"/>
              <w:bottom w:val="single" w:sz="6" w:space="0" w:color="000000"/>
              <w:right w:val="single" w:sz="6" w:space="0" w:color="000000"/>
            </w:tcBorders>
            <w:shd w:val="clear" w:color="auto" w:fill="CCCCFF"/>
          </w:tcPr>
          <w:p w14:paraId="1FEA3F97" w14:textId="77777777" w:rsidR="001E26BA" w:rsidRDefault="001E26BA">
            <w:pPr>
              <w:pStyle w:val="TableParagraph"/>
              <w:kinsoku w:val="0"/>
              <w:overflowPunct w:val="0"/>
              <w:rPr>
                <w:rFonts w:ascii="Times New Roman" w:hAnsi="Times New Roman" w:cs="Times New Roman"/>
                <w:sz w:val="8"/>
                <w:szCs w:val="8"/>
              </w:rPr>
            </w:pPr>
          </w:p>
        </w:tc>
        <w:tc>
          <w:tcPr>
            <w:tcW w:w="3029" w:type="dxa"/>
            <w:tcBorders>
              <w:top w:val="single" w:sz="6" w:space="0" w:color="000000"/>
              <w:left w:val="single" w:sz="6" w:space="0" w:color="000000"/>
              <w:bottom w:val="single" w:sz="6" w:space="0" w:color="000000"/>
              <w:right w:val="single" w:sz="6" w:space="0" w:color="000000"/>
            </w:tcBorders>
          </w:tcPr>
          <w:p w14:paraId="78964ACF" w14:textId="77777777" w:rsidR="001E26BA" w:rsidRDefault="00000000">
            <w:pPr>
              <w:pStyle w:val="TableParagraph"/>
              <w:numPr>
                <w:ilvl w:val="0"/>
                <w:numId w:val="27"/>
              </w:numPr>
              <w:tabs>
                <w:tab w:val="left" w:pos="224"/>
              </w:tabs>
              <w:kinsoku w:val="0"/>
              <w:overflowPunct w:val="0"/>
              <w:spacing w:before="23"/>
              <w:ind w:hanging="173"/>
              <w:rPr>
                <w:rFonts w:ascii="Arial" w:hAnsi="Arial" w:cs="Arial"/>
                <w:b/>
                <w:bCs/>
                <w:sz w:val="10"/>
                <w:szCs w:val="10"/>
              </w:rPr>
            </w:pPr>
            <w:r>
              <w:rPr>
                <w:rFonts w:ascii="Arial" w:hAnsi="Arial" w:cs="Arial"/>
                <w:b/>
                <w:bCs/>
                <w:sz w:val="10"/>
                <w:szCs w:val="10"/>
              </w:rPr>
              <w:t>Pełny zbiór</w:t>
            </w:r>
            <w:r>
              <w:rPr>
                <w:rFonts w:ascii="Arial" w:hAnsi="Arial" w:cs="Arial"/>
                <w:b/>
                <w:bCs/>
                <w:spacing w:val="-2"/>
                <w:sz w:val="10"/>
                <w:szCs w:val="10"/>
              </w:rPr>
              <w:t xml:space="preserve"> </w:t>
            </w:r>
            <w:r>
              <w:rPr>
                <w:rFonts w:ascii="Arial" w:hAnsi="Arial" w:cs="Arial"/>
                <w:b/>
                <w:bCs/>
                <w:sz w:val="10"/>
                <w:szCs w:val="10"/>
              </w:rPr>
              <w:t>danych</w:t>
            </w:r>
          </w:p>
        </w:tc>
        <w:tc>
          <w:tcPr>
            <w:tcW w:w="2535" w:type="dxa"/>
            <w:tcBorders>
              <w:top w:val="single" w:sz="6" w:space="0" w:color="000000"/>
              <w:left w:val="single" w:sz="6" w:space="0" w:color="000000"/>
              <w:bottom w:val="single" w:sz="6" w:space="0" w:color="000000"/>
              <w:right w:val="none" w:sz="6" w:space="0" w:color="auto"/>
            </w:tcBorders>
          </w:tcPr>
          <w:p w14:paraId="38C0E7ED" w14:textId="77777777" w:rsidR="001E26BA" w:rsidRDefault="00000000">
            <w:pPr>
              <w:pStyle w:val="TableParagraph"/>
              <w:numPr>
                <w:ilvl w:val="0"/>
                <w:numId w:val="26"/>
              </w:numPr>
              <w:tabs>
                <w:tab w:val="left" w:pos="224"/>
              </w:tabs>
              <w:kinsoku w:val="0"/>
              <w:overflowPunct w:val="0"/>
              <w:spacing w:before="18"/>
              <w:ind w:hanging="173"/>
              <w:rPr>
                <w:rFonts w:ascii="Arial" w:hAnsi="Arial" w:cs="Arial"/>
                <w:b/>
                <w:bCs/>
                <w:position w:val="1"/>
                <w:sz w:val="10"/>
                <w:szCs w:val="10"/>
              </w:rPr>
            </w:pPr>
            <w:r>
              <w:rPr>
                <w:rFonts w:ascii="Arial" w:hAnsi="Arial" w:cs="Arial"/>
                <w:b/>
                <w:bCs/>
                <w:position w:val="1"/>
                <w:sz w:val="10"/>
                <w:szCs w:val="10"/>
              </w:rPr>
              <w:t>Wybrany zbiór danych GESUT (klasa</w:t>
            </w:r>
            <w:r>
              <w:rPr>
                <w:rFonts w:ascii="Arial" w:hAnsi="Arial" w:cs="Arial"/>
                <w:b/>
                <w:bCs/>
                <w:spacing w:val="6"/>
                <w:position w:val="1"/>
                <w:sz w:val="10"/>
                <w:szCs w:val="10"/>
              </w:rPr>
              <w:t xml:space="preserve"> </w:t>
            </w:r>
            <w:r>
              <w:rPr>
                <w:rFonts w:ascii="Arial" w:hAnsi="Arial" w:cs="Arial"/>
                <w:b/>
                <w:bCs/>
                <w:position w:val="1"/>
                <w:sz w:val="10"/>
                <w:szCs w:val="10"/>
              </w:rPr>
              <w:t>obiektów):</w:t>
            </w:r>
          </w:p>
          <w:p w14:paraId="5B8E4B55" w14:textId="77777777" w:rsidR="001E26BA" w:rsidRDefault="00000000">
            <w:pPr>
              <w:pStyle w:val="TableParagraph"/>
              <w:numPr>
                <w:ilvl w:val="1"/>
                <w:numId w:val="26"/>
              </w:numPr>
              <w:tabs>
                <w:tab w:val="left" w:pos="425"/>
              </w:tabs>
              <w:kinsoku w:val="0"/>
              <w:overflowPunct w:val="0"/>
              <w:spacing w:before="44"/>
              <w:ind w:hanging="173"/>
              <w:rPr>
                <w:rFonts w:ascii="Arial" w:hAnsi="Arial" w:cs="Arial"/>
                <w:sz w:val="10"/>
                <w:szCs w:val="10"/>
              </w:rPr>
            </w:pPr>
            <w:r>
              <w:rPr>
                <w:rFonts w:ascii="Arial" w:hAnsi="Arial" w:cs="Arial"/>
                <w:sz w:val="10"/>
                <w:szCs w:val="10"/>
              </w:rPr>
              <w:t>przewód</w:t>
            </w:r>
            <w:r>
              <w:rPr>
                <w:rFonts w:ascii="Arial" w:hAnsi="Arial" w:cs="Arial"/>
                <w:spacing w:val="-1"/>
                <w:sz w:val="10"/>
                <w:szCs w:val="10"/>
              </w:rPr>
              <w:t xml:space="preserve"> </w:t>
            </w:r>
            <w:r>
              <w:rPr>
                <w:rFonts w:ascii="Arial" w:hAnsi="Arial" w:cs="Arial"/>
                <w:sz w:val="10"/>
                <w:szCs w:val="10"/>
              </w:rPr>
              <w:t>benzynowy</w:t>
            </w:r>
          </w:p>
          <w:p w14:paraId="7CECECB8" w14:textId="77777777" w:rsidR="001E26BA" w:rsidRDefault="00000000">
            <w:pPr>
              <w:pStyle w:val="TableParagraph"/>
              <w:numPr>
                <w:ilvl w:val="1"/>
                <w:numId w:val="26"/>
              </w:numPr>
              <w:tabs>
                <w:tab w:val="left" w:pos="425"/>
              </w:tabs>
              <w:kinsoku w:val="0"/>
              <w:overflowPunct w:val="0"/>
              <w:spacing w:before="42"/>
              <w:ind w:hanging="173"/>
              <w:rPr>
                <w:rFonts w:ascii="Arial" w:hAnsi="Arial" w:cs="Arial"/>
                <w:sz w:val="10"/>
                <w:szCs w:val="10"/>
              </w:rPr>
            </w:pPr>
            <w:r>
              <w:rPr>
                <w:rFonts w:ascii="Arial" w:hAnsi="Arial" w:cs="Arial"/>
                <w:sz w:val="10"/>
                <w:szCs w:val="10"/>
              </w:rPr>
              <w:t>przewód</w:t>
            </w:r>
            <w:r>
              <w:rPr>
                <w:rFonts w:ascii="Arial" w:hAnsi="Arial" w:cs="Arial"/>
                <w:spacing w:val="-2"/>
                <w:sz w:val="10"/>
                <w:szCs w:val="10"/>
              </w:rPr>
              <w:t xml:space="preserve"> </w:t>
            </w:r>
            <w:r>
              <w:rPr>
                <w:rFonts w:ascii="Arial" w:hAnsi="Arial" w:cs="Arial"/>
                <w:sz w:val="10"/>
                <w:szCs w:val="10"/>
              </w:rPr>
              <w:t>ciepłowniczy</w:t>
            </w:r>
          </w:p>
          <w:p w14:paraId="28423DD0" w14:textId="77777777" w:rsidR="001E26BA" w:rsidRDefault="00000000">
            <w:pPr>
              <w:pStyle w:val="TableParagraph"/>
              <w:numPr>
                <w:ilvl w:val="1"/>
                <w:numId w:val="26"/>
              </w:numPr>
              <w:tabs>
                <w:tab w:val="left" w:pos="425"/>
              </w:tabs>
              <w:kinsoku w:val="0"/>
              <w:overflowPunct w:val="0"/>
              <w:spacing w:before="43"/>
              <w:ind w:hanging="173"/>
              <w:rPr>
                <w:rFonts w:ascii="Arial" w:hAnsi="Arial" w:cs="Arial"/>
                <w:sz w:val="10"/>
                <w:szCs w:val="10"/>
              </w:rPr>
            </w:pPr>
            <w:r>
              <w:rPr>
                <w:rFonts w:ascii="Arial" w:hAnsi="Arial" w:cs="Arial"/>
                <w:sz w:val="10"/>
                <w:szCs w:val="10"/>
              </w:rPr>
              <w:t>przewód</w:t>
            </w:r>
            <w:r>
              <w:rPr>
                <w:rFonts w:ascii="Arial" w:hAnsi="Arial" w:cs="Arial"/>
                <w:spacing w:val="-1"/>
                <w:sz w:val="10"/>
                <w:szCs w:val="10"/>
              </w:rPr>
              <w:t xml:space="preserve"> </w:t>
            </w:r>
            <w:r>
              <w:rPr>
                <w:rFonts w:ascii="Arial" w:hAnsi="Arial" w:cs="Arial"/>
                <w:sz w:val="10"/>
                <w:szCs w:val="10"/>
              </w:rPr>
              <w:t>elektroenergetyczny</w:t>
            </w:r>
          </w:p>
          <w:p w14:paraId="104A2EDB" w14:textId="77777777" w:rsidR="001E26BA" w:rsidRDefault="00000000">
            <w:pPr>
              <w:pStyle w:val="TableParagraph"/>
              <w:numPr>
                <w:ilvl w:val="1"/>
                <w:numId w:val="26"/>
              </w:numPr>
              <w:tabs>
                <w:tab w:val="left" w:pos="425"/>
              </w:tabs>
              <w:kinsoku w:val="0"/>
              <w:overflowPunct w:val="0"/>
              <w:spacing w:before="43"/>
              <w:ind w:hanging="173"/>
              <w:rPr>
                <w:rFonts w:ascii="Arial" w:hAnsi="Arial" w:cs="Arial"/>
                <w:sz w:val="10"/>
                <w:szCs w:val="10"/>
              </w:rPr>
            </w:pPr>
            <w:r>
              <w:rPr>
                <w:rFonts w:ascii="Arial" w:hAnsi="Arial" w:cs="Arial"/>
                <w:sz w:val="10"/>
                <w:szCs w:val="10"/>
              </w:rPr>
              <w:t>przewód</w:t>
            </w:r>
            <w:r>
              <w:rPr>
                <w:rFonts w:ascii="Arial" w:hAnsi="Arial" w:cs="Arial"/>
                <w:spacing w:val="-1"/>
                <w:sz w:val="10"/>
                <w:szCs w:val="10"/>
              </w:rPr>
              <w:t xml:space="preserve"> </w:t>
            </w:r>
            <w:r>
              <w:rPr>
                <w:rFonts w:ascii="Arial" w:hAnsi="Arial" w:cs="Arial"/>
                <w:sz w:val="10"/>
                <w:szCs w:val="10"/>
              </w:rPr>
              <w:t>gazowy</w:t>
            </w:r>
          </w:p>
          <w:p w14:paraId="08F43651" w14:textId="77777777" w:rsidR="001E26BA" w:rsidRDefault="00000000">
            <w:pPr>
              <w:pStyle w:val="TableParagraph"/>
              <w:numPr>
                <w:ilvl w:val="1"/>
                <w:numId w:val="26"/>
              </w:numPr>
              <w:tabs>
                <w:tab w:val="left" w:pos="425"/>
              </w:tabs>
              <w:kinsoku w:val="0"/>
              <w:overflowPunct w:val="0"/>
              <w:spacing w:before="42"/>
              <w:ind w:hanging="173"/>
              <w:rPr>
                <w:rFonts w:ascii="Arial" w:hAnsi="Arial" w:cs="Arial"/>
                <w:sz w:val="10"/>
                <w:szCs w:val="10"/>
              </w:rPr>
            </w:pPr>
            <w:r>
              <w:rPr>
                <w:rFonts w:ascii="Arial" w:hAnsi="Arial" w:cs="Arial"/>
                <w:sz w:val="10"/>
                <w:szCs w:val="10"/>
              </w:rPr>
              <w:t>przewód</w:t>
            </w:r>
            <w:r>
              <w:rPr>
                <w:rFonts w:ascii="Arial" w:hAnsi="Arial" w:cs="Arial"/>
                <w:spacing w:val="-1"/>
                <w:sz w:val="10"/>
                <w:szCs w:val="10"/>
              </w:rPr>
              <w:t xml:space="preserve"> </w:t>
            </w:r>
            <w:r>
              <w:rPr>
                <w:rFonts w:ascii="Arial" w:hAnsi="Arial" w:cs="Arial"/>
                <w:sz w:val="10"/>
                <w:szCs w:val="10"/>
              </w:rPr>
              <w:t>kanalizacyjny</w:t>
            </w:r>
          </w:p>
          <w:p w14:paraId="1BD48217" w14:textId="77777777" w:rsidR="001E26BA" w:rsidRDefault="00000000">
            <w:pPr>
              <w:pStyle w:val="TableParagraph"/>
              <w:numPr>
                <w:ilvl w:val="1"/>
                <w:numId w:val="26"/>
              </w:numPr>
              <w:tabs>
                <w:tab w:val="left" w:pos="425"/>
              </w:tabs>
              <w:kinsoku w:val="0"/>
              <w:overflowPunct w:val="0"/>
              <w:spacing w:before="43"/>
              <w:ind w:hanging="173"/>
              <w:rPr>
                <w:rFonts w:ascii="Arial" w:hAnsi="Arial" w:cs="Arial"/>
                <w:sz w:val="10"/>
                <w:szCs w:val="10"/>
              </w:rPr>
            </w:pPr>
            <w:r>
              <w:rPr>
                <w:rFonts w:ascii="Arial" w:hAnsi="Arial" w:cs="Arial"/>
                <w:sz w:val="10"/>
                <w:szCs w:val="10"/>
              </w:rPr>
              <w:t>przewód</w:t>
            </w:r>
            <w:r>
              <w:rPr>
                <w:rFonts w:ascii="Arial" w:hAnsi="Arial" w:cs="Arial"/>
                <w:spacing w:val="-1"/>
                <w:sz w:val="10"/>
                <w:szCs w:val="10"/>
              </w:rPr>
              <w:t xml:space="preserve"> </w:t>
            </w:r>
            <w:r>
              <w:rPr>
                <w:rFonts w:ascii="Arial" w:hAnsi="Arial" w:cs="Arial"/>
                <w:sz w:val="10"/>
                <w:szCs w:val="10"/>
              </w:rPr>
              <w:t>naftowy</w:t>
            </w:r>
          </w:p>
          <w:p w14:paraId="428F7CD4" w14:textId="77777777" w:rsidR="001E26BA" w:rsidRDefault="00000000">
            <w:pPr>
              <w:pStyle w:val="TableParagraph"/>
              <w:numPr>
                <w:ilvl w:val="1"/>
                <w:numId w:val="26"/>
              </w:numPr>
              <w:tabs>
                <w:tab w:val="left" w:pos="425"/>
              </w:tabs>
              <w:kinsoku w:val="0"/>
              <w:overflowPunct w:val="0"/>
              <w:spacing w:before="43"/>
              <w:ind w:hanging="173"/>
              <w:rPr>
                <w:rFonts w:ascii="Arial" w:hAnsi="Arial" w:cs="Arial"/>
                <w:sz w:val="10"/>
                <w:szCs w:val="10"/>
              </w:rPr>
            </w:pPr>
            <w:r>
              <w:rPr>
                <w:rFonts w:ascii="Arial" w:hAnsi="Arial" w:cs="Arial"/>
                <w:sz w:val="10"/>
                <w:szCs w:val="10"/>
              </w:rPr>
              <w:t>przewód</w:t>
            </w:r>
            <w:r>
              <w:rPr>
                <w:rFonts w:ascii="Arial" w:hAnsi="Arial" w:cs="Arial"/>
                <w:spacing w:val="-1"/>
                <w:sz w:val="10"/>
                <w:szCs w:val="10"/>
              </w:rPr>
              <w:t xml:space="preserve"> </w:t>
            </w:r>
            <w:r>
              <w:rPr>
                <w:rFonts w:ascii="Arial" w:hAnsi="Arial" w:cs="Arial"/>
                <w:sz w:val="10"/>
                <w:szCs w:val="10"/>
              </w:rPr>
              <w:t>telekomunikacyjny</w:t>
            </w:r>
          </w:p>
          <w:p w14:paraId="15B4AE01" w14:textId="77777777" w:rsidR="001E26BA" w:rsidRDefault="00000000">
            <w:pPr>
              <w:pStyle w:val="TableParagraph"/>
              <w:numPr>
                <w:ilvl w:val="1"/>
                <w:numId w:val="26"/>
              </w:numPr>
              <w:tabs>
                <w:tab w:val="left" w:pos="425"/>
              </w:tabs>
              <w:kinsoku w:val="0"/>
              <w:overflowPunct w:val="0"/>
              <w:spacing w:before="43" w:line="133" w:lineRule="exact"/>
              <w:ind w:hanging="173"/>
              <w:rPr>
                <w:rFonts w:ascii="Arial" w:hAnsi="Arial" w:cs="Arial"/>
                <w:sz w:val="10"/>
                <w:szCs w:val="10"/>
              </w:rPr>
            </w:pPr>
            <w:r>
              <w:rPr>
                <w:rFonts w:ascii="Arial" w:hAnsi="Arial" w:cs="Arial"/>
                <w:sz w:val="10"/>
                <w:szCs w:val="10"/>
              </w:rPr>
              <w:t>przewód</w:t>
            </w:r>
            <w:r>
              <w:rPr>
                <w:rFonts w:ascii="Arial" w:hAnsi="Arial" w:cs="Arial"/>
                <w:spacing w:val="-1"/>
                <w:sz w:val="10"/>
                <w:szCs w:val="10"/>
              </w:rPr>
              <w:t xml:space="preserve"> </w:t>
            </w:r>
            <w:r>
              <w:rPr>
                <w:rFonts w:ascii="Arial" w:hAnsi="Arial" w:cs="Arial"/>
                <w:sz w:val="10"/>
                <w:szCs w:val="10"/>
              </w:rPr>
              <w:t>wodociągowy</w:t>
            </w:r>
          </w:p>
        </w:tc>
        <w:tc>
          <w:tcPr>
            <w:tcW w:w="3302" w:type="dxa"/>
            <w:gridSpan w:val="2"/>
            <w:tcBorders>
              <w:top w:val="single" w:sz="6" w:space="0" w:color="000000"/>
              <w:left w:val="none" w:sz="6" w:space="0" w:color="auto"/>
              <w:bottom w:val="single" w:sz="6" w:space="0" w:color="000000"/>
              <w:right w:val="none" w:sz="6" w:space="0" w:color="auto"/>
            </w:tcBorders>
          </w:tcPr>
          <w:p w14:paraId="4F841FCC" w14:textId="77777777" w:rsidR="001E26BA" w:rsidRDefault="001E26BA">
            <w:pPr>
              <w:pStyle w:val="TableParagraph"/>
              <w:kinsoku w:val="0"/>
              <w:overflowPunct w:val="0"/>
              <w:rPr>
                <w:b/>
                <w:bCs/>
                <w:sz w:val="17"/>
                <w:szCs w:val="17"/>
              </w:rPr>
            </w:pPr>
          </w:p>
          <w:p w14:paraId="1AC4C13C" w14:textId="77777777" w:rsidR="001E26BA" w:rsidRDefault="00000000">
            <w:pPr>
              <w:pStyle w:val="TableParagraph"/>
              <w:numPr>
                <w:ilvl w:val="0"/>
                <w:numId w:val="25"/>
              </w:numPr>
              <w:tabs>
                <w:tab w:val="left" w:pos="202"/>
              </w:tabs>
              <w:kinsoku w:val="0"/>
              <w:overflowPunct w:val="0"/>
              <w:rPr>
                <w:rFonts w:ascii="Arial" w:hAnsi="Arial" w:cs="Arial"/>
                <w:sz w:val="10"/>
                <w:szCs w:val="10"/>
              </w:rPr>
            </w:pPr>
            <w:r>
              <w:rPr>
                <w:rFonts w:ascii="Arial" w:hAnsi="Arial" w:cs="Arial"/>
                <w:sz w:val="10"/>
                <w:szCs w:val="10"/>
              </w:rPr>
              <w:t>przewód</w:t>
            </w:r>
            <w:r>
              <w:rPr>
                <w:rFonts w:ascii="Arial" w:hAnsi="Arial" w:cs="Arial"/>
                <w:spacing w:val="-2"/>
                <w:sz w:val="10"/>
                <w:szCs w:val="10"/>
              </w:rPr>
              <w:t xml:space="preserve"> </w:t>
            </w:r>
            <w:r>
              <w:rPr>
                <w:rFonts w:ascii="Arial" w:hAnsi="Arial" w:cs="Arial"/>
                <w:sz w:val="10"/>
                <w:szCs w:val="10"/>
              </w:rPr>
              <w:t>niezidentyfikowany</w:t>
            </w:r>
          </w:p>
          <w:p w14:paraId="0935D266" w14:textId="77777777" w:rsidR="001E26BA" w:rsidRDefault="00000000">
            <w:pPr>
              <w:pStyle w:val="TableParagraph"/>
              <w:numPr>
                <w:ilvl w:val="0"/>
                <w:numId w:val="25"/>
              </w:numPr>
              <w:tabs>
                <w:tab w:val="left" w:pos="202"/>
              </w:tabs>
              <w:kinsoku w:val="0"/>
              <w:overflowPunct w:val="0"/>
              <w:spacing w:before="43"/>
              <w:rPr>
                <w:rFonts w:ascii="Arial" w:hAnsi="Arial" w:cs="Arial"/>
                <w:sz w:val="10"/>
                <w:szCs w:val="10"/>
              </w:rPr>
            </w:pPr>
            <w:r>
              <w:rPr>
                <w:rFonts w:ascii="Arial" w:hAnsi="Arial" w:cs="Arial"/>
                <w:sz w:val="10"/>
                <w:szCs w:val="10"/>
              </w:rPr>
              <w:t>przewód</w:t>
            </w:r>
            <w:r>
              <w:rPr>
                <w:rFonts w:ascii="Arial" w:hAnsi="Arial" w:cs="Arial"/>
                <w:spacing w:val="-1"/>
                <w:sz w:val="10"/>
                <w:szCs w:val="10"/>
              </w:rPr>
              <w:t xml:space="preserve"> </w:t>
            </w:r>
            <w:r>
              <w:rPr>
                <w:rFonts w:ascii="Arial" w:hAnsi="Arial" w:cs="Arial"/>
                <w:sz w:val="10"/>
                <w:szCs w:val="10"/>
              </w:rPr>
              <w:t>inny</w:t>
            </w:r>
          </w:p>
          <w:p w14:paraId="70D53DFC" w14:textId="77777777" w:rsidR="001E26BA" w:rsidRDefault="00000000">
            <w:pPr>
              <w:pStyle w:val="TableParagraph"/>
              <w:numPr>
                <w:ilvl w:val="0"/>
                <w:numId w:val="25"/>
              </w:numPr>
              <w:tabs>
                <w:tab w:val="left" w:pos="202"/>
              </w:tabs>
              <w:kinsoku w:val="0"/>
              <w:overflowPunct w:val="0"/>
              <w:spacing w:before="42"/>
              <w:rPr>
                <w:rFonts w:ascii="Arial" w:hAnsi="Arial" w:cs="Arial"/>
                <w:sz w:val="10"/>
                <w:szCs w:val="10"/>
              </w:rPr>
            </w:pPr>
            <w:r>
              <w:rPr>
                <w:rFonts w:ascii="Arial" w:hAnsi="Arial" w:cs="Arial"/>
                <w:sz w:val="10"/>
                <w:szCs w:val="10"/>
              </w:rPr>
              <w:t>obudowa</w:t>
            </w:r>
            <w:r>
              <w:rPr>
                <w:rFonts w:ascii="Arial" w:hAnsi="Arial" w:cs="Arial"/>
                <w:spacing w:val="1"/>
                <w:sz w:val="10"/>
                <w:szCs w:val="10"/>
              </w:rPr>
              <w:t xml:space="preserve"> </w:t>
            </w:r>
            <w:r>
              <w:rPr>
                <w:rFonts w:ascii="Arial" w:hAnsi="Arial" w:cs="Arial"/>
                <w:sz w:val="10"/>
                <w:szCs w:val="10"/>
              </w:rPr>
              <w:t>przewodu</w:t>
            </w:r>
          </w:p>
          <w:p w14:paraId="3FB7EFD2" w14:textId="77777777" w:rsidR="001E26BA" w:rsidRDefault="00000000">
            <w:pPr>
              <w:pStyle w:val="TableParagraph"/>
              <w:numPr>
                <w:ilvl w:val="0"/>
                <w:numId w:val="25"/>
              </w:numPr>
              <w:tabs>
                <w:tab w:val="left" w:pos="202"/>
              </w:tabs>
              <w:kinsoku w:val="0"/>
              <w:overflowPunct w:val="0"/>
              <w:spacing w:before="43"/>
              <w:rPr>
                <w:rFonts w:ascii="Arial" w:hAnsi="Arial" w:cs="Arial"/>
                <w:sz w:val="10"/>
                <w:szCs w:val="10"/>
              </w:rPr>
            </w:pPr>
            <w:r>
              <w:rPr>
                <w:rFonts w:ascii="Arial" w:hAnsi="Arial" w:cs="Arial"/>
                <w:sz w:val="10"/>
                <w:szCs w:val="10"/>
              </w:rPr>
              <w:t>budowla</w:t>
            </w:r>
            <w:r>
              <w:rPr>
                <w:rFonts w:ascii="Arial" w:hAnsi="Arial" w:cs="Arial"/>
                <w:spacing w:val="7"/>
                <w:sz w:val="10"/>
                <w:szCs w:val="10"/>
              </w:rPr>
              <w:t xml:space="preserve"> </w:t>
            </w:r>
            <w:r>
              <w:rPr>
                <w:rFonts w:ascii="Arial" w:hAnsi="Arial" w:cs="Arial"/>
                <w:sz w:val="10"/>
                <w:szCs w:val="10"/>
              </w:rPr>
              <w:t>podziemna</w:t>
            </w:r>
          </w:p>
          <w:p w14:paraId="0E782E1F" w14:textId="77777777" w:rsidR="001E26BA" w:rsidRDefault="00000000">
            <w:pPr>
              <w:pStyle w:val="TableParagraph"/>
              <w:numPr>
                <w:ilvl w:val="0"/>
                <w:numId w:val="25"/>
              </w:numPr>
              <w:tabs>
                <w:tab w:val="left" w:pos="202"/>
              </w:tabs>
              <w:kinsoku w:val="0"/>
              <w:overflowPunct w:val="0"/>
              <w:spacing w:before="43"/>
              <w:rPr>
                <w:rFonts w:ascii="Arial" w:hAnsi="Arial" w:cs="Arial"/>
                <w:sz w:val="10"/>
                <w:szCs w:val="10"/>
              </w:rPr>
            </w:pPr>
            <w:r>
              <w:rPr>
                <w:rFonts w:ascii="Arial" w:hAnsi="Arial" w:cs="Arial"/>
                <w:sz w:val="10"/>
                <w:szCs w:val="10"/>
              </w:rPr>
              <w:t>urządzenie techniczne związane z</w:t>
            </w:r>
            <w:r>
              <w:rPr>
                <w:rFonts w:ascii="Arial" w:hAnsi="Arial" w:cs="Arial"/>
                <w:spacing w:val="-3"/>
                <w:sz w:val="10"/>
                <w:szCs w:val="10"/>
              </w:rPr>
              <w:t xml:space="preserve"> </w:t>
            </w:r>
            <w:r>
              <w:rPr>
                <w:rFonts w:ascii="Arial" w:hAnsi="Arial" w:cs="Arial"/>
                <w:sz w:val="10"/>
                <w:szCs w:val="10"/>
              </w:rPr>
              <w:t>siecią</w:t>
            </w:r>
          </w:p>
          <w:p w14:paraId="338E2524" w14:textId="77777777" w:rsidR="001E26BA" w:rsidRDefault="00000000">
            <w:pPr>
              <w:pStyle w:val="TableParagraph"/>
              <w:numPr>
                <w:ilvl w:val="0"/>
                <w:numId w:val="25"/>
              </w:numPr>
              <w:tabs>
                <w:tab w:val="left" w:pos="202"/>
              </w:tabs>
              <w:kinsoku w:val="0"/>
              <w:overflowPunct w:val="0"/>
              <w:spacing w:before="42"/>
              <w:rPr>
                <w:rFonts w:ascii="Arial" w:hAnsi="Arial" w:cs="Arial"/>
                <w:sz w:val="10"/>
                <w:szCs w:val="10"/>
              </w:rPr>
            </w:pPr>
            <w:r>
              <w:rPr>
                <w:rFonts w:ascii="Arial" w:hAnsi="Arial" w:cs="Arial"/>
                <w:sz w:val="10"/>
                <w:szCs w:val="10"/>
              </w:rPr>
              <w:t>punkt o określonej</w:t>
            </w:r>
            <w:r>
              <w:rPr>
                <w:rFonts w:ascii="Arial" w:hAnsi="Arial" w:cs="Arial"/>
                <w:spacing w:val="-2"/>
                <w:sz w:val="10"/>
                <w:szCs w:val="10"/>
              </w:rPr>
              <w:t xml:space="preserve"> </w:t>
            </w:r>
            <w:r>
              <w:rPr>
                <w:rFonts w:ascii="Arial" w:hAnsi="Arial" w:cs="Arial"/>
                <w:sz w:val="10"/>
                <w:szCs w:val="10"/>
              </w:rPr>
              <w:t>wysokości</w:t>
            </w:r>
          </w:p>
          <w:p w14:paraId="6F33B3A9" w14:textId="77777777" w:rsidR="001E26BA" w:rsidRDefault="00000000">
            <w:pPr>
              <w:pStyle w:val="TableParagraph"/>
              <w:numPr>
                <w:ilvl w:val="0"/>
                <w:numId w:val="25"/>
              </w:numPr>
              <w:tabs>
                <w:tab w:val="left" w:pos="202"/>
              </w:tabs>
              <w:kinsoku w:val="0"/>
              <w:overflowPunct w:val="0"/>
              <w:spacing w:before="43"/>
              <w:rPr>
                <w:rFonts w:ascii="Arial" w:hAnsi="Arial" w:cs="Arial"/>
                <w:sz w:val="10"/>
                <w:szCs w:val="10"/>
              </w:rPr>
            </w:pPr>
            <w:r>
              <w:rPr>
                <w:rFonts w:ascii="Arial" w:hAnsi="Arial" w:cs="Arial"/>
                <w:sz w:val="10"/>
                <w:szCs w:val="10"/>
              </w:rPr>
              <w:t>słup i</w:t>
            </w:r>
            <w:r>
              <w:rPr>
                <w:rFonts w:ascii="Arial" w:hAnsi="Arial" w:cs="Arial"/>
                <w:spacing w:val="-5"/>
                <w:sz w:val="10"/>
                <w:szCs w:val="10"/>
              </w:rPr>
              <w:t xml:space="preserve"> </w:t>
            </w:r>
            <w:r>
              <w:rPr>
                <w:rFonts w:ascii="Arial" w:hAnsi="Arial" w:cs="Arial"/>
                <w:sz w:val="10"/>
                <w:szCs w:val="10"/>
              </w:rPr>
              <w:t>maszt</w:t>
            </w:r>
          </w:p>
          <w:p w14:paraId="2D805594" w14:textId="77777777" w:rsidR="001E26BA" w:rsidRDefault="00000000">
            <w:pPr>
              <w:pStyle w:val="TableParagraph"/>
              <w:numPr>
                <w:ilvl w:val="0"/>
                <w:numId w:val="25"/>
              </w:numPr>
              <w:tabs>
                <w:tab w:val="left" w:pos="202"/>
              </w:tabs>
              <w:kinsoku w:val="0"/>
              <w:overflowPunct w:val="0"/>
              <w:spacing w:before="43" w:line="133" w:lineRule="exact"/>
              <w:rPr>
                <w:rFonts w:ascii="Arial" w:hAnsi="Arial" w:cs="Arial"/>
                <w:sz w:val="10"/>
                <w:szCs w:val="10"/>
              </w:rPr>
            </w:pPr>
            <w:r>
              <w:rPr>
                <w:rFonts w:ascii="Arial" w:hAnsi="Arial" w:cs="Arial"/>
                <w:sz w:val="10"/>
                <w:szCs w:val="10"/>
              </w:rPr>
              <w:t>korytarz</w:t>
            </w:r>
            <w:r>
              <w:rPr>
                <w:rFonts w:ascii="Arial" w:hAnsi="Arial" w:cs="Arial"/>
                <w:spacing w:val="-1"/>
                <w:sz w:val="10"/>
                <w:szCs w:val="10"/>
              </w:rPr>
              <w:t xml:space="preserve"> </w:t>
            </w:r>
            <w:r>
              <w:rPr>
                <w:rFonts w:ascii="Arial" w:hAnsi="Arial" w:cs="Arial"/>
                <w:sz w:val="10"/>
                <w:szCs w:val="10"/>
              </w:rPr>
              <w:t>przesyłowy</w:t>
            </w:r>
          </w:p>
        </w:tc>
        <w:tc>
          <w:tcPr>
            <w:tcW w:w="644" w:type="dxa"/>
            <w:tcBorders>
              <w:top w:val="single" w:sz="6" w:space="0" w:color="000000"/>
              <w:left w:val="none" w:sz="6" w:space="0" w:color="auto"/>
              <w:bottom w:val="single" w:sz="6" w:space="0" w:color="000000"/>
              <w:right w:val="single" w:sz="6" w:space="0" w:color="000000"/>
            </w:tcBorders>
          </w:tcPr>
          <w:p w14:paraId="2F5FD9EC" w14:textId="77777777" w:rsidR="001E26BA" w:rsidRDefault="001E26BA">
            <w:pPr>
              <w:pStyle w:val="TableParagraph"/>
              <w:kinsoku w:val="0"/>
              <w:overflowPunct w:val="0"/>
              <w:rPr>
                <w:rFonts w:ascii="Times New Roman" w:hAnsi="Times New Roman" w:cs="Times New Roman"/>
                <w:sz w:val="8"/>
                <w:szCs w:val="8"/>
              </w:rPr>
            </w:pPr>
          </w:p>
        </w:tc>
      </w:tr>
      <w:tr w:rsidR="001E26BA" w14:paraId="39F2ADEB" w14:textId="77777777">
        <w:trPr>
          <w:trHeight w:val="166"/>
        </w:trPr>
        <w:tc>
          <w:tcPr>
            <w:tcW w:w="5736" w:type="dxa"/>
            <w:gridSpan w:val="3"/>
            <w:tcBorders>
              <w:top w:val="single" w:sz="6" w:space="0" w:color="000000"/>
              <w:left w:val="single" w:sz="6" w:space="0" w:color="000000"/>
              <w:bottom w:val="none" w:sz="6" w:space="0" w:color="auto"/>
              <w:right w:val="single" w:sz="6" w:space="0" w:color="000000"/>
            </w:tcBorders>
            <w:shd w:val="clear" w:color="auto" w:fill="CCCCFF"/>
          </w:tcPr>
          <w:p w14:paraId="7B988B00" w14:textId="77777777" w:rsidR="001E26BA" w:rsidRDefault="00000000">
            <w:pPr>
              <w:pStyle w:val="TableParagraph"/>
              <w:kinsoku w:val="0"/>
              <w:overflowPunct w:val="0"/>
              <w:spacing w:before="17"/>
              <w:ind w:left="48"/>
              <w:rPr>
                <w:rFonts w:ascii="Arial" w:hAnsi="Arial" w:cs="Arial"/>
                <w:sz w:val="10"/>
                <w:szCs w:val="10"/>
              </w:rPr>
            </w:pPr>
            <w:r>
              <w:rPr>
                <w:rFonts w:ascii="Arial" w:hAnsi="Arial" w:cs="Arial"/>
                <w:sz w:val="10"/>
                <w:szCs w:val="10"/>
              </w:rPr>
              <w:t>2. Dane identyfikujące obszar objęty wnioskiem</w:t>
            </w:r>
          </w:p>
        </w:tc>
        <w:tc>
          <w:tcPr>
            <w:tcW w:w="3946" w:type="dxa"/>
            <w:gridSpan w:val="3"/>
            <w:tcBorders>
              <w:top w:val="single" w:sz="6" w:space="0" w:color="000000"/>
              <w:left w:val="single" w:sz="6" w:space="0" w:color="000000"/>
              <w:bottom w:val="none" w:sz="6" w:space="0" w:color="auto"/>
              <w:right w:val="single" w:sz="6" w:space="0" w:color="000000"/>
            </w:tcBorders>
            <w:shd w:val="clear" w:color="auto" w:fill="CCCCFF"/>
          </w:tcPr>
          <w:p w14:paraId="261976E3" w14:textId="77777777" w:rsidR="001E26BA" w:rsidRDefault="00000000">
            <w:pPr>
              <w:pStyle w:val="TableParagraph"/>
              <w:kinsoku w:val="0"/>
              <w:overflowPunct w:val="0"/>
              <w:spacing w:before="18"/>
              <w:ind w:left="49"/>
              <w:rPr>
                <w:rFonts w:ascii="Arial" w:hAnsi="Arial" w:cs="Arial"/>
                <w:sz w:val="10"/>
                <w:szCs w:val="10"/>
              </w:rPr>
            </w:pPr>
            <w:r>
              <w:rPr>
                <w:rFonts w:ascii="Arial" w:hAnsi="Arial" w:cs="Arial"/>
                <w:sz w:val="10"/>
                <w:szCs w:val="10"/>
              </w:rPr>
              <w:t>3. Dane szczegółowe określające położenie obszaru objętego wnioskiem</w:t>
            </w:r>
          </w:p>
        </w:tc>
      </w:tr>
      <w:tr w:rsidR="001E26BA" w14:paraId="369DFBF5" w14:textId="77777777">
        <w:trPr>
          <w:trHeight w:val="965"/>
        </w:trPr>
        <w:tc>
          <w:tcPr>
            <w:tcW w:w="172" w:type="dxa"/>
            <w:tcBorders>
              <w:top w:val="none" w:sz="6" w:space="0" w:color="auto"/>
              <w:left w:val="single" w:sz="6" w:space="0" w:color="000000"/>
              <w:bottom w:val="single" w:sz="6" w:space="0" w:color="000000"/>
              <w:right w:val="single" w:sz="6" w:space="0" w:color="000000"/>
            </w:tcBorders>
            <w:shd w:val="clear" w:color="auto" w:fill="CCCCFF"/>
          </w:tcPr>
          <w:p w14:paraId="2E06E6D7" w14:textId="77777777" w:rsidR="001E26BA" w:rsidRDefault="001E26BA">
            <w:pPr>
              <w:pStyle w:val="TableParagraph"/>
              <w:kinsoku w:val="0"/>
              <w:overflowPunct w:val="0"/>
              <w:rPr>
                <w:rFonts w:ascii="Times New Roman" w:hAnsi="Times New Roman" w:cs="Times New Roman"/>
                <w:sz w:val="8"/>
                <w:szCs w:val="8"/>
              </w:rPr>
            </w:pPr>
          </w:p>
        </w:tc>
        <w:tc>
          <w:tcPr>
            <w:tcW w:w="3029" w:type="dxa"/>
            <w:tcBorders>
              <w:top w:val="single" w:sz="6" w:space="0" w:color="000000"/>
              <w:left w:val="single" w:sz="6" w:space="0" w:color="000000"/>
              <w:bottom w:val="single" w:sz="6" w:space="0" w:color="000000"/>
              <w:right w:val="none" w:sz="6" w:space="0" w:color="auto"/>
            </w:tcBorders>
          </w:tcPr>
          <w:p w14:paraId="59D2911C" w14:textId="77777777" w:rsidR="001E26BA" w:rsidRDefault="00000000">
            <w:pPr>
              <w:pStyle w:val="TableParagraph"/>
              <w:numPr>
                <w:ilvl w:val="0"/>
                <w:numId w:val="24"/>
              </w:numPr>
              <w:tabs>
                <w:tab w:val="left" w:pos="224"/>
              </w:tabs>
              <w:kinsoku w:val="0"/>
              <w:overflowPunct w:val="0"/>
              <w:spacing w:line="225" w:lineRule="auto"/>
              <w:ind w:right="1234"/>
              <w:rPr>
                <w:rFonts w:ascii="Arial" w:hAnsi="Arial" w:cs="Arial"/>
                <w:w w:val="105"/>
                <w:sz w:val="9"/>
                <w:szCs w:val="9"/>
                <w:vertAlign w:val="superscript"/>
              </w:rPr>
            </w:pPr>
            <w:r>
              <w:rPr>
                <w:rFonts w:ascii="Arial" w:hAnsi="Arial" w:cs="Arial"/>
                <w:w w:val="105"/>
                <w:sz w:val="9"/>
                <w:szCs w:val="9"/>
              </w:rPr>
              <w:t>jednostki</w:t>
            </w:r>
            <w:r>
              <w:rPr>
                <w:rFonts w:ascii="Arial" w:hAnsi="Arial" w:cs="Arial"/>
                <w:spacing w:val="-10"/>
                <w:w w:val="105"/>
                <w:sz w:val="9"/>
                <w:szCs w:val="9"/>
              </w:rPr>
              <w:t xml:space="preserve"> </w:t>
            </w:r>
            <w:r>
              <w:rPr>
                <w:rFonts w:ascii="Arial" w:hAnsi="Arial" w:cs="Arial"/>
                <w:w w:val="105"/>
                <w:sz w:val="9"/>
                <w:szCs w:val="9"/>
              </w:rPr>
              <w:t>podziału</w:t>
            </w:r>
            <w:r>
              <w:rPr>
                <w:rFonts w:ascii="Arial" w:hAnsi="Arial" w:cs="Arial"/>
                <w:spacing w:val="-10"/>
                <w:w w:val="105"/>
                <w:sz w:val="9"/>
                <w:szCs w:val="9"/>
              </w:rPr>
              <w:t xml:space="preserve"> </w:t>
            </w:r>
            <w:r>
              <w:rPr>
                <w:rFonts w:ascii="Arial" w:hAnsi="Arial" w:cs="Arial"/>
                <w:w w:val="105"/>
                <w:sz w:val="9"/>
                <w:szCs w:val="9"/>
              </w:rPr>
              <w:t>terytorialnego</w:t>
            </w:r>
            <w:r>
              <w:rPr>
                <w:rFonts w:ascii="Arial" w:hAnsi="Arial" w:cs="Arial"/>
                <w:spacing w:val="-11"/>
                <w:w w:val="105"/>
                <w:sz w:val="9"/>
                <w:szCs w:val="9"/>
              </w:rPr>
              <w:t xml:space="preserve"> </w:t>
            </w:r>
            <w:r>
              <w:rPr>
                <w:rFonts w:ascii="Arial" w:hAnsi="Arial" w:cs="Arial"/>
                <w:w w:val="105"/>
                <w:sz w:val="9"/>
                <w:szCs w:val="9"/>
              </w:rPr>
              <w:t>kraju lub podziału dla celów</w:t>
            </w:r>
            <w:r>
              <w:rPr>
                <w:rFonts w:ascii="Arial" w:hAnsi="Arial" w:cs="Arial"/>
                <w:spacing w:val="-8"/>
                <w:w w:val="105"/>
                <w:sz w:val="9"/>
                <w:szCs w:val="9"/>
              </w:rPr>
              <w:t xml:space="preserve"> </w:t>
            </w:r>
            <w:r>
              <w:rPr>
                <w:rFonts w:ascii="Arial" w:hAnsi="Arial" w:cs="Arial"/>
                <w:w w:val="105"/>
                <w:sz w:val="9"/>
                <w:szCs w:val="9"/>
              </w:rPr>
              <w:t>EGiB</w:t>
            </w:r>
            <w:r>
              <w:rPr>
                <w:rFonts w:ascii="Arial" w:hAnsi="Arial" w:cs="Arial"/>
                <w:w w:val="105"/>
                <w:sz w:val="9"/>
                <w:szCs w:val="9"/>
                <w:vertAlign w:val="superscript"/>
              </w:rPr>
              <w:t>1</w:t>
            </w:r>
          </w:p>
          <w:p w14:paraId="7E15B230" w14:textId="77777777" w:rsidR="001E26BA" w:rsidRDefault="00000000">
            <w:pPr>
              <w:pStyle w:val="TableParagraph"/>
              <w:numPr>
                <w:ilvl w:val="0"/>
                <w:numId w:val="24"/>
              </w:numPr>
              <w:tabs>
                <w:tab w:val="left" w:pos="224"/>
              </w:tabs>
              <w:kinsoku w:val="0"/>
              <w:overflowPunct w:val="0"/>
              <w:spacing w:before="32" w:line="357" w:lineRule="auto"/>
              <w:ind w:right="1424"/>
              <w:rPr>
                <w:rFonts w:ascii="Arial" w:hAnsi="Arial" w:cs="Arial"/>
                <w:w w:val="105"/>
                <w:sz w:val="9"/>
                <w:szCs w:val="9"/>
              </w:rPr>
            </w:pPr>
            <w:r>
              <w:rPr>
                <w:rFonts w:ascii="Arial" w:hAnsi="Arial" w:cs="Arial"/>
                <w:w w:val="105"/>
                <w:position w:val="1"/>
                <w:sz w:val="9"/>
                <w:szCs w:val="9"/>
              </w:rPr>
              <w:t>współrzędne</w:t>
            </w:r>
            <w:r>
              <w:rPr>
                <w:rFonts w:ascii="Arial" w:hAnsi="Arial" w:cs="Arial"/>
                <w:spacing w:val="-17"/>
                <w:w w:val="105"/>
                <w:position w:val="1"/>
                <w:sz w:val="9"/>
                <w:szCs w:val="9"/>
              </w:rPr>
              <w:t xml:space="preserve"> </w:t>
            </w:r>
            <w:r>
              <w:rPr>
                <w:rFonts w:ascii="Arial" w:hAnsi="Arial" w:cs="Arial"/>
                <w:w w:val="105"/>
                <w:position w:val="1"/>
                <w:sz w:val="9"/>
                <w:szCs w:val="9"/>
              </w:rPr>
              <w:t>wielokąta</w:t>
            </w:r>
            <w:r>
              <w:rPr>
                <w:rFonts w:ascii="Arial" w:hAnsi="Arial" w:cs="Arial"/>
                <w:spacing w:val="-15"/>
                <w:w w:val="105"/>
                <w:position w:val="1"/>
                <w:sz w:val="9"/>
                <w:szCs w:val="9"/>
              </w:rPr>
              <w:t xml:space="preserve"> </w:t>
            </w:r>
            <w:r>
              <w:rPr>
                <w:rFonts w:ascii="Arial" w:hAnsi="Arial" w:cs="Arial"/>
                <w:w w:val="105"/>
                <w:position w:val="1"/>
                <w:sz w:val="9"/>
                <w:szCs w:val="9"/>
              </w:rPr>
              <w:t>(poligonu)</w:t>
            </w:r>
            <w:r>
              <w:rPr>
                <w:rFonts w:ascii="Arial" w:hAnsi="Arial" w:cs="Arial"/>
                <w:w w:val="105"/>
                <w:sz w:val="9"/>
                <w:szCs w:val="9"/>
              </w:rPr>
              <w:t xml:space="preserve"> w układzie</w:t>
            </w:r>
            <w:r>
              <w:rPr>
                <w:rFonts w:ascii="Arial" w:hAnsi="Arial" w:cs="Arial"/>
                <w:spacing w:val="-9"/>
                <w:w w:val="105"/>
                <w:sz w:val="9"/>
                <w:szCs w:val="9"/>
              </w:rPr>
              <w:t xml:space="preserve"> </w:t>
            </w:r>
            <w:r>
              <w:rPr>
                <w:rFonts w:ascii="Arial" w:hAnsi="Arial" w:cs="Arial"/>
                <w:w w:val="105"/>
                <w:sz w:val="9"/>
                <w:szCs w:val="9"/>
              </w:rPr>
              <w:t>współrzędnych:</w:t>
            </w:r>
          </w:p>
          <w:p w14:paraId="2161E588" w14:textId="77777777" w:rsidR="001E26BA" w:rsidRDefault="00000000">
            <w:pPr>
              <w:pStyle w:val="TableParagraph"/>
              <w:numPr>
                <w:ilvl w:val="1"/>
                <w:numId w:val="24"/>
              </w:numPr>
              <w:tabs>
                <w:tab w:val="left" w:pos="425"/>
              </w:tabs>
              <w:kinsoku w:val="0"/>
              <w:overflowPunct w:val="0"/>
              <w:spacing w:before="11"/>
              <w:ind w:hanging="173"/>
              <w:rPr>
                <w:rFonts w:ascii="Arial" w:hAnsi="Arial" w:cs="Arial"/>
                <w:w w:val="105"/>
                <w:position w:val="1"/>
                <w:sz w:val="9"/>
                <w:szCs w:val="9"/>
              </w:rPr>
            </w:pPr>
            <w:r>
              <w:rPr>
                <w:rFonts w:ascii="Arial" w:hAnsi="Arial" w:cs="Arial"/>
                <w:w w:val="105"/>
                <w:position w:val="1"/>
                <w:sz w:val="9"/>
                <w:szCs w:val="9"/>
              </w:rPr>
              <w:t>PL-2000</w:t>
            </w:r>
          </w:p>
          <w:p w14:paraId="43AF6341" w14:textId="77777777" w:rsidR="001E26BA" w:rsidRDefault="00000000">
            <w:pPr>
              <w:pStyle w:val="TableParagraph"/>
              <w:numPr>
                <w:ilvl w:val="1"/>
                <w:numId w:val="24"/>
              </w:numPr>
              <w:tabs>
                <w:tab w:val="left" w:pos="425"/>
              </w:tabs>
              <w:kinsoku w:val="0"/>
              <w:overflowPunct w:val="0"/>
              <w:spacing w:before="40" w:line="137" w:lineRule="exact"/>
              <w:ind w:hanging="173"/>
              <w:rPr>
                <w:rFonts w:ascii="Arial" w:hAnsi="Arial" w:cs="Arial"/>
                <w:w w:val="105"/>
                <w:position w:val="1"/>
                <w:sz w:val="9"/>
                <w:szCs w:val="9"/>
              </w:rPr>
            </w:pPr>
            <w:r>
              <w:rPr>
                <w:rFonts w:ascii="Arial" w:hAnsi="Arial" w:cs="Arial"/>
                <w:w w:val="105"/>
                <w:position w:val="1"/>
                <w:sz w:val="9"/>
                <w:szCs w:val="9"/>
              </w:rPr>
              <w:t>innym</w:t>
            </w:r>
            <w:r>
              <w:rPr>
                <w:rFonts w:ascii="Arial" w:hAnsi="Arial" w:cs="Arial"/>
                <w:w w:val="105"/>
                <w:position w:val="6"/>
                <w:sz w:val="6"/>
                <w:szCs w:val="6"/>
              </w:rPr>
              <w:t>2</w:t>
            </w:r>
            <w:r>
              <w:rPr>
                <w:rFonts w:ascii="Arial" w:hAnsi="Arial" w:cs="Arial"/>
                <w:w w:val="105"/>
                <w:position w:val="1"/>
                <w:sz w:val="9"/>
                <w:szCs w:val="9"/>
              </w:rPr>
              <w:t>…………………………….</w:t>
            </w:r>
          </w:p>
        </w:tc>
        <w:tc>
          <w:tcPr>
            <w:tcW w:w="2535" w:type="dxa"/>
            <w:tcBorders>
              <w:top w:val="single" w:sz="6" w:space="0" w:color="000000"/>
              <w:left w:val="none" w:sz="6" w:space="0" w:color="auto"/>
              <w:bottom w:val="single" w:sz="6" w:space="0" w:color="000000"/>
              <w:right w:val="single" w:sz="6" w:space="0" w:color="000000"/>
            </w:tcBorders>
          </w:tcPr>
          <w:p w14:paraId="3A7F8E14" w14:textId="77777777" w:rsidR="001E26BA" w:rsidRDefault="00000000">
            <w:pPr>
              <w:pStyle w:val="TableParagraph"/>
              <w:numPr>
                <w:ilvl w:val="0"/>
                <w:numId w:val="23"/>
              </w:numPr>
              <w:tabs>
                <w:tab w:val="left" w:pos="231"/>
              </w:tabs>
              <w:kinsoku w:val="0"/>
              <w:overflowPunct w:val="0"/>
              <w:spacing w:before="94"/>
              <w:ind w:hanging="173"/>
              <w:rPr>
                <w:rFonts w:ascii="Arial" w:hAnsi="Arial" w:cs="Arial"/>
                <w:w w:val="105"/>
                <w:sz w:val="9"/>
                <w:szCs w:val="9"/>
              </w:rPr>
            </w:pPr>
            <w:r>
              <w:rPr>
                <w:rFonts w:ascii="Arial" w:hAnsi="Arial" w:cs="Arial"/>
                <w:w w:val="105"/>
                <w:sz w:val="9"/>
                <w:szCs w:val="9"/>
              </w:rPr>
              <w:t>obszar określony w</w:t>
            </w:r>
            <w:r>
              <w:rPr>
                <w:rFonts w:ascii="Arial" w:hAnsi="Arial" w:cs="Arial"/>
                <w:spacing w:val="-4"/>
                <w:w w:val="105"/>
                <w:sz w:val="9"/>
                <w:szCs w:val="9"/>
              </w:rPr>
              <w:t xml:space="preserve"> </w:t>
            </w:r>
            <w:r>
              <w:rPr>
                <w:rFonts w:ascii="Arial" w:hAnsi="Arial" w:cs="Arial"/>
                <w:w w:val="105"/>
                <w:sz w:val="9"/>
                <w:szCs w:val="9"/>
              </w:rPr>
              <w:t>załączniku</w:t>
            </w:r>
          </w:p>
          <w:p w14:paraId="4A7A6A75" w14:textId="77777777" w:rsidR="001E26BA" w:rsidRDefault="00000000">
            <w:pPr>
              <w:pStyle w:val="TableParagraph"/>
              <w:numPr>
                <w:ilvl w:val="1"/>
                <w:numId w:val="23"/>
              </w:numPr>
              <w:tabs>
                <w:tab w:val="left" w:pos="433"/>
              </w:tabs>
              <w:kinsoku w:val="0"/>
              <w:overflowPunct w:val="0"/>
              <w:spacing w:before="44"/>
              <w:ind w:hanging="173"/>
              <w:rPr>
                <w:rFonts w:ascii="Arial" w:hAnsi="Arial" w:cs="Arial"/>
                <w:w w:val="105"/>
                <w:position w:val="1"/>
                <w:sz w:val="9"/>
                <w:szCs w:val="9"/>
              </w:rPr>
            </w:pPr>
            <w:r>
              <w:rPr>
                <w:rFonts w:ascii="Arial" w:hAnsi="Arial" w:cs="Arial"/>
                <w:w w:val="105"/>
                <w:position w:val="1"/>
                <w:sz w:val="9"/>
                <w:szCs w:val="9"/>
              </w:rPr>
              <w:t>graficznym</w:t>
            </w:r>
          </w:p>
          <w:p w14:paraId="5552F87F" w14:textId="77777777" w:rsidR="001E26BA" w:rsidRDefault="00000000">
            <w:pPr>
              <w:pStyle w:val="TableParagraph"/>
              <w:numPr>
                <w:ilvl w:val="1"/>
                <w:numId w:val="23"/>
              </w:numPr>
              <w:tabs>
                <w:tab w:val="left" w:pos="433"/>
              </w:tabs>
              <w:kinsoku w:val="0"/>
              <w:overflowPunct w:val="0"/>
              <w:spacing w:before="49"/>
              <w:ind w:hanging="173"/>
              <w:rPr>
                <w:rFonts w:ascii="Arial" w:hAnsi="Arial" w:cs="Arial"/>
                <w:w w:val="105"/>
                <w:position w:val="1"/>
                <w:sz w:val="9"/>
                <w:szCs w:val="9"/>
              </w:rPr>
            </w:pPr>
            <w:r>
              <w:rPr>
                <w:rFonts w:ascii="Arial" w:hAnsi="Arial" w:cs="Arial"/>
                <w:w w:val="105"/>
                <w:position w:val="1"/>
                <w:sz w:val="9"/>
                <w:szCs w:val="9"/>
              </w:rPr>
              <w:t>wektorowym, w układzie</w:t>
            </w:r>
            <w:r>
              <w:rPr>
                <w:rFonts w:ascii="Arial" w:hAnsi="Arial" w:cs="Arial"/>
                <w:spacing w:val="-11"/>
                <w:w w:val="105"/>
                <w:position w:val="1"/>
                <w:sz w:val="9"/>
                <w:szCs w:val="9"/>
              </w:rPr>
              <w:t xml:space="preserve"> </w:t>
            </w:r>
            <w:r>
              <w:rPr>
                <w:rFonts w:ascii="Arial" w:hAnsi="Arial" w:cs="Arial"/>
                <w:w w:val="105"/>
                <w:position w:val="1"/>
                <w:sz w:val="9"/>
                <w:szCs w:val="9"/>
              </w:rPr>
              <w:t>współrzędnych:</w:t>
            </w:r>
          </w:p>
          <w:p w14:paraId="6B1412DA" w14:textId="77777777" w:rsidR="001E26BA" w:rsidRDefault="00000000">
            <w:pPr>
              <w:pStyle w:val="TableParagraph"/>
              <w:numPr>
                <w:ilvl w:val="2"/>
                <w:numId w:val="23"/>
              </w:numPr>
              <w:tabs>
                <w:tab w:val="left" w:pos="634"/>
              </w:tabs>
              <w:kinsoku w:val="0"/>
              <w:overflowPunct w:val="0"/>
              <w:spacing w:before="48"/>
              <w:ind w:hanging="173"/>
              <w:rPr>
                <w:rFonts w:ascii="Arial" w:hAnsi="Arial" w:cs="Arial"/>
                <w:w w:val="105"/>
                <w:position w:val="1"/>
                <w:sz w:val="9"/>
                <w:szCs w:val="9"/>
              </w:rPr>
            </w:pPr>
            <w:r>
              <w:rPr>
                <w:rFonts w:ascii="Arial" w:hAnsi="Arial" w:cs="Arial"/>
                <w:w w:val="105"/>
                <w:position w:val="1"/>
                <w:sz w:val="9"/>
                <w:szCs w:val="9"/>
              </w:rPr>
              <w:t>PL-2000</w:t>
            </w:r>
          </w:p>
          <w:p w14:paraId="7C24128D" w14:textId="77777777" w:rsidR="001E26BA" w:rsidRDefault="00000000">
            <w:pPr>
              <w:pStyle w:val="TableParagraph"/>
              <w:numPr>
                <w:ilvl w:val="2"/>
                <w:numId w:val="23"/>
              </w:numPr>
              <w:tabs>
                <w:tab w:val="left" w:pos="634"/>
              </w:tabs>
              <w:kinsoku w:val="0"/>
              <w:overflowPunct w:val="0"/>
              <w:spacing w:before="40" w:line="137" w:lineRule="exact"/>
              <w:ind w:hanging="173"/>
              <w:rPr>
                <w:rFonts w:ascii="Arial" w:hAnsi="Arial" w:cs="Arial"/>
                <w:w w:val="105"/>
                <w:position w:val="1"/>
                <w:sz w:val="9"/>
                <w:szCs w:val="9"/>
              </w:rPr>
            </w:pPr>
            <w:r>
              <w:rPr>
                <w:rFonts w:ascii="Arial" w:hAnsi="Arial" w:cs="Arial"/>
                <w:w w:val="105"/>
                <w:position w:val="1"/>
                <w:sz w:val="9"/>
                <w:szCs w:val="9"/>
              </w:rPr>
              <w:t>innym</w:t>
            </w:r>
            <w:r>
              <w:rPr>
                <w:rFonts w:ascii="Arial" w:hAnsi="Arial" w:cs="Arial"/>
                <w:w w:val="105"/>
                <w:position w:val="6"/>
                <w:sz w:val="6"/>
                <w:szCs w:val="6"/>
              </w:rPr>
              <w:t>2</w:t>
            </w:r>
            <w:r>
              <w:rPr>
                <w:rFonts w:ascii="Arial" w:hAnsi="Arial" w:cs="Arial"/>
                <w:w w:val="105"/>
                <w:position w:val="1"/>
                <w:sz w:val="9"/>
                <w:szCs w:val="9"/>
              </w:rPr>
              <w:t>…………………………….</w:t>
            </w:r>
          </w:p>
        </w:tc>
        <w:tc>
          <w:tcPr>
            <w:tcW w:w="172" w:type="dxa"/>
            <w:tcBorders>
              <w:top w:val="none" w:sz="6" w:space="0" w:color="auto"/>
              <w:left w:val="single" w:sz="6" w:space="0" w:color="000000"/>
              <w:bottom w:val="single" w:sz="6" w:space="0" w:color="000000"/>
              <w:right w:val="single" w:sz="6" w:space="0" w:color="000000"/>
            </w:tcBorders>
            <w:shd w:val="clear" w:color="auto" w:fill="CCCCFF"/>
          </w:tcPr>
          <w:p w14:paraId="0EE8B804" w14:textId="77777777" w:rsidR="001E26BA" w:rsidRDefault="001E26BA">
            <w:pPr>
              <w:pStyle w:val="TableParagraph"/>
              <w:kinsoku w:val="0"/>
              <w:overflowPunct w:val="0"/>
              <w:rPr>
                <w:rFonts w:ascii="Times New Roman" w:hAnsi="Times New Roman" w:cs="Times New Roman"/>
                <w:sz w:val="8"/>
                <w:szCs w:val="8"/>
              </w:rPr>
            </w:pPr>
          </w:p>
        </w:tc>
        <w:tc>
          <w:tcPr>
            <w:tcW w:w="3774" w:type="dxa"/>
            <w:gridSpan w:val="2"/>
            <w:tcBorders>
              <w:top w:val="single" w:sz="6" w:space="0" w:color="000000"/>
              <w:left w:val="single" w:sz="6" w:space="0" w:color="000000"/>
              <w:bottom w:val="single" w:sz="6" w:space="0" w:color="000000"/>
              <w:right w:val="single" w:sz="6" w:space="0" w:color="000000"/>
            </w:tcBorders>
          </w:tcPr>
          <w:p w14:paraId="10E8309F" w14:textId="77777777" w:rsidR="001E26BA" w:rsidRDefault="001E26BA">
            <w:pPr>
              <w:pStyle w:val="TableParagraph"/>
              <w:kinsoku w:val="0"/>
              <w:overflowPunct w:val="0"/>
              <w:rPr>
                <w:rFonts w:ascii="Times New Roman" w:hAnsi="Times New Roman" w:cs="Times New Roman"/>
                <w:sz w:val="8"/>
                <w:szCs w:val="8"/>
              </w:rPr>
            </w:pPr>
          </w:p>
        </w:tc>
      </w:tr>
      <w:tr w:rsidR="001E26BA" w14:paraId="223AC3E2" w14:textId="77777777">
        <w:trPr>
          <w:trHeight w:val="166"/>
        </w:trPr>
        <w:tc>
          <w:tcPr>
            <w:tcW w:w="9682" w:type="dxa"/>
            <w:gridSpan w:val="6"/>
            <w:tcBorders>
              <w:top w:val="single" w:sz="6" w:space="0" w:color="000000"/>
              <w:left w:val="single" w:sz="6" w:space="0" w:color="000000"/>
              <w:bottom w:val="none" w:sz="6" w:space="0" w:color="auto"/>
              <w:right w:val="single" w:sz="6" w:space="0" w:color="000000"/>
            </w:tcBorders>
            <w:shd w:val="clear" w:color="auto" w:fill="CCCCFF"/>
          </w:tcPr>
          <w:p w14:paraId="65D7C8AF" w14:textId="77777777" w:rsidR="001E26BA" w:rsidRDefault="00000000">
            <w:pPr>
              <w:pStyle w:val="TableParagraph"/>
              <w:kinsoku w:val="0"/>
              <w:overflowPunct w:val="0"/>
              <w:spacing w:before="17"/>
              <w:ind w:left="48"/>
              <w:rPr>
                <w:rFonts w:ascii="Arial" w:hAnsi="Arial" w:cs="Arial"/>
                <w:sz w:val="10"/>
                <w:szCs w:val="10"/>
              </w:rPr>
            </w:pPr>
            <w:r>
              <w:rPr>
                <w:rFonts w:ascii="Arial" w:hAnsi="Arial" w:cs="Arial"/>
                <w:sz w:val="10"/>
                <w:szCs w:val="10"/>
              </w:rPr>
              <w:t>4. Dodatkowe wyjaśnienia i uwagi wnioskodawcy:</w:t>
            </w:r>
          </w:p>
        </w:tc>
      </w:tr>
      <w:tr w:rsidR="001E26BA" w14:paraId="48CB1B95" w14:textId="77777777">
        <w:trPr>
          <w:trHeight w:val="166"/>
        </w:trPr>
        <w:tc>
          <w:tcPr>
            <w:tcW w:w="172" w:type="dxa"/>
            <w:tcBorders>
              <w:top w:val="none" w:sz="6" w:space="0" w:color="auto"/>
              <w:left w:val="single" w:sz="6" w:space="0" w:color="000000"/>
              <w:bottom w:val="none" w:sz="6" w:space="0" w:color="auto"/>
              <w:right w:val="single" w:sz="6" w:space="0" w:color="000000"/>
            </w:tcBorders>
            <w:shd w:val="clear" w:color="auto" w:fill="CCCCFF"/>
          </w:tcPr>
          <w:p w14:paraId="43797491" w14:textId="77777777" w:rsidR="001E26BA" w:rsidRDefault="001E26BA">
            <w:pPr>
              <w:pStyle w:val="TableParagraph"/>
              <w:kinsoku w:val="0"/>
              <w:overflowPunct w:val="0"/>
              <w:rPr>
                <w:rFonts w:ascii="Times New Roman" w:hAnsi="Times New Roman" w:cs="Times New Roman"/>
                <w:sz w:val="8"/>
                <w:szCs w:val="8"/>
              </w:rPr>
            </w:pPr>
          </w:p>
        </w:tc>
        <w:tc>
          <w:tcPr>
            <w:tcW w:w="9510" w:type="dxa"/>
            <w:gridSpan w:val="5"/>
            <w:tcBorders>
              <w:top w:val="single" w:sz="6" w:space="0" w:color="000000"/>
              <w:left w:val="single" w:sz="6" w:space="0" w:color="000000"/>
              <w:bottom w:val="single" w:sz="6" w:space="0" w:color="000000"/>
              <w:right w:val="single" w:sz="6" w:space="0" w:color="000000"/>
            </w:tcBorders>
          </w:tcPr>
          <w:p w14:paraId="2579B2BF" w14:textId="77777777" w:rsidR="001E26BA" w:rsidRDefault="001E26BA">
            <w:pPr>
              <w:pStyle w:val="TableParagraph"/>
              <w:kinsoku w:val="0"/>
              <w:overflowPunct w:val="0"/>
              <w:rPr>
                <w:rFonts w:ascii="Times New Roman" w:hAnsi="Times New Roman" w:cs="Times New Roman"/>
                <w:sz w:val="8"/>
                <w:szCs w:val="8"/>
              </w:rPr>
            </w:pPr>
          </w:p>
        </w:tc>
      </w:tr>
      <w:tr w:rsidR="001E26BA" w14:paraId="6610470C" w14:textId="77777777">
        <w:trPr>
          <w:trHeight w:val="167"/>
        </w:trPr>
        <w:tc>
          <w:tcPr>
            <w:tcW w:w="5736" w:type="dxa"/>
            <w:gridSpan w:val="3"/>
            <w:vMerge w:val="restart"/>
            <w:tcBorders>
              <w:top w:val="none" w:sz="6" w:space="0" w:color="auto"/>
              <w:left w:val="single" w:sz="6" w:space="0" w:color="000000"/>
              <w:bottom w:val="single" w:sz="6" w:space="0" w:color="000000"/>
              <w:right w:val="single" w:sz="6" w:space="0" w:color="000000"/>
            </w:tcBorders>
            <w:shd w:val="clear" w:color="auto" w:fill="CCCCFF"/>
          </w:tcPr>
          <w:p w14:paraId="32EE06EF" w14:textId="77777777" w:rsidR="001E26BA" w:rsidRDefault="001E26BA">
            <w:pPr>
              <w:pStyle w:val="TableParagraph"/>
              <w:kinsoku w:val="0"/>
              <w:overflowPunct w:val="0"/>
              <w:rPr>
                <w:rFonts w:ascii="Times New Roman" w:hAnsi="Times New Roman" w:cs="Times New Roman"/>
                <w:sz w:val="8"/>
                <w:szCs w:val="8"/>
              </w:rPr>
            </w:pPr>
          </w:p>
        </w:tc>
        <w:tc>
          <w:tcPr>
            <w:tcW w:w="3946" w:type="dxa"/>
            <w:gridSpan w:val="3"/>
            <w:tcBorders>
              <w:top w:val="single" w:sz="6" w:space="0" w:color="000000"/>
              <w:left w:val="single" w:sz="6" w:space="0" w:color="000000"/>
              <w:bottom w:val="none" w:sz="6" w:space="0" w:color="auto"/>
              <w:right w:val="single" w:sz="6" w:space="0" w:color="000000"/>
            </w:tcBorders>
            <w:shd w:val="clear" w:color="auto" w:fill="CCCCFF"/>
          </w:tcPr>
          <w:p w14:paraId="708CD690" w14:textId="77777777" w:rsidR="001E26BA" w:rsidRDefault="00000000">
            <w:pPr>
              <w:pStyle w:val="TableParagraph"/>
              <w:kinsoku w:val="0"/>
              <w:overflowPunct w:val="0"/>
              <w:spacing w:before="28"/>
              <w:ind w:left="49"/>
              <w:rPr>
                <w:rFonts w:ascii="Arial" w:hAnsi="Arial" w:cs="Arial"/>
                <w:sz w:val="10"/>
                <w:szCs w:val="10"/>
                <w:vertAlign w:val="superscript"/>
              </w:rPr>
            </w:pPr>
            <w:r>
              <w:rPr>
                <w:rFonts w:ascii="Arial" w:hAnsi="Arial" w:cs="Arial"/>
                <w:sz w:val="10"/>
                <w:szCs w:val="10"/>
              </w:rPr>
              <w:t>5. Imię i nazwisko oraz podpis wnioskodawcy</w:t>
            </w:r>
            <w:r>
              <w:rPr>
                <w:rFonts w:ascii="Arial" w:hAnsi="Arial" w:cs="Arial"/>
                <w:sz w:val="10"/>
                <w:szCs w:val="10"/>
                <w:vertAlign w:val="superscript"/>
              </w:rPr>
              <w:t>3</w:t>
            </w:r>
          </w:p>
        </w:tc>
      </w:tr>
      <w:tr w:rsidR="001E26BA" w14:paraId="07D2B16B" w14:textId="77777777">
        <w:trPr>
          <w:trHeight w:val="530"/>
        </w:trPr>
        <w:tc>
          <w:tcPr>
            <w:tcW w:w="5736" w:type="dxa"/>
            <w:gridSpan w:val="3"/>
            <w:vMerge/>
            <w:tcBorders>
              <w:top w:val="nil"/>
              <w:left w:val="single" w:sz="6" w:space="0" w:color="000000"/>
              <w:bottom w:val="single" w:sz="6" w:space="0" w:color="000000"/>
              <w:right w:val="single" w:sz="6" w:space="0" w:color="000000"/>
            </w:tcBorders>
            <w:shd w:val="clear" w:color="auto" w:fill="CCCCFF"/>
          </w:tcPr>
          <w:p w14:paraId="19829790" w14:textId="77777777" w:rsidR="001E26BA" w:rsidRDefault="001E26BA">
            <w:pPr>
              <w:pStyle w:val="Tekstpodstawowy"/>
              <w:kinsoku w:val="0"/>
              <w:overflowPunct w:val="0"/>
              <w:spacing w:before="10" w:after="1"/>
              <w:rPr>
                <w:sz w:val="2"/>
                <w:szCs w:val="2"/>
              </w:rPr>
            </w:pPr>
          </w:p>
        </w:tc>
        <w:tc>
          <w:tcPr>
            <w:tcW w:w="172" w:type="dxa"/>
            <w:tcBorders>
              <w:top w:val="none" w:sz="6" w:space="0" w:color="auto"/>
              <w:left w:val="single" w:sz="6" w:space="0" w:color="000000"/>
              <w:bottom w:val="single" w:sz="6" w:space="0" w:color="000000"/>
              <w:right w:val="single" w:sz="6" w:space="0" w:color="000000"/>
            </w:tcBorders>
            <w:shd w:val="clear" w:color="auto" w:fill="CCCCFF"/>
          </w:tcPr>
          <w:p w14:paraId="41FD40FC" w14:textId="77777777" w:rsidR="001E26BA" w:rsidRDefault="001E26BA">
            <w:pPr>
              <w:pStyle w:val="TableParagraph"/>
              <w:kinsoku w:val="0"/>
              <w:overflowPunct w:val="0"/>
              <w:rPr>
                <w:rFonts w:ascii="Times New Roman" w:hAnsi="Times New Roman" w:cs="Times New Roman"/>
                <w:sz w:val="8"/>
                <w:szCs w:val="8"/>
              </w:rPr>
            </w:pPr>
          </w:p>
        </w:tc>
        <w:tc>
          <w:tcPr>
            <w:tcW w:w="3774" w:type="dxa"/>
            <w:gridSpan w:val="2"/>
            <w:tcBorders>
              <w:top w:val="single" w:sz="6" w:space="0" w:color="000000"/>
              <w:left w:val="single" w:sz="6" w:space="0" w:color="000000"/>
              <w:bottom w:val="single" w:sz="6" w:space="0" w:color="000000"/>
              <w:right w:val="single" w:sz="6" w:space="0" w:color="000000"/>
            </w:tcBorders>
          </w:tcPr>
          <w:p w14:paraId="2BB2DCF0" w14:textId="77777777" w:rsidR="001E26BA" w:rsidRDefault="001E26BA">
            <w:pPr>
              <w:pStyle w:val="TableParagraph"/>
              <w:kinsoku w:val="0"/>
              <w:overflowPunct w:val="0"/>
              <w:rPr>
                <w:rFonts w:ascii="Times New Roman" w:hAnsi="Times New Roman" w:cs="Times New Roman"/>
                <w:sz w:val="8"/>
                <w:szCs w:val="8"/>
              </w:rPr>
            </w:pPr>
          </w:p>
        </w:tc>
      </w:tr>
    </w:tbl>
    <w:p w14:paraId="38ECFB43" w14:textId="77777777" w:rsidR="001E26BA" w:rsidRDefault="001E26BA">
      <w:pPr>
        <w:pStyle w:val="Tekstpodstawowy"/>
        <w:kinsoku w:val="0"/>
        <w:overflowPunct w:val="0"/>
        <w:spacing w:before="8" w:after="1"/>
      </w:pPr>
    </w:p>
    <w:tbl>
      <w:tblPr>
        <w:tblW w:w="0" w:type="auto"/>
        <w:tblInd w:w="125" w:type="dxa"/>
        <w:tblLayout w:type="fixed"/>
        <w:tblCellMar>
          <w:left w:w="0" w:type="dxa"/>
          <w:right w:w="0" w:type="dxa"/>
        </w:tblCellMar>
        <w:tblLook w:val="0000" w:firstRow="0" w:lastRow="0" w:firstColumn="0" w:lastColumn="0" w:noHBand="0" w:noVBand="0"/>
      </w:tblPr>
      <w:tblGrid>
        <w:gridCol w:w="172"/>
        <w:gridCol w:w="9510"/>
      </w:tblGrid>
      <w:tr w:rsidR="001E26BA" w14:paraId="4288D54F" w14:textId="77777777">
        <w:trPr>
          <w:trHeight w:val="166"/>
        </w:trPr>
        <w:tc>
          <w:tcPr>
            <w:tcW w:w="9682" w:type="dxa"/>
            <w:gridSpan w:val="2"/>
            <w:tcBorders>
              <w:top w:val="single" w:sz="6" w:space="0" w:color="000000"/>
              <w:left w:val="single" w:sz="6" w:space="0" w:color="000000"/>
              <w:bottom w:val="none" w:sz="6" w:space="0" w:color="auto"/>
              <w:right w:val="single" w:sz="6" w:space="0" w:color="000000"/>
            </w:tcBorders>
            <w:shd w:val="clear" w:color="auto" w:fill="CCCCFF"/>
          </w:tcPr>
          <w:p w14:paraId="76700550" w14:textId="77777777" w:rsidR="001E26BA" w:rsidRDefault="00000000">
            <w:pPr>
              <w:pStyle w:val="TableParagraph"/>
              <w:kinsoku w:val="0"/>
              <w:overflowPunct w:val="0"/>
              <w:spacing w:before="18"/>
              <w:ind w:left="21"/>
              <w:rPr>
                <w:rFonts w:ascii="Arial" w:hAnsi="Arial" w:cs="Arial"/>
                <w:sz w:val="10"/>
                <w:szCs w:val="10"/>
              </w:rPr>
            </w:pPr>
            <w:r>
              <w:rPr>
                <w:rFonts w:ascii="Arial" w:hAnsi="Arial" w:cs="Arial"/>
                <w:sz w:val="10"/>
                <w:szCs w:val="10"/>
              </w:rPr>
              <w:t>Przypisy:</w:t>
            </w:r>
          </w:p>
        </w:tc>
      </w:tr>
      <w:tr w:rsidR="001E26BA" w14:paraId="7FE24287" w14:textId="77777777">
        <w:trPr>
          <w:trHeight w:val="515"/>
        </w:trPr>
        <w:tc>
          <w:tcPr>
            <w:tcW w:w="172" w:type="dxa"/>
            <w:tcBorders>
              <w:top w:val="none" w:sz="6" w:space="0" w:color="auto"/>
              <w:left w:val="single" w:sz="6" w:space="0" w:color="000000"/>
              <w:bottom w:val="single" w:sz="6" w:space="0" w:color="000000"/>
              <w:right w:val="single" w:sz="6" w:space="0" w:color="000000"/>
            </w:tcBorders>
            <w:shd w:val="clear" w:color="auto" w:fill="CCCCFF"/>
          </w:tcPr>
          <w:p w14:paraId="166C0C4C" w14:textId="77777777" w:rsidR="001E26BA" w:rsidRDefault="001E26BA">
            <w:pPr>
              <w:pStyle w:val="TableParagraph"/>
              <w:kinsoku w:val="0"/>
              <w:overflowPunct w:val="0"/>
              <w:rPr>
                <w:rFonts w:ascii="Times New Roman" w:hAnsi="Times New Roman" w:cs="Times New Roman"/>
                <w:sz w:val="8"/>
                <w:szCs w:val="8"/>
              </w:rPr>
            </w:pPr>
          </w:p>
        </w:tc>
        <w:tc>
          <w:tcPr>
            <w:tcW w:w="9510" w:type="dxa"/>
            <w:tcBorders>
              <w:top w:val="single" w:sz="6" w:space="0" w:color="000000"/>
              <w:left w:val="single" w:sz="6" w:space="0" w:color="000000"/>
              <w:bottom w:val="single" w:sz="6" w:space="0" w:color="000000"/>
              <w:right w:val="single" w:sz="6" w:space="0" w:color="000000"/>
            </w:tcBorders>
          </w:tcPr>
          <w:p w14:paraId="4A2075DB" w14:textId="77777777" w:rsidR="001E26BA" w:rsidRDefault="00000000">
            <w:pPr>
              <w:pStyle w:val="TableParagraph"/>
              <w:numPr>
                <w:ilvl w:val="0"/>
                <w:numId w:val="22"/>
              </w:numPr>
              <w:tabs>
                <w:tab w:val="left" w:pos="219"/>
              </w:tabs>
              <w:kinsoku w:val="0"/>
              <w:overflowPunct w:val="0"/>
              <w:spacing w:before="9"/>
              <w:ind w:hanging="114"/>
              <w:rPr>
                <w:i/>
                <w:iCs/>
                <w:w w:val="105"/>
                <w:sz w:val="8"/>
                <w:szCs w:val="8"/>
              </w:rPr>
            </w:pPr>
            <w:r>
              <w:rPr>
                <w:i/>
                <w:iCs/>
                <w:w w:val="105"/>
                <w:sz w:val="8"/>
                <w:szCs w:val="8"/>
              </w:rPr>
              <w:t>Ewidencji gruntów i</w:t>
            </w:r>
            <w:r>
              <w:rPr>
                <w:i/>
                <w:iCs/>
                <w:spacing w:val="-2"/>
                <w:w w:val="105"/>
                <w:sz w:val="8"/>
                <w:szCs w:val="8"/>
              </w:rPr>
              <w:t xml:space="preserve"> </w:t>
            </w:r>
            <w:r>
              <w:rPr>
                <w:i/>
                <w:iCs/>
                <w:w w:val="105"/>
                <w:sz w:val="8"/>
                <w:szCs w:val="8"/>
              </w:rPr>
              <w:t>budynków.</w:t>
            </w:r>
          </w:p>
          <w:p w14:paraId="5A563FE1" w14:textId="77777777" w:rsidR="001E26BA" w:rsidRDefault="00000000">
            <w:pPr>
              <w:pStyle w:val="TableParagraph"/>
              <w:numPr>
                <w:ilvl w:val="0"/>
                <w:numId w:val="22"/>
              </w:numPr>
              <w:tabs>
                <w:tab w:val="left" w:pos="219"/>
              </w:tabs>
              <w:kinsoku w:val="0"/>
              <w:overflowPunct w:val="0"/>
              <w:spacing w:before="34"/>
              <w:ind w:hanging="114"/>
              <w:rPr>
                <w:i/>
                <w:iCs/>
                <w:w w:val="105"/>
                <w:sz w:val="8"/>
                <w:szCs w:val="8"/>
              </w:rPr>
            </w:pPr>
            <w:r>
              <w:rPr>
                <w:i/>
                <w:iCs/>
                <w:w w:val="105"/>
                <w:sz w:val="8"/>
                <w:szCs w:val="8"/>
              </w:rPr>
              <w:t>Inny układ współrzędnych dopuszczony przez organ prowadzący powiatowy zasób geodezyjny i</w:t>
            </w:r>
            <w:r>
              <w:rPr>
                <w:i/>
                <w:iCs/>
                <w:spacing w:val="-5"/>
                <w:w w:val="105"/>
                <w:sz w:val="8"/>
                <w:szCs w:val="8"/>
              </w:rPr>
              <w:t xml:space="preserve"> </w:t>
            </w:r>
            <w:r>
              <w:rPr>
                <w:i/>
                <w:iCs/>
                <w:w w:val="105"/>
                <w:sz w:val="8"/>
                <w:szCs w:val="8"/>
              </w:rPr>
              <w:t>kartograficzny.</w:t>
            </w:r>
          </w:p>
          <w:p w14:paraId="39DD751A" w14:textId="77777777" w:rsidR="001E26BA" w:rsidRDefault="00000000">
            <w:pPr>
              <w:pStyle w:val="TableParagraph"/>
              <w:numPr>
                <w:ilvl w:val="0"/>
                <w:numId w:val="22"/>
              </w:numPr>
              <w:tabs>
                <w:tab w:val="left" w:pos="219"/>
              </w:tabs>
              <w:kinsoku w:val="0"/>
              <w:overflowPunct w:val="0"/>
              <w:spacing w:before="33" w:line="295" w:lineRule="auto"/>
              <w:ind w:right="961"/>
              <w:rPr>
                <w:i/>
                <w:iCs/>
                <w:w w:val="105"/>
                <w:sz w:val="8"/>
                <w:szCs w:val="8"/>
              </w:rPr>
            </w:pPr>
            <w:r>
              <w:rPr>
                <w:i/>
                <w:iCs/>
                <w:w w:val="105"/>
                <w:sz w:val="8"/>
                <w:szCs w:val="8"/>
              </w:rPr>
              <w:t>Podpis własnoręczny; w przypadku składania wniosku w postaci elektronicznej: kwalifikowany podpis elektroniczny, podpis osobisty albo podpis zaufany; w przypadku składania wniosku za pomocą systemu teleinformatycznego, o którym mowa w przepisach wydanych    na podstawie art. 40 ust. 8 ustawy z dnia 17 maja 1989 r. – Prawo geodezyjne i kartograficzne, identyfikator umożliwiający weryfikację wnioskodawcy w tym</w:t>
            </w:r>
            <w:r>
              <w:rPr>
                <w:i/>
                <w:iCs/>
                <w:spacing w:val="8"/>
                <w:w w:val="105"/>
                <w:sz w:val="8"/>
                <w:szCs w:val="8"/>
              </w:rPr>
              <w:t xml:space="preserve"> </w:t>
            </w:r>
            <w:r>
              <w:rPr>
                <w:i/>
                <w:iCs/>
                <w:w w:val="105"/>
                <w:sz w:val="8"/>
                <w:szCs w:val="8"/>
              </w:rPr>
              <w:t>systemie.</w:t>
            </w:r>
          </w:p>
        </w:tc>
      </w:tr>
      <w:tr w:rsidR="001E26BA" w14:paraId="17A653EA" w14:textId="77777777">
        <w:trPr>
          <w:trHeight w:val="166"/>
        </w:trPr>
        <w:tc>
          <w:tcPr>
            <w:tcW w:w="9682" w:type="dxa"/>
            <w:gridSpan w:val="2"/>
            <w:tcBorders>
              <w:top w:val="single" w:sz="6" w:space="0" w:color="000000"/>
              <w:left w:val="single" w:sz="6" w:space="0" w:color="000000"/>
              <w:bottom w:val="none" w:sz="6" w:space="0" w:color="auto"/>
              <w:right w:val="single" w:sz="6" w:space="0" w:color="000000"/>
            </w:tcBorders>
            <w:shd w:val="clear" w:color="auto" w:fill="CCCCFF"/>
          </w:tcPr>
          <w:p w14:paraId="261F3E50" w14:textId="77777777" w:rsidR="001E26BA" w:rsidRDefault="00000000">
            <w:pPr>
              <w:pStyle w:val="TableParagraph"/>
              <w:kinsoku w:val="0"/>
              <w:overflowPunct w:val="0"/>
              <w:spacing w:before="18"/>
              <w:ind w:left="21"/>
              <w:rPr>
                <w:rFonts w:ascii="Arial" w:hAnsi="Arial" w:cs="Arial"/>
                <w:sz w:val="10"/>
                <w:szCs w:val="10"/>
              </w:rPr>
            </w:pPr>
            <w:r>
              <w:rPr>
                <w:rFonts w:ascii="Arial" w:hAnsi="Arial" w:cs="Arial"/>
                <w:sz w:val="10"/>
                <w:szCs w:val="10"/>
              </w:rPr>
              <w:t>Wyjaśnienia:</w:t>
            </w:r>
          </w:p>
        </w:tc>
      </w:tr>
      <w:tr w:rsidR="001E26BA" w14:paraId="7B822401" w14:textId="77777777">
        <w:trPr>
          <w:trHeight w:val="255"/>
        </w:trPr>
        <w:tc>
          <w:tcPr>
            <w:tcW w:w="172" w:type="dxa"/>
            <w:tcBorders>
              <w:top w:val="none" w:sz="6" w:space="0" w:color="auto"/>
              <w:left w:val="single" w:sz="6" w:space="0" w:color="000000"/>
              <w:bottom w:val="single" w:sz="6" w:space="0" w:color="000000"/>
              <w:right w:val="single" w:sz="6" w:space="0" w:color="000000"/>
            </w:tcBorders>
            <w:shd w:val="clear" w:color="auto" w:fill="CCCCFF"/>
          </w:tcPr>
          <w:p w14:paraId="62EDEB1B" w14:textId="77777777" w:rsidR="001E26BA" w:rsidRDefault="001E26BA">
            <w:pPr>
              <w:pStyle w:val="TableParagraph"/>
              <w:kinsoku w:val="0"/>
              <w:overflowPunct w:val="0"/>
              <w:rPr>
                <w:rFonts w:ascii="Times New Roman" w:hAnsi="Times New Roman" w:cs="Times New Roman"/>
                <w:sz w:val="8"/>
                <w:szCs w:val="8"/>
              </w:rPr>
            </w:pPr>
          </w:p>
        </w:tc>
        <w:tc>
          <w:tcPr>
            <w:tcW w:w="9510" w:type="dxa"/>
            <w:tcBorders>
              <w:top w:val="single" w:sz="6" w:space="0" w:color="000000"/>
              <w:left w:val="single" w:sz="6" w:space="0" w:color="000000"/>
              <w:bottom w:val="single" w:sz="6" w:space="0" w:color="000000"/>
              <w:right w:val="single" w:sz="6" w:space="0" w:color="000000"/>
            </w:tcBorders>
          </w:tcPr>
          <w:p w14:paraId="5C61665D" w14:textId="77777777" w:rsidR="001E26BA" w:rsidRDefault="00000000">
            <w:pPr>
              <w:pStyle w:val="TableParagraph"/>
              <w:numPr>
                <w:ilvl w:val="0"/>
                <w:numId w:val="21"/>
              </w:numPr>
              <w:tabs>
                <w:tab w:val="left" w:pos="219"/>
              </w:tabs>
              <w:kinsoku w:val="0"/>
              <w:overflowPunct w:val="0"/>
              <w:spacing w:before="9"/>
              <w:ind w:hanging="114"/>
              <w:rPr>
                <w:i/>
                <w:iCs/>
                <w:w w:val="105"/>
                <w:sz w:val="8"/>
                <w:szCs w:val="8"/>
              </w:rPr>
            </w:pPr>
            <w:r>
              <w:rPr>
                <w:i/>
                <w:iCs/>
                <w:w w:val="105"/>
                <w:sz w:val="8"/>
                <w:szCs w:val="8"/>
              </w:rPr>
              <w:t>W formularzach można nie uwzględniać oznaczeń</w:t>
            </w:r>
            <w:r>
              <w:rPr>
                <w:i/>
                <w:iCs/>
                <w:spacing w:val="-1"/>
                <w:w w:val="105"/>
                <w:sz w:val="8"/>
                <w:szCs w:val="8"/>
              </w:rPr>
              <w:t xml:space="preserve"> </w:t>
            </w:r>
            <w:r>
              <w:rPr>
                <w:i/>
                <w:iCs/>
                <w:w w:val="105"/>
                <w:sz w:val="8"/>
                <w:szCs w:val="8"/>
              </w:rPr>
              <w:t>kolorystycznych.</w:t>
            </w:r>
          </w:p>
          <w:p w14:paraId="078BF5E1" w14:textId="77777777" w:rsidR="001E26BA" w:rsidRDefault="00000000">
            <w:pPr>
              <w:pStyle w:val="TableParagraph"/>
              <w:numPr>
                <w:ilvl w:val="0"/>
                <w:numId w:val="21"/>
              </w:numPr>
              <w:tabs>
                <w:tab w:val="left" w:pos="219"/>
              </w:tabs>
              <w:kinsoku w:val="0"/>
              <w:overflowPunct w:val="0"/>
              <w:spacing w:before="34"/>
              <w:ind w:hanging="114"/>
              <w:rPr>
                <w:i/>
                <w:iCs/>
                <w:w w:val="105"/>
                <w:sz w:val="8"/>
                <w:szCs w:val="8"/>
              </w:rPr>
            </w:pPr>
            <w:r>
              <w:rPr>
                <w:i/>
                <w:iCs/>
                <w:w w:val="105"/>
                <w:sz w:val="8"/>
                <w:szCs w:val="8"/>
              </w:rPr>
              <w:t>Pola formularza można rozszerzać w zależności od potrzeb. Do formularza papierowego można dołączyć załączniki zawierające informacje, których nie można było zamieścić w</w:t>
            </w:r>
            <w:r>
              <w:rPr>
                <w:i/>
                <w:iCs/>
                <w:spacing w:val="8"/>
                <w:w w:val="105"/>
                <w:sz w:val="8"/>
                <w:szCs w:val="8"/>
              </w:rPr>
              <w:t xml:space="preserve"> </w:t>
            </w:r>
            <w:r>
              <w:rPr>
                <w:i/>
                <w:iCs/>
                <w:w w:val="105"/>
                <w:sz w:val="8"/>
                <w:szCs w:val="8"/>
              </w:rPr>
              <w:t>formularzu.</w:t>
            </w:r>
          </w:p>
          <w:p w14:paraId="1FA0EBC8" w14:textId="77777777" w:rsidR="0049171F" w:rsidRDefault="0049171F" w:rsidP="007047E8">
            <w:pPr>
              <w:tabs>
                <w:tab w:val="center" w:pos="2455"/>
                <w:tab w:val="center" w:pos="7321"/>
              </w:tabs>
              <w:spacing w:after="9" w:line="256" w:lineRule="auto"/>
              <w:jc w:val="both"/>
              <w:rPr>
                <w:i/>
                <w:iCs/>
                <w:w w:val="105"/>
                <w:sz w:val="8"/>
                <w:szCs w:val="8"/>
              </w:rPr>
            </w:pPr>
          </w:p>
        </w:tc>
      </w:tr>
    </w:tbl>
    <w:p w14:paraId="4AAC3E16" w14:textId="77777777" w:rsidR="001E26BA" w:rsidRDefault="001E26BA">
      <w:pPr>
        <w:rPr>
          <w:b/>
          <w:bCs/>
          <w:sz w:val="14"/>
          <w:szCs w:val="14"/>
        </w:rPr>
        <w:sectPr w:rsidR="001E26BA">
          <w:pgSz w:w="11910" w:h="16840"/>
          <w:pgMar w:top="1160" w:right="920" w:bottom="280" w:left="980" w:header="953" w:footer="0" w:gutter="0"/>
          <w:cols w:space="708"/>
          <w:noEndnote/>
        </w:sectPr>
      </w:pPr>
    </w:p>
    <w:p w14:paraId="4CD6B86B" w14:textId="4D61E729" w:rsidR="001E26BA" w:rsidRDefault="0049171F">
      <w:pPr>
        <w:pStyle w:val="Tekstpodstawowy"/>
        <w:kinsoku w:val="0"/>
        <w:overflowPunct w:val="0"/>
        <w:spacing w:line="20" w:lineRule="exact"/>
        <w:ind w:left="32"/>
        <w:rPr>
          <w:b w:val="0"/>
          <w:bCs w:val="0"/>
          <w:sz w:val="2"/>
          <w:szCs w:val="2"/>
        </w:rPr>
      </w:pPr>
      <w:r>
        <w:rPr>
          <w:b w:val="0"/>
          <w:bCs w:val="0"/>
          <w:noProof/>
          <w:sz w:val="2"/>
          <w:szCs w:val="2"/>
        </w:rPr>
        <w:lastRenderedPageBreak/>
        <mc:AlternateContent>
          <mc:Choice Requires="wpg">
            <w:drawing>
              <wp:inline distT="0" distB="0" distL="0" distR="0" wp14:anchorId="78716427" wp14:editId="5A781F9E">
                <wp:extent cx="6264275" cy="12700"/>
                <wp:effectExtent l="13335" t="1905" r="8890" b="4445"/>
                <wp:docPr id="99513810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4275" cy="12700"/>
                          <a:chOff x="0" y="0"/>
                          <a:chExt cx="9865" cy="20"/>
                        </a:xfrm>
                      </wpg:grpSpPr>
                      <wps:wsp>
                        <wps:cNvPr id="1863370650" name="Freeform 18"/>
                        <wps:cNvSpPr>
                          <a:spLocks/>
                        </wps:cNvSpPr>
                        <wps:spPr bwMode="auto">
                          <a:xfrm>
                            <a:off x="0" y="7"/>
                            <a:ext cx="9865" cy="20"/>
                          </a:xfrm>
                          <a:custGeom>
                            <a:avLst/>
                            <a:gdLst>
                              <a:gd name="T0" fmla="*/ 0 w 9865"/>
                              <a:gd name="T1" fmla="*/ 0 h 20"/>
                              <a:gd name="T2" fmla="*/ 9864 w 9865"/>
                              <a:gd name="T3" fmla="*/ 0 h 20"/>
                            </a:gdLst>
                            <a:ahLst/>
                            <a:cxnLst>
                              <a:cxn ang="0">
                                <a:pos x="T0" y="T1"/>
                              </a:cxn>
                              <a:cxn ang="0">
                                <a:pos x="T2" y="T3"/>
                              </a:cxn>
                            </a:cxnLst>
                            <a:rect l="0" t="0" r="r" b="b"/>
                            <a:pathLst>
                              <a:path w="9865" h="20">
                                <a:moveTo>
                                  <a:pt x="0" y="0"/>
                                </a:moveTo>
                                <a:lnTo>
                                  <a:pt x="9864" y="0"/>
                                </a:lnTo>
                              </a:path>
                            </a:pathLst>
                          </a:custGeom>
                          <a:noFill/>
                          <a:ln w="952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30CDA2B" id="Group 17" o:spid="_x0000_s1026" style="width:493.25pt;height:1pt;mso-position-horizontal-relative:char;mso-position-vertical-relative:line" coordsize="986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">
                <v:shape id="Freeform 18" o:spid="_x0000_s1027" style="position:absolute;top:7;width:9865;height:20;visibility:visible;mso-wrap-style:square;v-text-anchor:top" coordsize="986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" path="m,l9864,e" filled="f" strokecolor="#231f20">
                  <v:path arrowok="t" o:connecttype="custom" o:connectlocs="0,0;9864,0" o:connectangles="0,0"/>
                </v:shape>
                <w10:anchorlock/>
              </v:group>
            </w:pict>
          </mc:Fallback>
        </mc:AlternateContent>
      </w:r>
    </w:p>
    <w:p w14:paraId="646DC652" w14:textId="77777777" w:rsidR="001E26BA" w:rsidRDefault="001E26BA">
      <w:pPr>
        <w:pStyle w:val="Tekstpodstawowy"/>
        <w:kinsoku w:val="0"/>
        <w:overflowPunct w:val="0"/>
        <w:rPr>
          <w:sz w:val="20"/>
          <w:szCs w:val="20"/>
        </w:rPr>
      </w:pPr>
    </w:p>
    <w:p w14:paraId="625E35BE" w14:textId="77777777" w:rsidR="001E26BA" w:rsidRDefault="001E26BA">
      <w:pPr>
        <w:pStyle w:val="Tekstpodstawowy"/>
        <w:kinsoku w:val="0"/>
        <w:overflowPunct w:val="0"/>
        <w:spacing w:before="10" w:after="1"/>
        <w:rPr>
          <w:sz w:val="10"/>
          <w:szCs w:val="10"/>
        </w:rPr>
      </w:pPr>
    </w:p>
    <w:tbl>
      <w:tblPr>
        <w:tblW w:w="0" w:type="auto"/>
        <w:tblInd w:w="125" w:type="dxa"/>
        <w:tblLayout w:type="fixed"/>
        <w:tblCellMar>
          <w:left w:w="0" w:type="dxa"/>
          <w:right w:w="0" w:type="dxa"/>
        </w:tblCellMar>
        <w:tblLook w:val="0000" w:firstRow="0" w:lastRow="0" w:firstColumn="0" w:lastColumn="0" w:noHBand="0" w:noVBand="0"/>
      </w:tblPr>
      <w:tblGrid>
        <w:gridCol w:w="172"/>
        <w:gridCol w:w="3029"/>
        <w:gridCol w:w="2535"/>
        <w:gridCol w:w="172"/>
        <w:gridCol w:w="3130"/>
        <w:gridCol w:w="644"/>
      </w:tblGrid>
      <w:tr w:rsidR="001E26BA" w14:paraId="30623BB4" w14:textId="77777777">
        <w:trPr>
          <w:trHeight w:val="292"/>
        </w:trPr>
        <w:tc>
          <w:tcPr>
            <w:tcW w:w="9038" w:type="dxa"/>
            <w:gridSpan w:val="5"/>
            <w:tcBorders>
              <w:top w:val="single" w:sz="6" w:space="0" w:color="000000"/>
              <w:left w:val="single" w:sz="6" w:space="0" w:color="000000"/>
              <w:bottom w:val="none" w:sz="6" w:space="0" w:color="auto"/>
              <w:right w:val="single" w:sz="6" w:space="0" w:color="000000"/>
            </w:tcBorders>
            <w:shd w:val="clear" w:color="auto" w:fill="CCCCFF"/>
          </w:tcPr>
          <w:p w14:paraId="5340A0D3" w14:textId="77777777" w:rsidR="001E26BA" w:rsidRDefault="00000000">
            <w:pPr>
              <w:pStyle w:val="TableParagraph"/>
              <w:kinsoku w:val="0"/>
              <w:overflowPunct w:val="0"/>
              <w:spacing w:before="15"/>
              <w:ind w:left="48"/>
              <w:rPr>
                <w:rFonts w:ascii="Arial" w:hAnsi="Arial" w:cs="Arial"/>
                <w:sz w:val="10"/>
                <w:szCs w:val="10"/>
              </w:rPr>
            </w:pPr>
            <w:r>
              <w:rPr>
                <w:rFonts w:ascii="Arial" w:hAnsi="Arial" w:cs="Arial"/>
                <w:sz w:val="10"/>
                <w:szCs w:val="10"/>
              </w:rPr>
              <w:t>1. Szczegóły wniosku o udostępnienie zbioru danych bazy danych obiektów topograficznych o szczegółowości zapewniającej tworzenie standardowych opracowań kartograficznych</w:t>
            </w:r>
          </w:p>
          <w:p w14:paraId="7166A095" w14:textId="77777777" w:rsidR="001E26BA" w:rsidRDefault="00000000">
            <w:pPr>
              <w:pStyle w:val="TableParagraph"/>
              <w:kinsoku w:val="0"/>
              <w:overflowPunct w:val="0"/>
              <w:spacing w:before="13"/>
              <w:ind w:left="156"/>
              <w:rPr>
                <w:rFonts w:ascii="Arial" w:hAnsi="Arial" w:cs="Arial"/>
                <w:sz w:val="10"/>
                <w:szCs w:val="10"/>
              </w:rPr>
            </w:pPr>
            <w:r>
              <w:rPr>
                <w:rFonts w:ascii="Arial" w:hAnsi="Arial" w:cs="Arial"/>
                <w:sz w:val="10"/>
                <w:szCs w:val="10"/>
              </w:rPr>
              <w:t>w skalach 1:500 - 1:5000 (BDOT500) (w postaci elektronicznej)</w:t>
            </w:r>
          </w:p>
        </w:tc>
        <w:tc>
          <w:tcPr>
            <w:tcW w:w="644" w:type="dxa"/>
            <w:tcBorders>
              <w:top w:val="single" w:sz="6" w:space="0" w:color="000000"/>
              <w:left w:val="single" w:sz="6" w:space="0" w:color="000000"/>
              <w:bottom w:val="single" w:sz="6" w:space="0" w:color="000000"/>
              <w:right w:val="single" w:sz="6" w:space="0" w:color="000000"/>
            </w:tcBorders>
            <w:shd w:val="clear" w:color="auto" w:fill="CCCCFF"/>
          </w:tcPr>
          <w:p w14:paraId="092B5D7B" w14:textId="77777777" w:rsidR="001E26BA" w:rsidRDefault="00000000">
            <w:pPr>
              <w:pStyle w:val="TableParagraph"/>
              <w:kinsoku w:val="0"/>
              <w:overflowPunct w:val="0"/>
              <w:spacing w:before="9"/>
              <w:ind w:left="110" w:right="97"/>
              <w:jc w:val="center"/>
              <w:rPr>
                <w:rFonts w:ascii="Arial" w:hAnsi="Arial" w:cs="Arial"/>
                <w:w w:val="105"/>
                <w:sz w:val="8"/>
                <w:szCs w:val="8"/>
              </w:rPr>
            </w:pPr>
            <w:r>
              <w:rPr>
                <w:rFonts w:ascii="Arial" w:hAnsi="Arial" w:cs="Arial"/>
                <w:w w:val="105"/>
                <w:sz w:val="8"/>
                <w:szCs w:val="8"/>
              </w:rPr>
              <w:t>Formularz</w:t>
            </w:r>
          </w:p>
          <w:p w14:paraId="5FADFA25" w14:textId="77777777" w:rsidR="001E26BA" w:rsidRDefault="00000000">
            <w:pPr>
              <w:pStyle w:val="TableParagraph"/>
              <w:kinsoku w:val="0"/>
              <w:overflowPunct w:val="0"/>
              <w:spacing w:before="27" w:line="144" w:lineRule="exact"/>
              <w:ind w:left="110" w:right="98"/>
              <w:jc w:val="center"/>
              <w:rPr>
                <w:rFonts w:ascii="Arial" w:hAnsi="Arial" w:cs="Arial"/>
                <w:b/>
                <w:bCs/>
                <w:sz w:val="15"/>
                <w:szCs w:val="15"/>
              </w:rPr>
            </w:pPr>
            <w:r>
              <w:rPr>
                <w:rFonts w:ascii="Arial" w:hAnsi="Arial" w:cs="Arial"/>
                <w:b/>
                <w:bCs/>
                <w:sz w:val="15"/>
                <w:szCs w:val="15"/>
              </w:rPr>
              <w:t>P4</w:t>
            </w:r>
          </w:p>
        </w:tc>
      </w:tr>
      <w:tr w:rsidR="001E26BA" w14:paraId="19ADA8A6" w14:textId="77777777">
        <w:trPr>
          <w:trHeight w:val="712"/>
        </w:trPr>
        <w:tc>
          <w:tcPr>
            <w:tcW w:w="172" w:type="dxa"/>
            <w:tcBorders>
              <w:top w:val="none" w:sz="6" w:space="0" w:color="auto"/>
              <w:left w:val="single" w:sz="6" w:space="0" w:color="000000"/>
              <w:bottom w:val="single" w:sz="6" w:space="0" w:color="000000"/>
              <w:right w:val="single" w:sz="6" w:space="0" w:color="000000"/>
            </w:tcBorders>
            <w:shd w:val="clear" w:color="auto" w:fill="CCCCFF"/>
          </w:tcPr>
          <w:p w14:paraId="43992F33" w14:textId="77777777" w:rsidR="001E26BA" w:rsidRDefault="001E26BA">
            <w:pPr>
              <w:pStyle w:val="TableParagraph"/>
              <w:kinsoku w:val="0"/>
              <w:overflowPunct w:val="0"/>
              <w:rPr>
                <w:rFonts w:ascii="Times New Roman" w:hAnsi="Times New Roman" w:cs="Times New Roman"/>
                <w:sz w:val="8"/>
                <w:szCs w:val="8"/>
              </w:rPr>
            </w:pPr>
          </w:p>
        </w:tc>
        <w:tc>
          <w:tcPr>
            <w:tcW w:w="3029" w:type="dxa"/>
            <w:tcBorders>
              <w:top w:val="single" w:sz="6" w:space="0" w:color="000000"/>
              <w:left w:val="single" w:sz="6" w:space="0" w:color="000000"/>
              <w:bottom w:val="single" w:sz="6" w:space="0" w:color="000000"/>
              <w:right w:val="single" w:sz="6" w:space="0" w:color="000000"/>
            </w:tcBorders>
          </w:tcPr>
          <w:p w14:paraId="66B483F4" w14:textId="77777777" w:rsidR="001E26BA" w:rsidRDefault="00000000">
            <w:pPr>
              <w:pStyle w:val="TableParagraph"/>
              <w:numPr>
                <w:ilvl w:val="0"/>
                <w:numId w:val="20"/>
              </w:numPr>
              <w:tabs>
                <w:tab w:val="left" w:pos="224"/>
              </w:tabs>
              <w:kinsoku w:val="0"/>
              <w:overflowPunct w:val="0"/>
              <w:spacing w:before="18"/>
              <w:ind w:hanging="173"/>
              <w:rPr>
                <w:rFonts w:ascii="Arial" w:hAnsi="Arial" w:cs="Arial"/>
                <w:b/>
                <w:bCs/>
                <w:position w:val="1"/>
                <w:sz w:val="10"/>
                <w:szCs w:val="10"/>
              </w:rPr>
            </w:pPr>
            <w:r>
              <w:rPr>
                <w:rFonts w:ascii="Arial" w:hAnsi="Arial" w:cs="Arial"/>
                <w:b/>
                <w:bCs/>
                <w:position w:val="1"/>
                <w:sz w:val="10"/>
                <w:szCs w:val="10"/>
              </w:rPr>
              <w:t>Pełny zbiór</w:t>
            </w:r>
            <w:r>
              <w:rPr>
                <w:rFonts w:ascii="Arial" w:hAnsi="Arial" w:cs="Arial"/>
                <w:b/>
                <w:bCs/>
                <w:spacing w:val="-2"/>
                <w:position w:val="1"/>
                <w:sz w:val="10"/>
                <w:szCs w:val="10"/>
              </w:rPr>
              <w:t xml:space="preserve"> </w:t>
            </w:r>
            <w:r>
              <w:rPr>
                <w:rFonts w:ascii="Arial" w:hAnsi="Arial" w:cs="Arial"/>
                <w:b/>
                <w:bCs/>
                <w:position w:val="1"/>
                <w:sz w:val="10"/>
                <w:szCs w:val="10"/>
              </w:rPr>
              <w:t>danych</w:t>
            </w:r>
          </w:p>
        </w:tc>
        <w:tc>
          <w:tcPr>
            <w:tcW w:w="6481" w:type="dxa"/>
            <w:gridSpan w:val="4"/>
            <w:tcBorders>
              <w:top w:val="single" w:sz="6" w:space="0" w:color="000000"/>
              <w:left w:val="single" w:sz="6" w:space="0" w:color="000000"/>
              <w:bottom w:val="single" w:sz="6" w:space="0" w:color="000000"/>
              <w:right w:val="single" w:sz="6" w:space="0" w:color="000000"/>
            </w:tcBorders>
          </w:tcPr>
          <w:p w14:paraId="36370BF8" w14:textId="77777777" w:rsidR="001E26BA" w:rsidRDefault="00000000">
            <w:pPr>
              <w:pStyle w:val="TableParagraph"/>
              <w:numPr>
                <w:ilvl w:val="0"/>
                <w:numId w:val="19"/>
              </w:numPr>
              <w:tabs>
                <w:tab w:val="left" w:pos="224"/>
              </w:tabs>
              <w:kinsoku w:val="0"/>
              <w:overflowPunct w:val="0"/>
              <w:spacing w:before="16"/>
              <w:ind w:hanging="173"/>
              <w:rPr>
                <w:rFonts w:ascii="Arial" w:hAnsi="Arial" w:cs="Arial"/>
                <w:b/>
                <w:bCs/>
                <w:sz w:val="10"/>
                <w:szCs w:val="10"/>
              </w:rPr>
            </w:pPr>
            <w:r>
              <w:rPr>
                <w:rFonts w:ascii="Arial" w:hAnsi="Arial" w:cs="Arial"/>
                <w:b/>
                <w:bCs/>
                <w:sz w:val="10"/>
                <w:szCs w:val="10"/>
              </w:rPr>
              <w:t>Wybrany zbiór danych BDOT500</w:t>
            </w:r>
            <w:r>
              <w:rPr>
                <w:rFonts w:ascii="Arial" w:hAnsi="Arial" w:cs="Arial"/>
                <w:b/>
                <w:bCs/>
                <w:spacing w:val="-4"/>
                <w:sz w:val="10"/>
                <w:szCs w:val="10"/>
              </w:rPr>
              <w:t xml:space="preserve"> </w:t>
            </w:r>
            <w:r>
              <w:rPr>
                <w:rFonts w:ascii="Arial" w:hAnsi="Arial" w:cs="Arial"/>
                <w:b/>
                <w:bCs/>
                <w:sz w:val="10"/>
                <w:szCs w:val="10"/>
              </w:rPr>
              <w:t>(kategoria):</w:t>
            </w:r>
          </w:p>
          <w:p w14:paraId="78D30B3F" w14:textId="77777777" w:rsidR="001E26BA" w:rsidRDefault="00000000">
            <w:pPr>
              <w:pStyle w:val="TableParagraph"/>
              <w:numPr>
                <w:ilvl w:val="1"/>
                <w:numId w:val="19"/>
              </w:numPr>
              <w:tabs>
                <w:tab w:val="left" w:pos="425"/>
                <w:tab w:val="left" w:pos="3402"/>
              </w:tabs>
              <w:kinsoku w:val="0"/>
              <w:overflowPunct w:val="0"/>
              <w:spacing w:before="46"/>
              <w:ind w:hanging="173"/>
              <w:rPr>
                <w:rFonts w:ascii="Arial" w:hAnsi="Arial" w:cs="Arial"/>
                <w:position w:val="1"/>
                <w:sz w:val="10"/>
                <w:szCs w:val="10"/>
              </w:rPr>
            </w:pPr>
            <w:r>
              <w:rPr>
                <w:rFonts w:ascii="Arial" w:hAnsi="Arial" w:cs="Arial"/>
                <w:sz w:val="10"/>
                <w:szCs w:val="10"/>
              </w:rPr>
              <w:t>budowle i</w:t>
            </w:r>
            <w:r>
              <w:rPr>
                <w:rFonts w:ascii="Arial" w:hAnsi="Arial" w:cs="Arial"/>
                <w:spacing w:val="-3"/>
                <w:sz w:val="10"/>
                <w:szCs w:val="10"/>
              </w:rPr>
              <w:t xml:space="preserve"> </w:t>
            </w:r>
            <w:r>
              <w:rPr>
                <w:rFonts w:ascii="Arial" w:hAnsi="Arial" w:cs="Arial"/>
                <w:sz w:val="10"/>
                <w:szCs w:val="10"/>
              </w:rPr>
              <w:t>urządzenia</w:t>
            </w:r>
            <w:r>
              <w:rPr>
                <w:rFonts w:ascii="Arial" w:hAnsi="Arial" w:cs="Arial"/>
                <w:sz w:val="10"/>
                <w:szCs w:val="10"/>
              </w:rPr>
              <w:tab/>
            </w:r>
            <w:r>
              <w:rPr>
                <w:rFonts w:ascii="Wingdings" w:hAnsi="Wingdings" w:cs="Wingdings"/>
                <w:position w:val="1"/>
                <w:sz w:val="12"/>
                <w:szCs w:val="12"/>
              </w:rPr>
              <w:t></w:t>
            </w:r>
            <w:r>
              <w:rPr>
                <w:rFonts w:ascii="Times New Roman" w:hAnsi="Times New Roman" w:cs="Times New Roman"/>
                <w:position w:val="1"/>
                <w:sz w:val="12"/>
                <w:szCs w:val="12"/>
              </w:rPr>
              <w:t xml:space="preserve"> </w:t>
            </w:r>
            <w:r>
              <w:rPr>
                <w:rFonts w:ascii="Arial" w:hAnsi="Arial" w:cs="Arial"/>
                <w:position w:val="1"/>
                <w:sz w:val="10"/>
                <w:szCs w:val="10"/>
              </w:rPr>
              <w:t>rzeźba</w:t>
            </w:r>
            <w:r>
              <w:rPr>
                <w:rFonts w:ascii="Arial" w:hAnsi="Arial" w:cs="Arial"/>
                <w:spacing w:val="8"/>
                <w:position w:val="1"/>
                <w:sz w:val="10"/>
                <w:szCs w:val="10"/>
              </w:rPr>
              <w:t xml:space="preserve"> </w:t>
            </w:r>
            <w:r>
              <w:rPr>
                <w:rFonts w:ascii="Arial" w:hAnsi="Arial" w:cs="Arial"/>
                <w:position w:val="1"/>
                <w:sz w:val="10"/>
                <w:szCs w:val="10"/>
              </w:rPr>
              <w:t>terenu</w:t>
            </w:r>
          </w:p>
          <w:p w14:paraId="53636E24" w14:textId="77777777" w:rsidR="001E26BA" w:rsidRDefault="00000000">
            <w:pPr>
              <w:pStyle w:val="TableParagraph"/>
              <w:numPr>
                <w:ilvl w:val="1"/>
                <w:numId w:val="19"/>
              </w:numPr>
              <w:tabs>
                <w:tab w:val="left" w:pos="425"/>
                <w:tab w:val="left" w:pos="3402"/>
              </w:tabs>
              <w:kinsoku w:val="0"/>
              <w:overflowPunct w:val="0"/>
              <w:spacing w:before="42"/>
              <w:ind w:hanging="173"/>
              <w:rPr>
                <w:rFonts w:ascii="Arial" w:hAnsi="Arial" w:cs="Arial"/>
                <w:position w:val="1"/>
                <w:sz w:val="10"/>
                <w:szCs w:val="10"/>
              </w:rPr>
            </w:pPr>
            <w:r>
              <w:rPr>
                <w:rFonts w:ascii="Arial" w:hAnsi="Arial" w:cs="Arial"/>
                <w:sz w:val="10"/>
                <w:szCs w:val="10"/>
              </w:rPr>
              <w:t>komunikacja</w:t>
            </w:r>
            <w:r>
              <w:rPr>
                <w:rFonts w:ascii="Arial" w:hAnsi="Arial" w:cs="Arial"/>
                <w:spacing w:val="1"/>
                <w:sz w:val="10"/>
                <w:szCs w:val="10"/>
              </w:rPr>
              <w:t xml:space="preserve"> </w:t>
            </w:r>
            <w:r>
              <w:rPr>
                <w:rFonts w:ascii="Arial" w:hAnsi="Arial" w:cs="Arial"/>
                <w:sz w:val="10"/>
                <w:szCs w:val="10"/>
              </w:rPr>
              <w:t>i</w:t>
            </w:r>
            <w:r>
              <w:rPr>
                <w:rFonts w:ascii="Arial" w:hAnsi="Arial" w:cs="Arial"/>
                <w:spacing w:val="-2"/>
                <w:sz w:val="10"/>
                <w:szCs w:val="10"/>
              </w:rPr>
              <w:t xml:space="preserve"> </w:t>
            </w:r>
            <w:r>
              <w:rPr>
                <w:rFonts w:ascii="Arial" w:hAnsi="Arial" w:cs="Arial"/>
                <w:sz w:val="10"/>
                <w:szCs w:val="10"/>
              </w:rPr>
              <w:t>transport</w:t>
            </w:r>
            <w:r>
              <w:rPr>
                <w:rFonts w:ascii="Arial" w:hAnsi="Arial" w:cs="Arial"/>
                <w:sz w:val="10"/>
                <w:szCs w:val="10"/>
              </w:rPr>
              <w:tab/>
            </w:r>
            <w:r>
              <w:rPr>
                <w:rFonts w:ascii="Wingdings" w:hAnsi="Wingdings" w:cs="Wingdings"/>
                <w:position w:val="1"/>
                <w:sz w:val="12"/>
                <w:szCs w:val="12"/>
              </w:rPr>
              <w:t></w:t>
            </w:r>
            <w:r>
              <w:rPr>
                <w:rFonts w:ascii="Times New Roman" w:hAnsi="Times New Roman" w:cs="Times New Roman"/>
                <w:position w:val="1"/>
                <w:sz w:val="12"/>
                <w:szCs w:val="12"/>
              </w:rPr>
              <w:t xml:space="preserve"> </w:t>
            </w:r>
            <w:r>
              <w:rPr>
                <w:rFonts w:ascii="Arial" w:hAnsi="Arial" w:cs="Arial"/>
                <w:position w:val="1"/>
                <w:sz w:val="10"/>
                <w:szCs w:val="10"/>
              </w:rPr>
              <w:t>obiekty</w:t>
            </w:r>
            <w:r>
              <w:rPr>
                <w:rFonts w:ascii="Arial" w:hAnsi="Arial" w:cs="Arial"/>
                <w:spacing w:val="4"/>
                <w:position w:val="1"/>
                <w:sz w:val="10"/>
                <w:szCs w:val="10"/>
              </w:rPr>
              <w:t xml:space="preserve"> </w:t>
            </w:r>
            <w:r>
              <w:rPr>
                <w:rFonts w:ascii="Arial" w:hAnsi="Arial" w:cs="Arial"/>
                <w:position w:val="1"/>
                <w:sz w:val="10"/>
                <w:szCs w:val="10"/>
              </w:rPr>
              <w:t>inne</w:t>
            </w:r>
          </w:p>
          <w:p w14:paraId="28853777" w14:textId="77777777" w:rsidR="001E26BA" w:rsidRDefault="00000000">
            <w:pPr>
              <w:pStyle w:val="TableParagraph"/>
              <w:numPr>
                <w:ilvl w:val="1"/>
                <w:numId w:val="19"/>
              </w:numPr>
              <w:tabs>
                <w:tab w:val="left" w:pos="425"/>
              </w:tabs>
              <w:kinsoku w:val="0"/>
              <w:overflowPunct w:val="0"/>
              <w:spacing w:before="46" w:line="131" w:lineRule="exact"/>
              <w:ind w:hanging="173"/>
              <w:rPr>
                <w:rFonts w:ascii="Arial" w:hAnsi="Arial" w:cs="Arial"/>
                <w:sz w:val="10"/>
                <w:szCs w:val="10"/>
              </w:rPr>
            </w:pPr>
            <w:r>
              <w:rPr>
                <w:rFonts w:ascii="Arial" w:hAnsi="Arial" w:cs="Arial"/>
                <w:sz w:val="10"/>
                <w:szCs w:val="10"/>
              </w:rPr>
              <w:t>pokrycie</w:t>
            </w:r>
            <w:r>
              <w:rPr>
                <w:rFonts w:ascii="Arial" w:hAnsi="Arial" w:cs="Arial"/>
                <w:spacing w:val="-1"/>
                <w:sz w:val="10"/>
                <w:szCs w:val="10"/>
              </w:rPr>
              <w:t xml:space="preserve"> </w:t>
            </w:r>
            <w:r>
              <w:rPr>
                <w:rFonts w:ascii="Arial" w:hAnsi="Arial" w:cs="Arial"/>
                <w:sz w:val="10"/>
                <w:szCs w:val="10"/>
              </w:rPr>
              <w:t>terenu</w:t>
            </w:r>
          </w:p>
        </w:tc>
      </w:tr>
      <w:tr w:rsidR="001E26BA" w14:paraId="499BAA19" w14:textId="77777777">
        <w:trPr>
          <w:trHeight w:val="166"/>
        </w:trPr>
        <w:tc>
          <w:tcPr>
            <w:tcW w:w="5736" w:type="dxa"/>
            <w:gridSpan w:val="3"/>
            <w:tcBorders>
              <w:top w:val="single" w:sz="6" w:space="0" w:color="000000"/>
              <w:left w:val="single" w:sz="6" w:space="0" w:color="000000"/>
              <w:bottom w:val="none" w:sz="6" w:space="0" w:color="auto"/>
              <w:right w:val="single" w:sz="6" w:space="0" w:color="000000"/>
            </w:tcBorders>
            <w:shd w:val="clear" w:color="auto" w:fill="CCCCFF"/>
          </w:tcPr>
          <w:p w14:paraId="362BA8AB" w14:textId="77777777" w:rsidR="001E26BA" w:rsidRDefault="00000000">
            <w:pPr>
              <w:pStyle w:val="TableParagraph"/>
              <w:kinsoku w:val="0"/>
              <w:overflowPunct w:val="0"/>
              <w:spacing w:before="17"/>
              <w:ind w:left="48"/>
              <w:rPr>
                <w:rFonts w:ascii="Arial" w:hAnsi="Arial" w:cs="Arial"/>
                <w:sz w:val="10"/>
                <w:szCs w:val="10"/>
              </w:rPr>
            </w:pPr>
            <w:r>
              <w:rPr>
                <w:rFonts w:ascii="Arial" w:hAnsi="Arial" w:cs="Arial"/>
                <w:sz w:val="10"/>
                <w:szCs w:val="10"/>
              </w:rPr>
              <w:t>2. Dane identyfikujące obszar objęty wnioskiem</w:t>
            </w:r>
          </w:p>
        </w:tc>
        <w:tc>
          <w:tcPr>
            <w:tcW w:w="3946" w:type="dxa"/>
            <w:gridSpan w:val="3"/>
            <w:tcBorders>
              <w:top w:val="single" w:sz="6" w:space="0" w:color="000000"/>
              <w:left w:val="single" w:sz="6" w:space="0" w:color="000000"/>
              <w:bottom w:val="none" w:sz="6" w:space="0" w:color="auto"/>
              <w:right w:val="single" w:sz="6" w:space="0" w:color="000000"/>
            </w:tcBorders>
            <w:shd w:val="clear" w:color="auto" w:fill="CCCCFF"/>
          </w:tcPr>
          <w:p w14:paraId="43F28316" w14:textId="77777777" w:rsidR="001E26BA" w:rsidRDefault="00000000">
            <w:pPr>
              <w:pStyle w:val="TableParagraph"/>
              <w:kinsoku w:val="0"/>
              <w:overflowPunct w:val="0"/>
              <w:spacing w:before="15"/>
              <w:ind w:left="49"/>
              <w:rPr>
                <w:rFonts w:ascii="Arial" w:hAnsi="Arial" w:cs="Arial"/>
                <w:sz w:val="10"/>
                <w:szCs w:val="10"/>
              </w:rPr>
            </w:pPr>
            <w:r>
              <w:rPr>
                <w:rFonts w:ascii="Arial" w:hAnsi="Arial" w:cs="Arial"/>
                <w:sz w:val="10"/>
                <w:szCs w:val="10"/>
              </w:rPr>
              <w:t>3. Dane szczegółowe określające położenie obszaru objętego wnioskiem</w:t>
            </w:r>
          </w:p>
        </w:tc>
      </w:tr>
      <w:tr w:rsidR="001E26BA" w14:paraId="41396EBE" w14:textId="77777777">
        <w:trPr>
          <w:trHeight w:val="965"/>
        </w:trPr>
        <w:tc>
          <w:tcPr>
            <w:tcW w:w="172" w:type="dxa"/>
            <w:tcBorders>
              <w:top w:val="none" w:sz="6" w:space="0" w:color="auto"/>
              <w:left w:val="single" w:sz="6" w:space="0" w:color="000000"/>
              <w:bottom w:val="single" w:sz="6" w:space="0" w:color="000000"/>
              <w:right w:val="single" w:sz="6" w:space="0" w:color="000000"/>
            </w:tcBorders>
            <w:shd w:val="clear" w:color="auto" w:fill="CCCCFF"/>
          </w:tcPr>
          <w:p w14:paraId="73D96961" w14:textId="77777777" w:rsidR="001E26BA" w:rsidRDefault="001E26BA">
            <w:pPr>
              <w:pStyle w:val="TableParagraph"/>
              <w:kinsoku w:val="0"/>
              <w:overflowPunct w:val="0"/>
              <w:rPr>
                <w:rFonts w:ascii="Times New Roman" w:hAnsi="Times New Roman" w:cs="Times New Roman"/>
                <w:sz w:val="8"/>
                <w:szCs w:val="8"/>
              </w:rPr>
            </w:pPr>
          </w:p>
        </w:tc>
        <w:tc>
          <w:tcPr>
            <w:tcW w:w="5564" w:type="dxa"/>
            <w:gridSpan w:val="2"/>
            <w:tcBorders>
              <w:top w:val="single" w:sz="6" w:space="0" w:color="000000"/>
              <w:left w:val="single" w:sz="6" w:space="0" w:color="000000"/>
              <w:bottom w:val="single" w:sz="6" w:space="0" w:color="000000"/>
              <w:right w:val="single" w:sz="6" w:space="0" w:color="000000"/>
            </w:tcBorders>
          </w:tcPr>
          <w:p w14:paraId="76ACA871" w14:textId="77777777" w:rsidR="001E26BA" w:rsidRDefault="00000000">
            <w:pPr>
              <w:pStyle w:val="TableParagraph"/>
              <w:numPr>
                <w:ilvl w:val="0"/>
                <w:numId w:val="18"/>
              </w:numPr>
              <w:tabs>
                <w:tab w:val="left" w:pos="224"/>
              </w:tabs>
              <w:kinsoku w:val="0"/>
              <w:overflowPunct w:val="0"/>
              <w:spacing w:before="15" w:line="160" w:lineRule="auto"/>
              <w:ind w:hanging="173"/>
              <w:rPr>
                <w:rFonts w:ascii="Arial" w:hAnsi="Arial" w:cs="Arial"/>
                <w:w w:val="105"/>
                <w:sz w:val="9"/>
                <w:szCs w:val="9"/>
              </w:rPr>
            </w:pPr>
            <w:r>
              <w:rPr>
                <w:rFonts w:ascii="Arial" w:hAnsi="Arial" w:cs="Arial"/>
                <w:w w:val="105"/>
                <w:sz w:val="9"/>
                <w:szCs w:val="9"/>
              </w:rPr>
              <w:t>jednostki podziału terytorialnego kraju</w:t>
            </w:r>
          </w:p>
          <w:p w14:paraId="58C70124" w14:textId="77777777" w:rsidR="001E26BA" w:rsidRDefault="00000000">
            <w:pPr>
              <w:pStyle w:val="TableParagraph"/>
              <w:tabs>
                <w:tab w:val="left" w:pos="3080"/>
              </w:tabs>
              <w:kinsoku w:val="0"/>
              <w:overflowPunct w:val="0"/>
              <w:spacing w:line="115" w:lineRule="exact"/>
              <w:ind w:left="223"/>
              <w:rPr>
                <w:rFonts w:ascii="Arial" w:hAnsi="Arial" w:cs="Arial"/>
                <w:w w:val="105"/>
                <w:position w:val="1"/>
                <w:sz w:val="9"/>
                <w:szCs w:val="9"/>
              </w:rPr>
            </w:pPr>
            <w:r>
              <w:rPr>
                <w:rFonts w:ascii="Arial" w:hAnsi="Arial" w:cs="Arial"/>
                <w:w w:val="105"/>
                <w:sz w:val="9"/>
                <w:szCs w:val="9"/>
              </w:rPr>
              <w:t>lub podziału dla</w:t>
            </w:r>
            <w:r>
              <w:rPr>
                <w:rFonts w:ascii="Arial" w:hAnsi="Arial" w:cs="Arial"/>
                <w:spacing w:val="-14"/>
                <w:w w:val="105"/>
                <w:sz w:val="9"/>
                <w:szCs w:val="9"/>
              </w:rPr>
              <w:t xml:space="preserve"> </w:t>
            </w:r>
            <w:r>
              <w:rPr>
                <w:rFonts w:ascii="Arial" w:hAnsi="Arial" w:cs="Arial"/>
                <w:w w:val="105"/>
                <w:sz w:val="9"/>
                <w:szCs w:val="9"/>
              </w:rPr>
              <w:t>celów</w:t>
            </w:r>
            <w:r>
              <w:rPr>
                <w:rFonts w:ascii="Arial" w:hAnsi="Arial" w:cs="Arial"/>
                <w:spacing w:val="-5"/>
                <w:w w:val="105"/>
                <w:sz w:val="9"/>
                <w:szCs w:val="9"/>
              </w:rPr>
              <w:t xml:space="preserve"> </w:t>
            </w:r>
            <w:r>
              <w:rPr>
                <w:rFonts w:ascii="Arial" w:hAnsi="Arial" w:cs="Arial"/>
                <w:w w:val="105"/>
                <w:sz w:val="9"/>
                <w:szCs w:val="9"/>
              </w:rPr>
              <w:t>EGiB</w:t>
            </w:r>
            <w:r>
              <w:rPr>
                <w:rFonts w:ascii="Arial" w:hAnsi="Arial" w:cs="Arial"/>
                <w:w w:val="105"/>
                <w:sz w:val="9"/>
                <w:szCs w:val="9"/>
                <w:vertAlign w:val="superscript"/>
              </w:rPr>
              <w:t>1</w:t>
            </w:r>
            <w:r>
              <w:rPr>
                <w:rFonts w:ascii="Arial" w:hAnsi="Arial" w:cs="Arial"/>
                <w:w w:val="105"/>
                <w:sz w:val="9"/>
                <w:szCs w:val="9"/>
              </w:rPr>
              <w:tab/>
            </w:r>
            <w:r>
              <w:rPr>
                <w:rFonts w:ascii="Wingdings" w:hAnsi="Wingdings" w:cs="Wingdings"/>
                <w:w w:val="105"/>
                <w:position w:val="1"/>
                <w:sz w:val="12"/>
                <w:szCs w:val="12"/>
              </w:rPr>
              <w:t></w:t>
            </w:r>
            <w:r>
              <w:rPr>
                <w:rFonts w:ascii="Times New Roman" w:hAnsi="Times New Roman" w:cs="Times New Roman"/>
                <w:w w:val="105"/>
                <w:position w:val="1"/>
                <w:sz w:val="12"/>
                <w:szCs w:val="12"/>
              </w:rPr>
              <w:t xml:space="preserve"> </w:t>
            </w:r>
            <w:r>
              <w:rPr>
                <w:rFonts w:ascii="Arial" w:hAnsi="Arial" w:cs="Arial"/>
                <w:w w:val="105"/>
                <w:position w:val="1"/>
                <w:sz w:val="9"/>
                <w:szCs w:val="9"/>
              </w:rPr>
              <w:t>obszar określony w</w:t>
            </w:r>
            <w:r>
              <w:rPr>
                <w:rFonts w:ascii="Arial" w:hAnsi="Arial" w:cs="Arial"/>
                <w:spacing w:val="-8"/>
                <w:w w:val="105"/>
                <w:position w:val="1"/>
                <w:sz w:val="9"/>
                <w:szCs w:val="9"/>
              </w:rPr>
              <w:t xml:space="preserve"> </w:t>
            </w:r>
            <w:r>
              <w:rPr>
                <w:rFonts w:ascii="Arial" w:hAnsi="Arial" w:cs="Arial"/>
                <w:w w:val="105"/>
                <w:position w:val="1"/>
                <w:sz w:val="9"/>
                <w:szCs w:val="9"/>
              </w:rPr>
              <w:t>załączniku</w:t>
            </w:r>
          </w:p>
          <w:p w14:paraId="6583B949" w14:textId="77777777" w:rsidR="001E26BA" w:rsidRDefault="00000000">
            <w:pPr>
              <w:pStyle w:val="TableParagraph"/>
              <w:numPr>
                <w:ilvl w:val="0"/>
                <w:numId w:val="18"/>
              </w:numPr>
              <w:tabs>
                <w:tab w:val="left" w:pos="224"/>
                <w:tab w:val="left" w:pos="3281"/>
              </w:tabs>
              <w:kinsoku w:val="0"/>
              <w:overflowPunct w:val="0"/>
              <w:spacing w:before="35"/>
              <w:ind w:hanging="173"/>
              <w:rPr>
                <w:rFonts w:ascii="Arial" w:hAnsi="Arial" w:cs="Arial"/>
                <w:w w:val="105"/>
                <w:position w:val="1"/>
                <w:sz w:val="9"/>
                <w:szCs w:val="9"/>
              </w:rPr>
            </w:pPr>
            <w:r>
              <w:rPr>
                <w:rFonts w:ascii="Arial" w:hAnsi="Arial" w:cs="Arial"/>
                <w:w w:val="105"/>
                <w:position w:val="1"/>
                <w:sz w:val="9"/>
                <w:szCs w:val="9"/>
              </w:rPr>
              <w:t>współrzędne</w:t>
            </w:r>
            <w:r>
              <w:rPr>
                <w:rFonts w:ascii="Arial" w:hAnsi="Arial" w:cs="Arial"/>
                <w:spacing w:val="-11"/>
                <w:w w:val="105"/>
                <w:position w:val="1"/>
                <w:sz w:val="9"/>
                <w:szCs w:val="9"/>
              </w:rPr>
              <w:t xml:space="preserve"> </w:t>
            </w:r>
            <w:r>
              <w:rPr>
                <w:rFonts w:ascii="Arial" w:hAnsi="Arial" w:cs="Arial"/>
                <w:w w:val="105"/>
                <w:position w:val="1"/>
                <w:sz w:val="9"/>
                <w:szCs w:val="9"/>
              </w:rPr>
              <w:t>wielokąta</w:t>
            </w:r>
            <w:r>
              <w:rPr>
                <w:rFonts w:ascii="Arial" w:hAnsi="Arial" w:cs="Arial"/>
                <w:spacing w:val="-9"/>
                <w:w w:val="105"/>
                <w:position w:val="1"/>
                <w:sz w:val="9"/>
                <w:szCs w:val="9"/>
              </w:rPr>
              <w:t xml:space="preserve"> </w:t>
            </w:r>
            <w:r>
              <w:rPr>
                <w:rFonts w:ascii="Arial" w:hAnsi="Arial" w:cs="Arial"/>
                <w:w w:val="105"/>
                <w:position w:val="1"/>
                <w:sz w:val="9"/>
                <w:szCs w:val="9"/>
              </w:rPr>
              <w:t>(poligonu)</w:t>
            </w:r>
            <w:r>
              <w:rPr>
                <w:rFonts w:ascii="Arial" w:hAnsi="Arial" w:cs="Arial"/>
                <w:w w:val="105"/>
                <w:position w:val="1"/>
                <w:sz w:val="9"/>
                <w:szCs w:val="9"/>
              </w:rPr>
              <w:tab/>
            </w:r>
            <w:r>
              <w:rPr>
                <w:rFonts w:ascii="Wingdings" w:hAnsi="Wingdings" w:cs="Wingdings"/>
                <w:w w:val="105"/>
                <w:sz w:val="12"/>
                <w:szCs w:val="12"/>
              </w:rPr>
              <w:t></w:t>
            </w:r>
            <w:r>
              <w:rPr>
                <w:rFonts w:ascii="Times New Roman" w:hAnsi="Times New Roman" w:cs="Times New Roman"/>
                <w:spacing w:val="28"/>
                <w:w w:val="105"/>
                <w:sz w:val="12"/>
                <w:szCs w:val="12"/>
              </w:rPr>
              <w:t xml:space="preserve"> </w:t>
            </w:r>
            <w:r>
              <w:rPr>
                <w:rFonts w:ascii="Arial" w:hAnsi="Arial" w:cs="Arial"/>
                <w:w w:val="105"/>
                <w:position w:val="1"/>
                <w:sz w:val="9"/>
                <w:szCs w:val="9"/>
              </w:rPr>
              <w:t>graficznym</w:t>
            </w:r>
          </w:p>
          <w:p w14:paraId="0968255A" w14:textId="77777777" w:rsidR="001E26BA" w:rsidRDefault="00000000">
            <w:pPr>
              <w:pStyle w:val="TableParagraph"/>
              <w:tabs>
                <w:tab w:val="left" w:pos="3281"/>
              </w:tabs>
              <w:kinsoku w:val="0"/>
              <w:overflowPunct w:val="0"/>
              <w:spacing w:before="49"/>
              <w:ind w:left="223"/>
              <w:rPr>
                <w:rFonts w:ascii="Arial" w:hAnsi="Arial" w:cs="Arial"/>
                <w:w w:val="105"/>
                <w:position w:val="1"/>
                <w:sz w:val="9"/>
                <w:szCs w:val="9"/>
              </w:rPr>
            </w:pPr>
            <w:r>
              <w:rPr>
                <w:rFonts w:ascii="Arial" w:hAnsi="Arial" w:cs="Arial"/>
                <w:w w:val="105"/>
                <w:position w:val="1"/>
                <w:sz w:val="9"/>
                <w:szCs w:val="9"/>
              </w:rPr>
              <w:t>w</w:t>
            </w:r>
            <w:r>
              <w:rPr>
                <w:rFonts w:ascii="Arial" w:hAnsi="Arial" w:cs="Arial"/>
                <w:spacing w:val="-10"/>
                <w:w w:val="105"/>
                <w:position w:val="1"/>
                <w:sz w:val="9"/>
                <w:szCs w:val="9"/>
              </w:rPr>
              <w:t xml:space="preserve"> </w:t>
            </w:r>
            <w:r>
              <w:rPr>
                <w:rFonts w:ascii="Arial" w:hAnsi="Arial" w:cs="Arial"/>
                <w:w w:val="105"/>
                <w:position w:val="1"/>
                <w:sz w:val="9"/>
                <w:szCs w:val="9"/>
              </w:rPr>
              <w:t>układzie</w:t>
            </w:r>
            <w:r>
              <w:rPr>
                <w:rFonts w:ascii="Arial" w:hAnsi="Arial" w:cs="Arial"/>
                <w:spacing w:val="-9"/>
                <w:w w:val="105"/>
                <w:position w:val="1"/>
                <w:sz w:val="9"/>
                <w:szCs w:val="9"/>
              </w:rPr>
              <w:t xml:space="preserve"> </w:t>
            </w:r>
            <w:r>
              <w:rPr>
                <w:rFonts w:ascii="Arial" w:hAnsi="Arial" w:cs="Arial"/>
                <w:w w:val="105"/>
                <w:position w:val="1"/>
                <w:sz w:val="9"/>
                <w:szCs w:val="9"/>
              </w:rPr>
              <w:t>współrzędnych:</w:t>
            </w:r>
            <w:r>
              <w:rPr>
                <w:rFonts w:ascii="Arial" w:hAnsi="Arial" w:cs="Arial"/>
                <w:w w:val="105"/>
                <w:position w:val="1"/>
                <w:sz w:val="9"/>
                <w:szCs w:val="9"/>
              </w:rPr>
              <w:tab/>
            </w:r>
            <w:r>
              <w:rPr>
                <w:rFonts w:ascii="Wingdings" w:hAnsi="Wingdings" w:cs="Wingdings"/>
                <w:w w:val="105"/>
                <w:sz w:val="12"/>
                <w:szCs w:val="12"/>
              </w:rPr>
              <w:t></w:t>
            </w:r>
            <w:r>
              <w:rPr>
                <w:rFonts w:ascii="Times New Roman" w:hAnsi="Times New Roman" w:cs="Times New Roman"/>
                <w:w w:val="105"/>
                <w:sz w:val="12"/>
                <w:szCs w:val="12"/>
              </w:rPr>
              <w:t xml:space="preserve"> </w:t>
            </w:r>
            <w:r>
              <w:rPr>
                <w:rFonts w:ascii="Arial" w:hAnsi="Arial" w:cs="Arial"/>
                <w:w w:val="105"/>
                <w:position w:val="1"/>
                <w:sz w:val="9"/>
                <w:szCs w:val="9"/>
              </w:rPr>
              <w:t>wektorowym, w układzie</w:t>
            </w:r>
            <w:r>
              <w:rPr>
                <w:rFonts w:ascii="Arial" w:hAnsi="Arial" w:cs="Arial"/>
                <w:spacing w:val="-18"/>
                <w:w w:val="105"/>
                <w:position w:val="1"/>
                <w:sz w:val="9"/>
                <w:szCs w:val="9"/>
              </w:rPr>
              <w:t xml:space="preserve"> </w:t>
            </w:r>
            <w:r>
              <w:rPr>
                <w:rFonts w:ascii="Arial" w:hAnsi="Arial" w:cs="Arial"/>
                <w:w w:val="105"/>
                <w:position w:val="1"/>
                <w:sz w:val="9"/>
                <w:szCs w:val="9"/>
              </w:rPr>
              <w:t>współrzędnych:</w:t>
            </w:r>
          </w:p>
          <w:p w14:paraId="7B6D9C86" w14:textId="77777777" w:rsidR="001E26BA" w:rsidRDefault="00000000">
            <w:pPr>
              <w:pStyle w:val="TableParagraph"/>
              <w:tabs>
                <w:tab w:val="left" w:pos="3483"/>
              </w:tabs>
              <w:kinsoku w:val="0"/>
              <w:overflowPunct w:val="0"/>
              <w:spacing w:before="48"/>
              <w:ind w:left="252"/>
              <w:rPr>
                <w:rFonts w:ascii="Arial" w:hAnsi="Arial" w:cs="Arial"/>
                <w:w w:val="105"/>
                <w:position w:val="1"/>
                <w:sz w:val="9"/>
                <w:szCs w:val="9"/>
              </w:rPr>
            </w:pPr>
            <w:r>
              <w:rPr>
                <w:rFonts w:ascii="Wingdings" w:hAnsi="Wingdings" w:cs="Wingdings"/>
                <w:w w:val="105"/>
                <w:sz w:val="12"/>
                <w:szCs w:val="12"/>
              </w:rPr>
              <w:t></w:t>
            </w:r>
            <w:r>
              <w:rPr>
                <w:rFonts w:ascii="Times New Roman" w:hAnsi="Times New Roman" w:cs="Times New Roman"/>
                <w:spacing w:val="23"/>
                <w:w w:val="105"/>
                <w:sz w:val="12"/>
                <w:szCs w:val="12"/>
              </w:rPr>
              <w:t xml:space="preserve"> </w:t>
            </w:r>
            <w:r>
              <w:rPr>
                <w:rFonts w:ascii="Arial" w:hAnsi="Arial" w:cs="Arial"/>
                <w:w w:val="105"/>
                <w:position w:val="1"/>
                <w:sz w:val="9"/>
                <w:szCs w:val="9"/>
              </w:rPr>
              <w:t>PL-2000</w:t>
            </w:r>
            <w:r>
              <w:rPr>
                <w:rFonts w:ascii="Arial" w:hAnsi="Arial" w:cs="Arial"/>
                <w:w w:val="105"/>
                <w:position w:val="1"/>
                <w:sz w:val="9"/>
                <w:szCs w:val="9"/>
              </w:rPr>
              <w:tab/>
            </w:r>
            <w:r>
              <w:rPr>
                <w:rFonts w:ascii="Wingdings" w:hAnsi="Wingdings" w:cs="Wingdings"/>
                <w:w w:val="105"/>
                <w:sz w:val="12"/>
                <w:szCs w:val="12"/>
              </w:rPr>
              <w:t></w:t>
            </w:r>
            <w:r>
              <w:rPr>
                <w:rFonts w:ascii="Times New Roman" w:hAnsi="Times New Roman" w:cs="Times New Roman"/>
                <w:spacing w:val="28"/>
                <w:w w:val="105"/>
                <w:sz w:val="12"/>
                <w:szCs w:val="12"/>
              </w:rPr>
              <w:t xml:space="preserve"> </w:t>
            </w:r>
            <w:proofErr w:type="spellStart"/>
            <w:r>
              <w:rPr>
                <w:rFonts w:ascii="Arial" w:hAnsi="Arial" w:cs="Arial"/>
                <w:w w:val="105"/>
                <w:position w:val="1"/>
                <w:sz w:val="9"/>
                <w:szCs w:val="9"/>
              </w:rPr>
              <w:t>PL-2000</w:t>
            </w:r>
            <w:proofErr w:type="spellEnd"/>
          </w:p>
          <w:p w14:paraId="371AAEAD" w14:textId="77777777" w:rsidR="001E26BA" w:rsidRDefault="00000000">
            <w:pPr>
              <w:pStyle w:val="TableParagraph"/>
              <w:tabs>
                <w:tab w:val="left" w:pos="3483"/>
              </w:tabs>
              <w:kinsoku w:val="0"/>
              <w:overflowPunct w:val="0"/>
              <w:spacing w:before="40" w:line="137" w:lineRule="exact"/>
              <w:ind w:left="252"/>
              <w:rPr>
                <w:rFonts w:ascii="Arial" w:hAnsi="Arial" w:cs="Arial"/>
                <w:w w:val="105"/>
                <w:position w:val="1"/>
                <w:sz w:val="9"/>
                <w:szCs w:val="9"/>
              </w:rPr>
            </w:pPr>
            <w:r>
              <w:rPr>
                <w:rFonts w:ascii="Wingdings" w:hAnsi="Wingdings" w:cs="Wingdings"/>
                <w:w w:val="105"/>
                <w:sz w:val="12"/>
                <w:szCs w:val="12"/>
              </w:rPr>
              <w:t></w:t>
            </w:r>
            <w:r>
              <w:rPr>
                <w:rFonts w:ascii="Times New Roman" w:hAnsi="Times New Roman" w:cs="Times New Roman"/>
                <w:spacing w:val="20"/>
                <w:w w:val="105"/>
                <w:sz w:val="12"/>
                <w:szCs w:val="12"/>
              </w:rPr>
              <w:t xml:space="preserve"> </w:t>
            </w:r>
            <w:r>
              <w:rPr>
                <w:rFonts w:ascii="Arial" w:hAnsi="Arial" w:cs="Arial"/>
                <w:w w:val="105"/>
                <w:position w:val="1"/>
                <w:sz w:val="9"/>
                <w:szCs w:val="9"/>
              </w:rPr>
              <w:t>innym</w:t>
            </w:r>
            <w:r>
              <w:rPr>
                <w:rFonts w:ascii="Arial" w:hAnsi="Arial" w:cs="Arial"/>
                <w:w w:val="105"/>
                <w:position w:val="6"/>
                <w:sz w:val="6"/>
                <w:szCs w:val="6"/>
              </w:rPr>
              <w:t>2</w:t>
            </w:r>
            <w:r>
              <w:rPr>
                <w:rFonts w:ascii="Arial" w:hAnsi="Arial" w:cs="Arial"/>
                <w:w w:val="105"/>
                <w:position w:val="1"/>
                <w:sz w:val="9"/>
                <w:szCs w:val="9"/>
              </w:rPr>
              <w:t>…………………………….</w:t>
            </w:r>
            <w:r>
              <w:rPr>
                <w:rFonts w:ascii="Arial" w:hAnsi="Arial" w:cs="Arial"/>
                <w:w w:val="105"/>
                <w:position w:val="1"/>
                <w:sz w:val="9"/>
                <w:szCs w:val="9"/>
              </w:rPr>
              <w:tab/>
            </w:r>
            <w:r>
              <w:rPr>
                <w:rFonts w:ascii="Wingdings" w:hAnsi="Wingdings" w:cs="Wingdings"/>
                <w:w w:val="105"/>
                <w:sz w:val="12"/>
                <w:szCs w:val="12"/>
              </w:rPr>
              <w:t></w:t>
            </w:r>
            <w:r>
              <w:rPr>
                <w:rFonts w:ascii="Times New Roman" w:hAnsi="Times New Roman" w:cs="Times New Roman"/>
                <w:spacing w:val="27"/>
                <w:w w:val="105"/>
                <w:sz w:val="12"/>
                <w:szCs w:val="12"/>
              </w:rPr>
              <w:t xml:space="preserve"> </w:t>
            </w:r>
            <w:r>
              <w:rPr>
                <w:rFonts w:ascii="Arial" w:hAnsi="Arial" w:cs="Arial"/>
                <w:w w:val="105"/>
                <w:position w:val="1"/>
                <w:sz w:val="9"/>
                <w:szCs w:val="9"/>
              </w:rPr>
              <w:t>innym</w:t>
            </w:r>
            <w:r>
              <w:rPr>
                <w:rFonts w:ascii="Arial" w:hAnsi="Arial" w:cs="Arial"/>
                <w:w w:val="105"/>
                <w:position w:val="6"/>
                <w:sz w:val="6"/>
                <w:szCs w:val="6"/>
              </w:rPr>
              <w:t>2</w:t>
            </w:r>
            <w:r>
              <w:rPr>
                <w:rFonts w:ascii="Arial" w:hAnsi="Arial" w:cs="Arial"/>
                <w:w w:val="105"/>
                <w:position w:val="1"/>
                <w:sz w:val="9"/>
                <w:szCs w:val="9"/>
              </w:rPr>
              <w:t>…………………………….</w:t>
            </w:r>
          </w:p>
        </w:tc>
        <w:tc>
          <w:tcPr>
            <w:tcW w:w="172" w:type="dxa"/>
            <w:tcBorders>
              <w:top w:val="none" w:sz="6" w:space="0" w:color="auto"/>
              <w:left w:val="single" w:sz="6" w:space="0" w:color="000000"/>
              <w:bottom w:val="single" w:sz="6" w:space="0" w:color="000000"/>
              <w:right w:val="single" w:sz="6" w:space="0" w:color="000000"/>
            </w:tcBorders>
            <w:shd w:val="clear" w:color="auto" w:fill="CCCCFF"/>
          </w:tcPr>
          <w:p w14:paraId="15ABEF34" w14:textId="77777777" w:rsidR="001E26BA" w:rsidRDefault="001E26BA">
            <w:pPr>
              <w:pStyle w:val="TableParagraph"/>
              <w:kinsoku w:val="0"/>
              <w:overflowPunct w:val="0"/>
              <w:rPr>
                <w:rFonts w:ascii="Times New Roman" w:hAnsi="Times New Roman" w:cs="Times New Roman"/>
                <w:sz w:val="8"/>
                <w:szCs w:val="8"/>
              </w:rPr>
            </w:pPr>
          </w:p>
        </w:tc>
        <w:tc>
          <w:tcPr>
            <w:tcW w:w="3774" w:type="dxa"/>
            <w:gridSpan w:val="2"/>
            <w:tcBorders>
              <w:top w:val="single" w:sz="6" w:space="0" w:color="000000"/>
              <w:left w:val="single" w:sz="6" w:space="0" w:color="000000"/>
              <w:bottom w:val="single" w:sz="6" w:space="0" w:color="000000"/>
              <w:right w:val="single" w:sz="6" w:space="0" w:color="000000"/>
            </w:tcBorders>
          </w:tcPr>
          <w:p w14:paraId="000454E4" w14:textId="77777777" w:rsidR="001E26BA" w:rsidRDefault="001E26BA">
            <w:pPr>
              <w:pStyle w:val="TableParagraph"/>
              <w:kinsoku w:val="0"/>
              <w:overflowPunct w:val="0"/>
              <w:rPr>
                <w:rFonts w:ascii="Times New Roman" w:hAnsi="Times New Roman" w:cs="Times New Roman"/>
                <w:sz w:val="8"/>
                <w:szCs w:val="8"/>
              </w:rPr>
            </w:pPr>
          </w:p>
        </w:tc>
      </w:tr>
      <w:tr w:rsidR="001E26BA" w14:paraId="495109D4" w14:textId="77777777">
        <w:trPr>
          <w:trHeight w:val="166"/>
        </w:trPr>
        <w:tc>
          <w:tcPr>
            <w:tcW w:w="9682" w:type="dxa"/>
            <w:gridSpan w:val="6"/>
            <w:tcBorders>
              <w:top w:val="single" w:sz="6" w:space="0" w:color="000000"/>
              <w:left w:val="single" w:sz="6" w:space="0" w:color="000000"/>
              <w:bottom w:val="none" w:sz="6" w:space="0" w:color="auto"/>
              <w:right w:val="single" w:sz="6" w:space="0" w:color="000000"/>
            </w:tcBorders>
            <w:shd w:val="clear" w:color="auto" w:fill="CCCCFF"/>
          </w:tcPr>
          <w:p w14:paraId="535A468A" w14:textId="77777777" w:rsidR="001E26BA" w:rsidRDefault="00000000">
            <w:pPr>
              <w:pStyle w:val="TableParagraph"/>
              <w:kinsoku w:val="0"/>
              <w:overflowPunct w:val="0"/>
              <w:spacing w:before="18"/>
              <w:ind w:left="48"/>
              <w:rPr>
                <w:rFonts w:ascii="Arial" w:hAnsi="Arial" w:cs="Arial"/>
                <w:sz w:val="10"/>
                <w:szCs w:val="10"/>
              </w:rPr>
            </w:pPr>
            <w:r>
              <w:rPr>
                <w:rFonts w:ascii="Arial" w:hAnsi="Arial" w:cs="Arial"/>
                <w:sz w:val="10"/>
                <w:szCs w:val="10"/>
              </w:rPr>
              <w:t>4. Dodatkowe wyjaśnienia i uwagi wnioskodawcy:</w:t>
            </w:r>
          </w:p>
        </w:tc>
      </w:tr>
      <w:tr w:rsidR="001E26BA" w14:paraId="57269732" w14:textId="77777777">
        <w:trPr>
          <w:trHeight w:val="166"/>
        </w:trPr>
        <w:tc>
          <w:tcPr>
            <w:tcW w:w="172" w:type="dxa"/>
            <w:tcBorders>
              <w:top w:val="none" w:sz="6" w:space="0" w:color="auto"/>
              <w:left w:val="single" w:sz="6" w:space="0" w:color="000000"/>
              <w:bottom w:val="none" w:sz="6" w:space="0" w:color="auto"/>
              <w:right w:val="single" w:sz="6" w:space="0" w:color="000000"/>
            </w:tcBorders>
            <w:shd w:val="clear" w:color="auto" w:fill="CCCCFF"/>
          </w:tcPr>
          <w:p w14:paraId="44F2E0DC" w14:textId="77777777" w:rsidR="001E26BA" w:rsidRDefault="001E26BA">
            <w:pPr>
              <w:pStyle w:val="TableParagraph"/>
              <w:kinsoku w:val="0"/>
              <w:overflowPunct w:val="0"/>
              <w:rPr>
                <w:rFonts w:ascii="Times New Roman" w:hAnsi="Times New Roman" w:cs="Times New Roman"/>
                <w:sz w:val="8"/>
                <w:szCs w:val="8"/>
              </w:rPr>
            </w:pPr>
          </w:p>
        </w:tc>
        <w:tc>
          <w:tcPr>
            <w:tcW w:w="9510" w:type="dxa"/>
            <w:gridSpan w:val="5"/>
            <w:tcBorders>
              <w:top w:val="single" w:sz="6" w:space="0" w:color="000000"/>
              <w:left w:val="single" w:sz="6" w:space="0" w:color="000000"/>
              <w:bottom w:val="single" w:sz="6" w:space="0" w:color="000000"/>
              <w:right w:val="single" w:sz="6" w:space="0" w:color="000000"/>
            </w:tcBorders>
          </w:tcPr>
          <w:p w14:paraId="34A91F68" w14:textId="77777777" w:rsidR="001E26BA" w:rsidRDefault="001E26BA">
            <w:pPr>
              <w:pStyle w:val="TableParagraph"/>
              <w:kinsoku w:val="0"/>
              <w:overflowPunct w:val="0"/>
              <w:rPr>
                <w:rFonts w:ascii="Times New Roman" w:hAnsi="Times New Roman" w:cs="Times New Roman"/>
                <w:sz w:val="8"/>
                <w:szCs w:val="8"/>
              </w:rPr>
            </w:pPr>
          </w:p>
        </w:tc>
      </w:tr>
      <w:tr w:rsidR="001E26BA" w14:paraId="3B6D4692" w14:textId="77777777">
        <w:trPr>
          <w:trHeight w:val="166"/>
        </w:trPr>
        <w:tc>
          <w:tcPr>
            <w:tcW w:w="5736" w:type="dxa"/>
            <w:gridSpan w:val="3"/>
            <w:vMerge w:val="restart"/>
            <w:tcBorders>
              <w:top w:val="none" w:sz="6" w:space="0" w:color="auto"/>
              <w:left w:val="single" w:sz="6" w:space="0" w:color="000000"/>
              <w:bottom w:val="single" w:sz="6" w:space="0" w:color="000000"/>
              <w:right w:val="single" w:sz="6" w:space="0" w:color="000000"/>
            </w:tcBorders>
            <w:shd w:val="clear" w:color="auto" w:fill="CCCCFF"/>
          </w:tcPr>
          <w:p w14:paraId="7E833EC3" w14:textId="77777777" w:rsidR="001E26BA" w:rsidRDefault="001E26BA">
            <w:pPr>
              <w:pStyle w:val="TableParagraph"/>
              <w:kinsoku w:val="0"/>
              <w:overflowPunct w:val="0"/>
              <w:rPr>
                <w:rFonts w:ascii="Times New Roman" w:hAnsi="Times New Roman" w:cs="Times New Roman"/>
                <w:sz w:val="8"/>
                <w:szCs w:val="8"/>
              </w:rPr>
            </w:pPr>
          </w:p>
        </w:tc>
        <w:tc>
          <w:tcPr>
            <w:tcW w:w="3946" w:type="dxa"/>
            <w:gridSpan w:val="3"/>
            <w:tcBorders>
              <w:top w:val="single" w:sz="6" w:space="0" w:color="000000"/>
              <w:left w:val="single" w:sz="6" w:space="0" w:color="000000"/>
              <w:bottom w:val="none" w:sz="6" w:space="0" w:color="auto"/>
              <w:right w:val="single" w:sz="6" w:space="0" w:color="000000"/>
            </w:tcBorders>
            <w:shd w:val="clear" w:color="auto" w:fill="CCCCFF"/>
          </w:tcPr>
          <w:p w14:paraId="0C0BCABC" w14:textId="77777777" w:rsidR="001E26BA" w:rsidRDefault="00000000">
            <w:pPr>
              <w:pStyle w:val="TableParagraph"/>
              <w:kinsoku w:val="0"/>
              <w:overflowPunct w:val="0"/>
              <w:spacing w:before="27"/>
              <w:ind w:left="49"/>
              <w:rPr>
                <w:rFonts w:ascii="Arial" w:hAnsi="Arial" w:cs="Arial"/>
                <w:sz w:val="10"/>
                <w:szCs w:val="10"/>
                <w:vertAlign w:val="superscript"/>
              </w:rPr>
            </w:pPr>
            <w:r>
              <w:rPr>
                <w:rFonts w:ascii="Arial" w:hAnsi="Arial" w:cs="Arial"/>
                <w:sz w:val="10"/>
                <w:szCs w:val="10"/>
              </w:rPr>
              <w:t>5. Imię i nazwisko oraz podpis wnioskodawcy</w:t>
            </w:r>
            <w:r>
              <w:rPr>
                <w:rFonts w:ascii="Arial" w:hAnsi="Arial" w:cs="Arial"/>
                <w:sz w:val="10"/>
                <w:szCs w:val="10"/>
                <w:vertAlign w:val="superscript"/>
              </w:rPr>
              <w:t>3</w:t>
            </w:r>
          </w:p>
        </w:tc>
      </w:tr>
      <w:tr w:rsidR="001E26BA" w14:paraId="6DF382F6" w14:textId="77777777">
        <w:trPr>
          <w:trHeight w:val="530"/>
        </w:trPr>
        <w:tc>
          <w:tcPr>
            <w:tcW w:w="5736" w:type="dxa"/>
            <w:gridSpan w:val="3"/>
            <w:vMerge/>
            <w:tcBorders>
              <w:top w:val="nil"/>
              <w:left w:val="single" w:sz="6" w:space="0" w:color="000000"/>
              <w:bottom w:val="single" w:sz="6" w:space="0" w:color="000000"/>
              <w:right w:val="single" w:sz="6" w:space="0" w:color="000000"/>
            </w:tcBorders>
            <w:shd w:val="clear" w:color="auto" w:fill="CCCCFF"/>
          </w:tcPr>
          <w:p w14:paraId="6A391253" w14:textId="77777777" w:rsidR="001E26BA" w:rsidRDefault="001E26BA">
            <w:pPr>
              <w:pStyle w:val="Tekstpodstawowy"/>
              <w:kinsoku w:val="0"/>
              <w:overflowPunct w:val="0"/>
              <w:spacing w:before="10" w:after="1"/>
              <w:rPr>
                <w:sz w:val="2"/>
                <w:szCs w:val="2"/>
              </w:rPr>
            </w:pPr>
          </w:p>
        </w:tc>
        <w:tc>
          <w:tcPr>
            <w:tcW w:w="172" w:type="dxa"/>
            <w:tcBorders>
              <w:top w:val="none" w:sz="6" w:space="0" w:color="auto"/>
              <w:left w:val="single" w:sz="6" w:space="0" w:color="000000"/>
              <w:bottom w:val="single" w:sz="6" w:space="0" w:color="000000"/>
              <w:right w:val="single" w:sz="6" w:space="0" w:color="000000"/>
            </w:tcBorders>
            <w:shd w:val="clear" w:color="auto" w:fill="CCCCFF"/>
          </w:tcPr>
          <w:p w14:paraId="2A80D857" w14:textId="77777777" w:rsidR="001E26BA" w:rsidRDefault="001E26BA">
            <w:pPr>
              <w:pStyle w:val="TableParagraph"/>
              <w:kinsoku w:val="0"/>
              <w:overflowPunct w:val="0"/>
              <w:rPr>
                <w:rFonts w:ascii="Times New Roman" w:hAnsi="Times New Roman" w:cs="Times New Roman"/>
                <w:sz w:val="8"/>
                <w:szCs w:val="8"/>
              </w:rPr>
            </w:pPr>
          </w:p>
        </w:tc>
        <w:tc>
          <w:tcPr>
            <w:tcW w:w="3774" w:type="dxa"/>
            <w:gridSpan w:val="2"/>
            <w:tcBorders>
              <w:top w:val="single" w:sz="6" w:space="0" w:color="000000"/>
              <w:left w:val="single" w:sz="6" w:space="0" w:color="000000"/>
              <w:bottom w:val="single" w:sz="6" w:space="0" w:color="000000"/>
              <w:right w:val="single" w:sz="6" w:space="0" w:color="000000"/>
            </w:tcBorders>
          </w:tcPr>
          <w:p w14:paraId="2BF84172" w14:textId="77777777" w:rsidR="001E26BA" w:rsidRDefault="001E26BA">
            <w:pPr>
              <w:pStyle w:val="TableParagraph"/>
              <w:kinsoku w:val="0"/>
              <w:overflowPunct w:val="0"/>
              <w:rPr>
                <w:rFonts w:ascii="Times New Roman" w:hAnsi="Times New Roman" w:cs="Times New Roman"/>
                <w:sz w:val="8"/>
                <w:szCs w:val="8"/>
              </w:rPr>
            </w:pPr>
          </w:p>
        </w:tc>
      </w:tr>
    </w:tbl>
    <w:p w14:paraId="31F3FB53" w14:textId="77777777" w:rsidR="001E26BA" w:rsidRDefault="001E26BA">
      <w:pPr>
        <w:pStyle w:val="Tekstpodstawowy"/>
        <w:kinsoku w:val="0"/>
        <w:overflowPunct w:val="0"/>
        <w:spacing w:before="8" w:after="1"/>
      </w:pPr>
    </w:p>
    <w:tbl>
      <w:tblPr>
        <w:tblW w:w="0" w:type="auto"/>
        <w:tblInd w:w="125" w:type="dxa"/>
        <w:tblLayout w:type="fixed"/>
        <w:tblCellMar>
          <w:left w:w="0" w:type="dxa"/>
          <w:right w:w="0" w:type="dxa"/>
        </w:tblCellMar>
        <w:tblLook w:val="0000" w:firstRow="0" w:lastRow="0" w:firstColumn="0" w:lastColumn="0" w:noHBand="0" w:noVBand="0"/>
      </w:tblPr>
      <w:tblGrid>
        <w:gridCol w:w="172"/>
        <w:gridCol w:w="9510"/>
      </w:tblGrid>
      <w:tr w:rsidR="001E26BA" w14:paraId="4E23A778" w14:textId="77777777">
        <w:trPr>
          <w:trHeight w:val="167"/>
        </w:trPr>
        <w:tc>
          <w:tcPr>
            <w:tcW w:w="9682" w:type="dxa"/>
            <w:gridSpan w:val="2"/>
            <w:tcBorders>
              <w:top w:val="single" w:sz="6" w:space="0" w:color="000000"/>
              <w:left w:val="single" w:sz="6" w:space="0" w:color="000000"/>
              <w:bottom w:val="none" w:sz="6" w:space="0" w:color="auto"/>
              <w:right w:val="single" w:sz="6" w:space="0" w:color="000000"/>
            </w:tcBorders>
            <w:shd w:val="clear" w:color="auto" w:fill="CCCCFF"/>
          </w:tcPr>
          <w:p w14:paraId="77FD5E9D" w14:textId="77777777" w:rsidR="001E26BA" w:rsidRDefault="00000000">
            <w:pPr>
              <w:pStyle w:val="TableParagraph"/>
              <w:kinsoku w:val="0"/>
              <w:overflowPunct w:val="0"/>
              <w:spacing w:before="18"/>
              <w:ind w:left="21"/>
              <w:rPr>
                <w:rFonts w:ascii="Arial" w:hAnsi="Arial" w:cs="Arial"/>
                <w:sz w:val="10"/>
                <w:szCs w:val="10"/>
              </w:rPr>
            </w:pPr>
            <w:r>
              <w:rPr>
                <w:rFonts w:ascii="Arial" w:hAnsi="Arial" w:cs="Arial"/>
                <w:sz w:val="10"/>
                <w:szCs w:val="10"/>
              </w:rPr>
              <w:t>Przypisy:</w:t>
            </w:r>
          </w:p>
        </w:tc>
      </w:tr>
      <w:tr w:rsidR="001E26BA" w14:paraId="6A91B16B" w14:textId="77777777">
        <w:trPr>
          <w:trHeight w:val="525"/>
        </w:trPr>
        <w:tc>
          <w:tcPr>
            <w:tcW w:w="172" w:type="dxa"/>
            <w:tcBorders>
              <w:top w:val="none" w:sz="6" w:space="0" w:color="auto"/>
              <w:left w:val="single" w:sz="6" w:space="0" w:color="000000"/>
              <w:bottom w:val="single" w:sz="6" w:space="0" w:color="000000"/>
              <w:right w:val="single" w:sz="6" w:space="0" w:color="000000"/>
            </w:tcBorders>
            <w:shd w:val="clear" w:color="auto" w:fill="CCCCFF"/>
          </w:tcPr>
          <w:p w14:paraId="48DC78F1" w14:textId="77777777" w:rsidR="001E26BA" w:rsidRDefault="001E26BA">
            <w:pPr>
              <w:pStyle w:val="TableParagraph"/>
              <w:kinsoku w:val="0"/>
              <w:overflowPunct w:val="0"/>
              <w:rPr>
                <w:rFonts w:ascii="Times New Roman" w:hAnsi="Times New Roman" w:cs="Times New Roman"/>
                <w:sz w:val="8"/>
                <w:szCs w:val="8"/>
              </w:rPr>
            </w:pPr>
          </w:p>
        </w:tc>
        <w:tc>
          <w:tcPr>
            <w:tcW w:w="9510" w:type="dxa"/>
            <w:tcBorders>
              <w:top w:val="single" w:sz="6" w:space="0" w:color="000000"/>
              <w:left w:val="single" w:sz="6" w:space="0" w:color="000000"/>
              <w:bottom w:val="single" w:sz="6" w:space="0" w:color="000000"/>
              <w:right w:val="single" w:sz="6" w:space="0" w:color="000000"/>
            </w:tcBorders>
          </w:tcPr>
          <w:p w14:paraId="4D1880EE" w14:textId="77777777" w:rsidR="001E26BA" w:rsidRDefault="00000000">
            <w:pPr>
              <w:pStyle w:val="TableParagraph"/>
              <w:numPr>
                <w:ilvl w:val="0"/>
                <w:numId w:val="17"/>
              </w:numPr>
              <w:tabs>
                <w:tab w:val="left" w:pos="219"/>
              </w:tabs>
              <w:kinsoku w:val="0"/>
              <w:overflowPunct w:val="0"/>
              <w:spacing w:before="9"/>
              <w:ind w:hanging="114"/>
              <w:rPr>
                <w:i/>
                <w:iCs/>
                <w:w w:val="105"/>
                <w:sz w:val="8"/>
                <w:szCs w:val="8"/>
              </w:rPr>
            </w:pPr>
            <w:r>
              <w:rPr>
                <w:i/>
                <w:iCs/>
                <w:w w:val="105"/>
                <w:sz w:val="8"/>
                <w:szCs w:val="8"/>
              </w:rPr>
              <w:t>Ewidencji gruntów i</w:t>
            </w:r>
            <w:r>
              <w:rPr>
                <w:i/>
                <w:iCs/>
                <w:spacing w:val="-2"/>
                <w:w w:val="105"/>
                <w:sz w:val="8"/>
                <w:szCs w:val="8"/>
              </w:rPr>
              <w:t xml:space="preserve"> </w:t>
            </w:r>
            <w:r>
              <w:rPr>
                <w:i/>
                <w:iCs/>
                <w:w w:val="105"/>
                <w:sz w:val="8"/>
                <w:szCs w:val="8"/>
              </w:rPr>
              <w:t>budynków.</w:t>
            </w:r>
          </w:p>
          <w:p w14:paraId="4016F9F6" w14:textId="77777777" w:rsidR="001E26BA" w:rsidRDefault="00000000">
            <w:pPr>
              <w:pStyle w:val="TableParagraph"/>
              <w:numPr>
                <w:ilvl w:val="0"/>
                <w:numId w:val="17"/>
              </w:numPr>
              <w:tabs>
                <w:tab w:val="left" w:pos="219"/>
              </w:tabs>
              <w:kinsoku w:val="0"/>
              <w:overflowPunct w:val="0"/>
              <w:spacing w:before="34"/>
              <w:ind w:hanging="114"/>
              <w:rPr>
                <w:i/>
                <w:iCs/>
                <w:w w:val="105"/>
                <w:sz w:val="8"/>
                <w:szCs w:val="8"/>
              </w:rPr>
            </w:pPr>
            <w:r>
              <w:rPr>
                <w:i/>
                <w:iCs/>
                <w:w w:val="105"/>
                <w:sz w:val="8"/>
                <w:szCs w:val="8"/>
              </w:rPr>
              <w:t>Inny układ współrzędnych dopuszczony przez organ prowadzący powiatowy zasób geodezyjny i</w:t>
            </w:r>
            <w:r>
              <w:rPr>
                <w:i/>
                <w:iCs/>
                <w:spacing w:val="-5"/>
                <w:w w:val="105"/>
                <w:sz w:val="8"/>
                <w:szCs w:val="8"/>
              </w:rPr>
              <w:t xml:space="preserve"> </w:t>
            </w:r>
            <w:r>
              <w:rPr>
                <w:i/>
                <w:iCs/>
                <w:w w:val="105"/>
                <w:sz w:val="8"/>
                <w:szCs w:val="8"/>
              </w:rPr>
              <w:t>kartograficzny.</w:t>
            </w:r>
          </w:p>
          <w:p w14:paraId="4C80217E" w14:textId="77777777" w:rsidR="001E26BA" w:rsidRDefault="00000000">
            <w:pPr>
              <w:pStyle w:val="TableParagraph"/>
              <w:numPr>
                <w:ilvl w:val="0"/>
                <w:numId w:val="17"/>
              </w:numPr>
              <w:tabs>
                <w:tab w:val="left" w:pos="219"/>
              </w:tabs>
              <w:kinsoku w:val="0"/>
              <w:overflowPunct w:val="0"/>
              <w:spacing w:before="33" w:line="295" w:lineRule="auto"/>
              <w:ind w:right="961"/>
              <w:rPr>
                <w:i/>
                <w:iCs/>
                <w:w w:val="105"/>
                <w:sz w:val="8"/>
                <w:szCs w:val="8"/>
              </w:rPr>
            </w:pPr>
            <w:r>
              <w:rPr>
                <w:i/>
                <w:iCs/>
                <w:w w:val="105"/>
                <w:sz w:val="8"/>
                <w:szCs w:val="8"/>
              </w:rPr>
              <w:t>Podpis własnoręczny; w przypadku składania wniosku w postaci elektronicznej: kwalifikowany podpis elektroniczny, podpis osobisty albo podpis zaufany; w przypadku składania wniosku za pomocą systemu teleinformatycznego, o którym mowa w przepisach wydanych    na podstawie art. 40 ust. 8 ustawy z dnia 17 maja 1989 r. – Prawo geodezyjne i kartograficzne, identyfikator umożliwiający weryfikację wnioskodawcy w tym</w:t>
            </w:r>
            <w:r>
              <w:rPr>
                <w:i/>
                <w:iCs/>
                <w:spacing w:val="8"/>
                <w:w w:val="105"/>
                <w:sz w:val="8"/>
                <w:szCs w:val="8"/>
              </w:rPr>
              <w:t xml:space="preserve"> </w:t>
            </w:r>
            <w:r>
              <w:rPr>
                <w:i/>
                <w:iCs/>
                <w:w w:val="105"/>
                <w:sz w:val="8"/>
                <w:szCs w:val="8"/>
              </w:rPr>
              <w:t>systemie.</w:t>
            </w:r>
          </w:p>
        </w:tc>
      </w:tr>
      <w:tr w:rsidR="001E26BA" w14:paraId="0B45B3A5" w14:textId="77777777">
        <w:trPr>
          <w:trHeight w:val="166"/>
        </w:trPr>
        <w:tc>
          <w:tcPr>
            <w:tcW w:w="9682" w:type="dxa"/>
            <w:gridSpan w:val="2"/>
            <w:tcBorders>
              <w:top w:val="single" w:sz="6" w:space="0" w:color="000000"/>
              <w:left w:val="single" w:sz="6" w:space="0" w:color="000000"/>
              <w:bottom w:val="none" w:sz="6" w:space="0" w:color="auto"/>
              <w:right w:val="single" w:sz="6" w:space="0" w:color="000000"/>
            </w:tcBorders>
            <w:shd w:val="clear" w:color="auto" w:fill="CCCCFF"/>
          </w:tcPr>
          <w:p w14:paraId="72503D1F" w14:textId="77777777" w:rsidR="001E26BA" w:rsidRDefault="00000000">
            <w:pPr>
              <w:pStyle w:val="TableParagraph"/>
              <w:kinsoku w:val="0"/>
              <w:overflowPunct w:val="0"/>
              <w:spacing w:before="18"/>
              <w:ind w:left="21"/>
              <w:rPr>
                <w:rFonts w:ascii="Arial" w:hAnsi="Arial" w:cs="Arial"/>
                <w:sz w:val="10"/>
                <w:szCs w:val="10"/>
              </w:rPr>
            </w:pPr>
            <w:r>
              <w:rPr>
                <w:rFonts w:ascii="Arial" w:hAnsi="Arial" w:cs="Arial"/>
                <w:sz w:val="10"/>
                <w:szCs w:val="10"/>
              </w:rPr>
              <w:t>Wyjaśnienia:</w:t>
            </w:r>
          </w:p>
        </w:tc>
      </w:tr>
      <w:tr w:rsidR="001E26BA" w14:paraId="5B22E0F3" w14:textId="77777777">
        <w:trPr>
          <w:trHeight w:val="255"/>
        </w:trPr>
        <w:tc>
          <w:tcPr>
            <w:tcW w:w="172" w:type="dxa"/>
            <w:tcBorders>
              <w:top w:val="none" w:sz="6" w:space="0" w:color="auto"/>
              <w:left w:val="single" w:sz="6" w:space="0" w:color="000000"/>
              <w:bottom w:val="single" w:sz="6" w:space="0" w:color="000000"/>
              <w:right w:val="single" w:sz="6" w:space="0" w:color="000000"/>
            </w:tcBorders>
            <w:shd w:val="clear" w:color="auto" w:fill="CCCCFF"/>
          </w:tcPr>
          <w:p w14:paraId="0C096B48" w14:textId="77777777" w:rsidR="001E26BA" w:rsidRDefault="001E26BA">
            <w:pPr>
              <w:pStyle w:val="TableParagraph"/>
              <w:kinsoku w:val="0"/>
              <w:overflowPunct w:val="0"/>
              <w:rPr>
                <w:rFonts w:ascii="Times New Roman" w:hAnsi="Times New Roman" w:cs="Times New Roman"/>
                <w:sz w:val="8"/>
                <w:szCs w:val="8"/>
              </w:rPr>
            </w:pPr>
          </w:p>
        </w:tc>
        <w:tc>
          <w:tcPr>
            <w:tcW w:w="9510" w:type="dxa"/>
            <w:tcBorders>
              <w:top w:val="single" w:sz="6" w:space="0" w:color="000000"/>
              <w:left w:val="single" w:sz="6" w:space="0" w:color="000000"/>
              <w:bottom w:val="single" w:sz="6" w:space="0" w:color="000000"/>
              <w:right w:val="single" w:sz="6" w:space="0" w:color="000000"/>
            </w:tcBorders>
          </w:tcPr>
          <w:p w14:paraId="60654E52" w14:textId="77777777" w:rsidR="001E26BA" w:rsidRDefault="00000000">
            <w:pPr>
              <w:pStyle w:val="TableParagraph"/>
              <w:numPr>
                <w:ilvl w:val="0"/>
                <w:numId w:val="16"/>
              </w:numPr>
              <w:tabs>
                <w:tab w:val="left" w:pos="219"/>
              </w:tabs>
              <w:kinsoku w:val="0"/>
              <w:overflowPunct w:val="0"/>
              <w:spacing w:before="9"/>
              <w:ind w:hanging="114"/>
              <w:rPr>
                <w:i/>
                <w:iCs/>
                <w:w w:val="105"/>
                <w:sz w:val="8"/>
                <w:szCs w:val="8"/>
              </w:rPr>
            </w:pPr>
            <w:r>
              <w:rPr>
                <w:i/>
                <w:iCs/>
                <w:w w:val="105"/>
                <w:sz w:val="8"/>
                <w:szCs w:val="8"/>
              </w:rPr>
              <w:t>W formularzach można nie uwzględniać oznaczeń</w:t>
            </w:r>
            <w:r>
              <w:rPr>
                <w:i/>
                <w:iCs/>
                <w:spacing w:val="-1"/>
                <w:w w:val="105"/>
                <w:sz w:val="8"/>
                <w:szCs w:val="8"/>
              </w:rPr>
              <w:t xml:space="preserve"> </w:t>
            </w:r>
            <w:r>
              <w:rPr>
                <w:i/>
                <w:iCs/>
                <w:w w:val="105"/>
                <w:sz w:val="8"/>
                <w:szCs w:val="8"/>
              </w:rPr>
              <w:t>kolorystycznych.</w:t>
            </w:r>
          </w:p>
          <w:p w14:paraId="25B31325" w14:textId="77777777" w:rsidR="001E26BA" w:rsidRDefault="00000000">
            <w:pPr>
              <w:pStyle w:val="TableParagraph"/>
              <w:numPr>
                <w:ilvl w:val="0"/>
                <w:numId w:val="16"/>
              </w:numPr>
              <w:tabs>
                <w:tab w:val="left" w:pos="219"/>
              </w:tabs>
              <w:kinsoku w:val="0"/>
              <w:overflowPunct w:val="0"/>
              <w:spacing w:before="34"/>
              <w:ind w:hanging="114"/>
              <w:rPr>
                <w:i/>
                <w:iCs/>
                <w:w w:val="105"/>
                <w:sz w:val="8"/>
                <w:szCs w:val="8"/>
              </w:rPr>
            </w:pPr>
            <w:r>
              <w:rPr>
                <w:i/>
                <w:iCs/>
                <w:w w:val="105"/>
                <w:sz w:val="8"/>
                <w:szCs w:val="8"/>
              </w:rPr>
              <w:t>Pola formularza można rozszerzać w zależności od potrzeb. Do formularza papierowego można dołączyć załączniki zawierające informacje, których nie można było zamieścić w</w:t>
            </w:r>
            <w:r>
              <w:rPr>
                <w:i/>
                <w:iCs/>
                <w:spacing w:val="8"/>
                <w:w w:val="105"/>
                <w:sz w:val="8"/>
                <w:szCs w:val="8"/>
              </w:rPr>
              <w:t xml:space="preserve"> </w:t>
            </w:r>
            <w:r>
              <w:rPr>
                <w:i/>
                <w:iCs/>
                <w:w w:val="105"/>
                <w:sz w:val="8"/>
                <w:szCs w:val="8"/>
              </w:rPr>
              <w:t>formularzu.</w:t>
            </w:r>
          </w:p>
          <w:p w14:paraId="297A7D3A" w14:textId="77777777" w:rsidR="0049171F" w:rsidRDefault="0049171F" w:rsidP="007047E8">
            <w:pPr>
              <w:tabs>
                <w:tab w:val="center" w:pos="2455"/>
                <w:tab w:val="center" w:pos="7321"/>
              </w:tabs>
              <w:spacing w:after="9" w:line="256" w:lineRule="auto"/>
              <w:jc w:val="both"/>
              <w:rPr>
                <w:i/>
                <w:iCs/>
                <w:w w:val="105"/>
                <w:sz w:val="8"/>
                <w:szCs w:val="8"/>
              </w:rPr>
            </w:pPr>
          </w:p>
        </w:tc>
      </w:tr>
    </w:tbl>
    <w:p w14:paraId="641CC409" w14:textId="77777777" w:rsidR="001E26BA" w:rsidRDefault="001E26BA">
      <w:pPr>
        <w:rPr>
          <w:b/>
          <w:bCs/>
          <w:sz w:val="14"/>
          <w:szCs w:val="14"/>
        </w:rPr>
        <w:sectPr w:rsidR="001E26BA">
          <w:pgSz w:w="11910" w:h="16840"/>
          <w:pgMar w:top="1160" w:right="920" w:bottom="280" w:left="980" w:header="953" w:footer="0" w:gutter="0"/>
          <w:cols w:space="708"/>
          <w:noEndnote/>
        </w:sectPr>
      </w:pPr>
    </w:p>
    <w:p w14:paraId="3E996D7A" w14:textId="56578B07" w:rsidR="001E26BA" w:rsidRDefault="0049171F">
      <w:pPr>
        <w:pStyle w:val="Tekstpodstawowy"/>
        <w:kinsoku w:val="0"/>
        <w:overflowPunct w:val="0"/>
        <w:spacing w:line="20" w:lineRule="exact"/>
        <w:ind w:left="32"/>
        <w:rPr>
          <w:b w:val="0"/>
          <w:bCs w:val="0"/>
          <w:sz w:val="2"/>
          <w:szCs w:val="2"/>
        </w:rPr>
      </w:pPr>
      <w:r>
        <w:rPr>
          <w:b w:val="0"/>
          <w:bCs w:val="0"/>
          <w:noProof/>
          <w:sz w:val="2"/>
          <w:szCs w:val="2"/>
        </w:rPr>
        <w:lastRenderedPageBreak/>
        <mc:AlternateContent>
          <mc:Choice Requires="wpg">
            <w:drawing>
              <wp:inline distT="0" distB="0" distL="0" distR="0" wp14:anchorId="1EEDC0B6" wp14:editId="51EB98F3">
                <wp:extent cx="6264275" cy="12700"/>
                <wp:effectExtent l="13335" t="1905" r="8890" b="4445"/>
                <wp:docPr id="669934150"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4275" cy="12700"/>
                          <a:chOff x="0" y="0"/>
                          <a:chExt cx="9865" cy="20"/>
                        </a:xfrm>
                      </wpg:grpSpPr>
                      <wps:wsp>
                        <wps:cNvPr id="1904387663" name="Freeform 20"/>
                        <wps:cNvSpPr>
                          <a:spLocks/>
                        </wps:cNvSpPr>
                        <wps:spPr bwMode="auto">
                          <a:xfrm>
                            <a:off x="0" y="7"/>
                            <a:ext cx="9865" cy="20"/>
                          </a:xfrm>
                          <a:custGeom>
                            <a:avLst/>
                            <a:gdLst>
                              <a:gd name="T0" fmla="*/ 0 w 9865"/>
                              <a:gd name="T1" fmla="*/ 0 h 20"/>
                              <a:gd name="T2" fmla="*/ 9864 w 9865"/>
                              <a:gd name="T3" fmla="*/ 0 h 20"/>
                            </a:gdLst>
                            <a:ahLst/>
                            <a:cxnLst>
                              <a:cxn ang="0">
                                <a:pos x="T0" y="T1"/>
                              </a:cxn>
                              <a:cxn ang="0">
                                <a:pos x="T2" y="T3"/>
                              </a:cxn>
                            </a:cxnLst>
                            <a:rect l="0" t="0" r="r" b="b"/>
                            <a:pathLst>
                              <a:path w="9865" h="20">
                                <a:moveTo>
                                  <a:pt x="0" y="0"/>
                                </a:moveTo>
                                <a:lnTo>
                                  <a:pt x="9864" y="0"/>
                                </a:lnTo>
                              </a:path>
                            </a:pathLst>
                          </a:custGeom>
                          <a:noFill/>
                          <a:ln w="952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EDA7A45" id="Group 19" o:spid="_x0000_s1026" style="width:493.25pt;height:1pt;mso-position-horizontal-relative:char;mso-position-vertical-relative:line" coordsize="986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">
                <v:shape id="Freeform 20" o:spid="_x0000_s1027" style="position:absolute;top:7;width:9865;height:20;visibility:visible;mso-wrap-style:square;v-text-anchor:top" coordsize="986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" path="m,l9864,e" filled="f" strokecolor="#231f20">
                  <v:path arrowok="t" o:connecttype="custom" o:connectlocs="0,0;9864,0" o:connectangles="0,0"/>
                </v:shape>
                <w10:anchorlock/>
              </v:group>
            </w:pict>
          </mc:Fallback>
        </mc:AlternateContent>
      </w:r>
    </w:p>
    <w:p w14:paraId="1F09C3DA" w14:textId="77777777" w:rsidR="001E26BA" w:rsidRDefault="001E26BA">
      <w:pPr>
        <w:pStyle w:val="Tekstpodstawowy"/>
        <w:kinsoku w:val="0"/>
        <w:overflowPunct w:val="0"/>
        <w:rPr>
          <w:sz w:val="20"/>
          <w:szCs w:val="20"/>
        </w:rPr>
      </w:pPr>
    </w:p>
    <w:p w14:paraId="54AB5690" w14:textId="77777777" w:rsidR="001E26BA" w:rsidRDefault="001E26BA">
      <w:pPr>
        <w:pStyle w:val="Tekstpodstawowy"/>
        <w:kinsoku w:val="0"/>
        <w:overflowPunct w:val="0"/>
        <w:spacing w:before="10" w:after="1"/>
        <w:rPr>
          <w:sz w:val="10"/>
          <w:szCs w:val="10"/>
        </w:rPr>
      </w:pPr>
    </w:p>
    <w:tbl>
      <w:tblPr>
        <w:tblW w:w="0" w:type="auto"/>
        <w:tblInd w:w="125" w:type="dxa"/>
        <w:tblLayout w:type="fixed"/>
        <w:tblCellMar>
          <w:left w:w="0" w:type="dxa"/>
          <w:right w:w="0" w:type="dxa"/>
        </w:tblCellMar>
        <w:tblLook w:val="0000" w:firstRow="0" w:lastRow="0" w:firstColumn="0" w:lastColumn="0" w:noHBand="0" w:noVBand="0"/>
      </w:tblPr>
      <w:tblGrid>
        <w:gridCol w:w="172"/>
        <w:gridCol w:w="3231"/>
        <w:gridCol w:w="2334"/>
        <w:gridCol w:w="172"/>
        <w:gridCol w:w="3130"/>
        <w:gridCol w:w="644"/>
      </w:tblGrid>
      <w:tr w:rsidR="001E26BA" w14:paraId="2C04A71C" w14:textId="77777777">
        <w:trPr>
          <w:trHeight w:val="292"/>
        </w:trPr>
        <w:tc>
          <w:tcPr>
            <w:tcW w:w="9039" w:type="dxa"/>
            <w:gridSpan w:val="5"/>
            <w:tcBorders>
              <w:top w:val="single" w:sz="6" w:space="0" w:color="000000"/>
              <w:left w:val="single" w:sz="6" w:space="0" w:color="000000"/>
              <w:bottom w:val="none" w:sz="6" w:space="0" w:color="auto"/>
              <w:right w:val="single" w:sz="6" w:space="0" w:color="000000"/>
            </w:tcBorders>
            <w:shd w:val="clear" w:color="auto" w:fill="CCCCFF"/>
          </w:tcPr>
          <w:p w14:paraId="4C24C062" w14:textId="77777777" w:rsidR="001E26BA" w:rsidRDefault="00000000">
            <w:pPr>
              <w:pStyle w:val="TableParagraph"/>
              <w:kinsoku w:val="0"/>
              <w:overflowPunct w:val="0"/>
              <w:spacing w:before="30"/>
              <w:ind w:left="48"/>
              <w:rPr>
                <w:rFonts w:ascii="Arial" w:hAnsi="Arial" w:cs="Arial"/>
                <w:sz w:val="10"/>
                <w:szCs w:val="10"/>
              </w:rPr>
            </w:pPr>
            <w:r>
              <w:rPr>
                <w:rFonts w:ascii="Arial" w:hAnsi="Arial" w:cs="Arial"/>
                <w:sz w:val="10"/>
                <w:szCs w:val="10"/>
              </w:rPr>
              <w:t>1. Szczegóły wniosku o udostępnienie rejestru cen nieruchomości</w:t>
            </w:r>
          </w:p>
        </w:tc>
        <w:tc>
          <w:tcPr>
            <w:tcW w:w="644" w:type="dxa"/>
            <w:tcBorders>
              <w:top w:val="single" w:sz="6" w:space="0" w:color="000000"/>
              <w:left w:val="single" w:sz="6" w:space="0" w:color="000000"/>
              <w:bottom w:val="single" w:sz="6" w:space="0" w:color="000000"/>
              <w:right w:val="single" w:sz="6" w:space="0" w:color="000000"/>
            </w:tcBorders>
            <w:shd w:val="clear" w:color="auto" w:fill="CCCCFF"/>
          </w:tcPr>
          <w:p w14:paraId="38F542EC" w14:textId="77777777" w:rsidR="001E26BA" w:rsidRDefault="00000000">
            <w:pPr>
              <w:pStyle w:val="TableParagraph"/>
              <w:kinsoku w:val="0"/>
              <w:overflowPunct w:val="0"/>
              <w:spacing w:before="9"/>
              <w:ind w:left="109" w:right="98"/>
              <w:jc w:val="center"/>
              <w:rPr>
                <w:rFonts w:ascii="Arial" w:hAnsi="Arial" w:cs="Arial"/>
                <w:w w:val="105"/>
                <w:sz w:val="8"/>
                <w:szCs w:val="8"/>
              </w:rPr>
            </w:pPr>
            <w:r>
              <w:rPr>
                <w:rFonts w:ascii="Arial" w:hAnsi="Arial" w:cs="Arial"/>
                <w:w w:val="105"/>
                <w:sz w:val="8"/>
                <w:szCs w:val="8"/>
              </w:rPr>
              <w:t>Formularz</w:t>
            </w:r>
          </w:p>
          <w:p w14:paraId="341530FA" w14:textId="77777777" w:rsidR="001E26BA" w:rsidRDefault="00000000">
            <w:pPr>
              <w:pStyle w:val="TableParagraph"/>
              <w:kinsoku w:val="0"/>
              <w:overflowPunct w:val="0"/>
              <w:spacing w:before="27" w:line="144" w:lineRule="exact"/>
              <w:ind w:left="108" w:right="98"/>
              <w:jc w:val="center"/>
              <w:rPr>
                <w:rFonts w:ascii="Arial" w:hAnsi="Arial" w:cs="Arial"/>
                <w:b/>
                <w:bCs/>
                <w:sz w:val="15"/>
                <w:szCs w:val="15"/>
              </w:rPr>
            </w:pPr>
            <w:r>
              <w:rPr>
                <w:rFonts w:ascii="Arial" w:hAnsi="Arial" w:cs="Arial"/>
                <w:b/>
                <w:bCs/>
                <w:sz w:val="15"/>
                <w:szCs w:val="15"/>
              </w:rPr>
              <w:t>P5</w:t>
            </w:r>
          </w:p>
        </w:tc>
      </w:tr>
      <w:tr w:rsidR="001E26BA" w14:paraId="588931EB" w14:textId="77777777">
        <w:trPr>
          <w:trHeight w:val="2166"/>
        </w:trPr>
        <w:tc>
          <w:tcPr>
            <w:tcW w:w="172" w:type="dxa"/>
            <w:vMerge w:val="restart"/>
            <w:tcBorders>
              <w:top w:val="none" w:sz="6" w:space="0" w:color="auto"/>
              <w:left w:val="single" w:sz="6" w:space="0" w:color="000000"/>
              <w:bottom w:val="single" w:sz="6" w:space="0" w:color="000000"/>
              <w:right w:val="single" w:sz="6" w:space="0" w:color="000000"/>
            </w:tcBorders>
            <w:shd w:val="clear" w:color="auto" w:fill="CCCCFF"/>
          </w:tcPr>
          <w:p w14:paraId="498BB12B" w14:textId="77777777" w:rsidR="001E26BA" w:rsidRDefault="001E26BA">
            <w:pPr>
              <w:pStyle w:val="TableParagraph"/>
              <w:kinsoku w:val="0"/>
              <w:overflowPunct w:val="0"/>
              <w:rPr>
                <w:rFonts w:ascii="Times New Roman" w:hAnsi="Times New Roman" w:cs="Times New Roman"/>
                <w:sz w:val="8"/>
                <w:szCs w:val="8"/>
              </w:rPr>
            </w:pPr>
          </w:p>
        </w:tc>
        <w:tc>
          <w:tcPr>
            <w:tcW w:w="3231" w:type="dxa"/>
            <w:tcBorders>
              <w:top w:val="single" w:sz="6" w:space="0" w:color="000000"/>
              <w:left w:val="single" w:sz="6" w:space="0" w:color="000000"/>
              <w:bottom w:val="single" w:sz="6" w:space="0" w:color="000000"/>
              <w:right w:val="single" w:sz="6" w:space="0" w:color="000000"/>
            </w:tcBorders>
          </w:tcPr>
          <w:p w14:paraId="0F1889DA" w14:textId="77777777" w:rsidR="001E26BA" w:rsidRDefault="001E26BA">
            <w:pPr>
              <w:pStyle w:val="TableParagraph"/>
              <w:kinsoku w:val="0"/>
              <w:overflowPunct w:val="0"/>
              <w:spacing w:before="9"/>
              <w:rPr>
                <w:b/>
                <w:bCs/>
                <w:sz w:val="20"/>
                <w:szCs w:val="20"/>
              </w:rPr>
            </w:pPr>
          </w:p>
          <w:p w14:paraId="3B6D31C2" w14:textId="77777777" w:rsidR="001E26BA" w:rsidRDefault="00000000">
            <w:pPr>
              <w:pStyle w:val="TableParagraph"/>
              <w:numPr>
                <w:ilvl w:val="0"/>
                <w:numId w:val="15"/>
              </w:numPr>
              <w:tabs>
                <w:tab w:val="left" w:pos="224"/>
              </w:tabs>
              <w:kinsoku w:val="0"/>
              <w:overflowPunct w:val="0"/>
              <w:spacing w:line="162" w:lineRule="auto"/>
              <w:ind w:hanging="173"/>
              <w:rPr>
                <w:rFonts w:ascii="Arial" w:hAnsi="Arial" w:cs="Arial"/>
                <w:sz w:val="10"/>
                <w:szCs w:val="10"/>
              </w:rPr>
            </w:pPr>
            <w:r>
              <w:rPr>
                <w:rFonts w:ascii="Arial" w:hAnsi="Arial" w:cs="Arial"/>
                <w:sz w:val="10"/>
                <w:szCs w:val="10"/>
              </w:rPr>
              <w:t>Zbiór danych dotyczących cen transakcyjnych nieruchomości</w:t>
            </w:r>
            <w:r>
              <w:rPr>
                <w:rFonts w:ascii="Arial" w:hAnsi="Arial" w:cs="Arial"/>
                <w:spacing w:val="-8"/>
                <w:sz w:val="10"/>
                <w:szCs w:val="10"/>
              </w:rPr>
              <w:t xml:space="preserve"> </w:t>
            </w:r>
            <w:r>
              <w:rPr>
                <w:rFonts w:ascii="Arial" w:hAnsi="Arial" w:cs="Arial"/>
                <w:sz w:val="10"/>
                <w:szCs w:val="10"/>
              </w:rPr>
              <w:t>w</w:t>
            </w:r>
          </w:p>
          <w:p w14:paraId="671AB6D7" w14:textId="77777777" w:rsidR="001E26BA" w:rsidRDefault="00000000">
            <w:pPr>
              <w:pStyle w:val="TableParagraph"/>
              <w:kinsoku w:val="0"/>
              <w:overflowPunct w:val="0"/>
              <w:spacing w:line="84" w:lineRule="exact"/>
              <w:ind w:left="223"/>
              <w:rPr>
                <w:rFonts w:ascii="Arial" w:hAnsi="Arial" w:cs="Arial"/>
                <w:sz w:val="10"/>
                <w:szCs w:val="10"/>
              </w:rPr>
            </w:pPr>
            <w:r>
              <w:rPr>
                <w:rFonts w:ascii="Arial" w:hAnsi="Arial" w:cs="Arial"/>
                <w:sz w:val="10"/>
                <w:szCs w:val="10"/>
              </w:rPr>
              <w:t>postaci elektronicznej</w:t>
            </w:r>
          </w:p>
          <w:p w14:paraId="06E54E5F" w14:textId="77777777" w:rsidR="001E26BA" w:rsidRDefault="001E26BA">
            <w:pPr>
              <w:pStyle w:val="TableParagraph"/>
              <w:kinsoku w:val="0"/>
              <w:overflowPunct w:val="0"/>
              <w:rPr>
                <w:b/>
                <w:bCs/>
                <w:sz w:val="10"/>
                <w:szCs w:val="10"/>
              </w:rPr>
            </w:pPr>
          </w:p>
          <w:p w14:paraId="25FC3415" w14:textId="77777777" w:rsidR="001E26BA" w:rsidRDefault="001E26BA">
            <w:pPr>
              <w:pStyle w:val="TableParagraph"/>
              <w:kinsoku w:val="0"/>
              <w:overflowPunct w:val="0"/>
              <w:rPr>
                <w:b/>
                <w:bCs/>
                <w:sz w:val="10"/>
                <w:szCs w:val="10"/>
              </w:rPr>
            </w:pPr>
          </w:p>
          <w:p w14:paraId="5766CB7D" w14:textId="77777777" w:rsidR="001E26BA" w:rsidRDefault="001E26BA">
            <w:pPr>
              <w:pStyle w:val="TableParagraph"/>
              <w:kinsoku w:val="0"/>
              <w:overflowPunct w:val="0"/>
              <w:rPr>
                <w:b/>
                <w:bCs/>
                <w:sz w:val="10"/>
                <w:szCs w:val="10"/>
              </w:rPr>
            </w:pPr>
          </w:p>
          <w:p w14:paraId="1D996DA7" w14:textId="77777777" w:rsidR="001E26BA" w:rsidRDefault="001E26BA">
            <w:pPr>
              <w:pStyle w:val="TableParagraph"/>
              <w:kinsoku w:val="0"/>
              <w:overflowPunct w:val="0"/>
              <w:spacing w:before="3"/>
              <w:rPr>
                <w:b/>
                <w:bCs/>
                <w:sz w:val="13"/>
                <w:szCs w:val="13"/>
              </w:rPr>
            </w:pPr>
          </w:p>
          <w:p w14:paraId="22106115" w14:textId="77777777" w:rsidR="001E26BA" w:rsidRDefault="00000000">
            <w:pPr>
              <w:pStyle w:val="TableParagraph"/>
              <w:numPr>
                <w:ilvl w:val="0"/>
                <w:numId w:val="15"/>
              </w:numPr>
              <w:tabs>
                <w:tab w:val="left" w:pos="224"/>
              </w:tabs>
              <w:kinsoku w:val="0"/>
              <w:overflowPunct w:val="0"/>
              <w:spacing w:line="162" w:lineRule="auto"/>
              <w:ind w:hanging="173"/>
              <w:rPr>
                <w:rFonts w:ascii="Arial" w:hAnsi="Arial" w:cs="Arial"/>
                <w:sz w:val="10"/>
                <w:szCs w:val="10"/>
              </w:rPr>
            </w:pPr>
            <w:r>
              <w:rPr>
                <w:rFonts w:ascii="Arial" w:hAnsi="Arial" w:cs="Arial"/>
                <w:sz w:val="10"/>
                <w:szCs w:val="10"/>
              </w:rPr>
              <w:t>Wyciąg z rejestru cen nieruchomości w postaci</w:t>
            </w:r>
            <w:r>
              <w:rPr>
                <w:rFonts w:ascii="Arial" w:hAnsi="Arial" w:cs="Arial"/>
                <w:spacing w:val="-9"/>
                <w:sz w:val="10"/>
                <w:szCs w:val="10"/>
              </w:rPr>
              <w:t xml:space="preserve"> </w:t>
            </w:r>
            <w:r>
              <w:rPr>
                <w:rFonts w:ascii="Arial" w:hAnsi="Arial" w:cs="Arial"/>
                <w:sz w:val="10"/>
                <w:szCs w:val="10"/>
              </w:rPr>
              <w:t>dokumentu</w:t>
            </w:r>
          </w:p>
          <w:p w14:paraId="69692C0E" w14:textId="77777777" w:rsidR="001E26BA" w:rsidRDefault="00000000">
            <w:pPr>
              <w:pStyle w:val="TableParagraph"/>
              <w:kinsoku w:val="0"/>
              <w:overflowPunct w:val="0"/>
              <w:spacing w:line="84" w:lineRule="exact"/>
              <w:ind w:left="223"/>
              <w:rPr>
                <w:rFonts w:ascii="Arial" w:hAnsi="Arial" w:cs="Arial"/>
                <w:sz w:val="10"/>
                <w:szCs w:val="10"/>
              </w:rPr>
            </w:pPr>
            <w:r>
              <w:rPr>
                <w:rFonts w:ascii="Arial" w:hAnsi="Arial" w:cs="Arial"/>
                <w:sz w:val="10"/>
                <w:szCs w:val="10"/>
              </w:rPr>
              <w:t>drukowanego</w:t>
            </w:r>
          </w:p>
        </w:tc>
        <w:tc>
          <w:tcPr>
            <w:tcW w:w="6280" w:type="dxa"/>
            <w:gridSpan w:val="4"/>
            <w:tcBorders>
              <w:top w:val="single" w:sz="6" w:space="0" w:color="000000"/>
              <w:left w:val="single" w:sz="6" w:space="0" w:color="000000"/>
              <w:bottom w:val="single" w:sz="6" w:space="0" w:color="000000"/>
              <w:right w:val="single" w:sz="6" w:space="0" w:color="000000"/>
            </w:tcBorders>
          </w:tcPr>
          <w:p w14:paraId="02CC1598" w14:textId="77777777" w:rsidR="001E26BA" w:rsidRDefault="00000000">
            <w:pPr>
              <w:pStyle w:val="TableParagraph"/>
              <w:numPr>
                <w:ilvl w:val="0"/>
                <w:numId w:val="14"/>
              </w:numPr>
              <w:tabs>
                <w:tab w:val="left" w:pos="425"/>
              </w:tabs>
              <w:kinsoku w:val="0"/>
              <w:overflowPunct w:val="0"/>
              <w:spacing w:before="16"/>
              <w:ind w:hanging="173"/>
              <w:rPr>
                <w:rFonts w:ascii="Arial" w:hAnsi="Arial" w:cs="Arial"/>
                <w:sz w:val="10"/>
                <w:szCs w:val="10"/>
              </w:rPr>
            </w:pPr>
            <w:r>
              <w:rPr>
                <w:rFonts w:ascii="Arial" w:hAnsi="Arial" w:cs="Arial"/>
                <w:sz w:val="10"/>
                <w:szCs w:val="10"/>
              </w:rPr>
              <w:t>Okres zawarcia transakcji: od ………………... do</w:t>
            </w:r>
            <w:r>
              <w:rPr>
                <w:rFonts w:ascii="Arial" w:hAnsi="Arial" w:cs="Arial"/>
                <w:spacing w:val="-9"/>
                <w:sz w:val="10"/>
                <w:szCs w:val="10"/>
              </w:rPr>
              <w:t xml:space="preserve"> </w:t>
            </w:r>
            <w:r>
              <w:rPr>
                <w:rFonts w:ascii="Arial" w:hAnsi="Arial" w:cs="Arial"/>
                <w:sz w:val="10"/>
                <w:szCs w:val="10"/>
              </w:rPr>
              <w:t>…………..…….</w:t>
            </w:r>
          </w:p>
          <w:p w14:paraId="6A650909" w14:textId="77777777" w:rsidR="001E26BA" w:rsidRDefault="00000000">
            <w:pPr>
              <w:pStyle w:val="TableParagraph"/>
              <w:numPr>
                <w:ilvl w:val="0"/>
                <w:numId w:val="14"/>
              </w:numPr>
              <w:tabs>
                <w:tab w:val="left" w:pos="425"/>
              </w:tabs>
              <w:kinsoku w:val="0"/>
              <w:overflowPunct w:val="0"/>
              <w:spacing w:before="48"/>
              <w:ind w:hanging="173"/>
              <w:rPr>
                <w:rFonts w:ascii="Arial" w:hAnsi="Arial" w:cs="Arial"/>
                <w:sz w:val="10"/>
                <w:szCs w:val="10"/>
              </w:rPr>
            </w:pPr>
            <w:r>
              <w:rPr>
                <w:rFonts w:ascii="Arial" w:hAnsi="Arial" w:cs="Arial"/>
                <w:sz w:val="10"/>
                <w:szCs w:val="10"/>
              </w:rPr>
              <w:t>Rodzaje</w:t>
            </w:r>
            <w:r>
              <w:rPr>
                <w:rFonts w:ascii="Arial" w:hAnsi="Arial" w:cs="Arial"/>
                <w:spacing w:val="-1"/>
                <w:sz w:val="10"/>
                <w:szCs w:val="10"/>
              </w:rPr>
              <w:t xml:space="preserve"> </w:t>
            </w:r>
            <w:r>
              <w:rPr>
                <w:rFonts w:ascii="Arial" w:hAnsi="Arial" w:cs="Arial"/>
                <w:sz w:val="10"/>
                <w:szCs w:val="10"/>
              </w:rPr>
              <w:t>nieruchomości:</w:t>
            </w:r>
          </w:p>
          <w:p w14:paraId="41188D8A" w14:textId="77777777" w:rsidR="001E26BA" w:rsidRDefault="00000000">
            <w:pPr>
              <w:pStyle w:val="TableParagraph"/>
              <w:numPr>
                <w:ilvl w:val="1"/>
                <w:numId w:val="14"/>
              </w:numPr>
              <w:tabs>
                <w:tab w:val="left" w:pos="626"/>
              </w:tabs>
              <w:kinsoku w:val="0"/>
              <w:overflowPunct w:val="0"/>
              <w:spacing w:before="49"/>
              <w:ind w:hanging="173"/>
              <w:rPr>
                <w:rFonts w:ascii="Arial" w:hAnsi="Arial" w:cs="Arial"/>
                <w:sz w:val="10"/>
                <w:szCs w:val="10"/>
              </w:rPr>
            </w:pPr>
            <w:r>
              <w:rPr>
                <w:rFonts w:ascii="Arial" w:hAnsi="Arial" w:cs="Arial"/>
                <w:sz w:val="10"/>
                <w:szCs w:val="10"/>
              </w:rPr>
              <w:t>niezabudowana</w:t>
            </w:r>
            <w:r>
              <w:rPr>
                <w:rFonts w:ascii="Arial" w:hAnsi="Arial" w:cs="Arial"/>
                <w:spacing w:val="3"/>
                <w:sz w:val="10"/>
                <w:szCs w:val="10"/>
              </w:rPr>
              <w:t xml:space="preserve"> </w:t>
            </w:r>
            <w:r>
              <w:rPr>
                <w:rFonts w:ascii="Arial" w:hAnsi="Arial" w:cs="Arial"/>
                <w:sz w:val="10"/>
                <w:szCs w:val="10"/>
              </w:rPr>
              <w:t>rolna</w:t>
            </w:r>
          </w:p>
          <w:p w14:paraId="65FACDDC" w14:textId="77777777" w:rsidR="001E26BA" w:rsidRDefault="00000000">
            <w:pPr>
              <w:pStyle w:val="TableParagraph"/>
              <w:numPr>
                <w:ilvl w:val="1"/>
                <w:numId w:val="14"/>
              </w:numPr>
              <w:tabs>
                <w:tab w:val="left" w:pos="626"/>
              </w:tabs>
              <w:kinsoku w:val="0"/>
              <w:overflowPunct w:val="0"/>
              <w:spacing w:before="48"/>
              <w:ind w:hanging="173"/>
              <w:rPr>
                <w:rFonts w:ascii="Arial" w:hAnsi="Arial" w:cs="Arial"/>
                <w:sz w:val="10"/>
                <w:szCs w:val="10"/>
              </w:rPr>
            </w:pPr>
            <w:r>
              <w:rPr>
                <w:rFonts w:ascii="Arial" w:hAnsi="Arial" w:cs="Arial"/>
                <w:sz w:val="10"/>
                <w:szCs w:val="10"/>
              </w:rPr>
              <w:t>niezabudowana</w:t>
            </w:r>
            <w:r>
              <w:rPr>
                <w:rFonts w:ascii="Arial" w:hAnsi="Arial" w:cs="Arial"/>
                <w:spacing w:val="1"/>
                <w:sz w:val="10"/>
                <w:szCs w:val="10"/>
              </w:rPr>
              <w:t xml:space="preserve"> </w:t>
            </w:r>
            <w:r>
              <w:rPr>
                <w:rFonts w:ascii="Arial" w:hAnsi="Arial" w:cs="Arial"/>
                <w:sz w:val="10"/>
                <w:szCs w:val="10"/>
              </w:rPr>
              <w:t>leśna</w:t>
            </w:r>
          </w:p>
          <w:p w14:paraId="61B84BE2" w14:textId="77777777" w:rsidR="001E26BA" w:rsidRDefault="00000000">
            <w:pPr>
              <w:pStyle w:val="TableParagraph"/>
              <w:numPr>
                <w:ilvl w:val="1"/>
                <w:numId w:val="14"/>
              </w:numPr>
              <w:tabs>
                <w:tab w:val="left" w:pos="626"/>
              </w:tabs>
              <w:kinsoku w:val="0"/>
              <w:overflowPunct w:val="0"/>
              <w:spacing w:before="49"/>
              <w:ind w:hanging="173"/>
              <w:rPr>
                <w:rFonts w:ascii="Arial" w:hAnsi="Arial" w:cs="Arial"/>
                <w:sz w:val="10"/>
                <w:szCs w:val="10"/>
              </w:rPr>
            </w:pPr>
            <w:r>
              <w:rPr>
                <w:rFonts w:ascii="Arial" w:hAnsi="Arial" w:cs="Arial"/>
                <w:sz w:val="10"/>
                <w:szCs w:val="10"/>
              </w:rPr>
              <w:t>zabudowana</w:t>
            </w:r>
            <w:r>
              <w:rPr>
                <w:rFonts w:ascii="Arial" w:hAnsi="Arial" w:cs="Arial"/>
                <w:spacing w:val="5"/>
                <w:sz w:val="10"/>
                <w:szCs w:val="10"/>
              </w:rPr>
              <w:t xml:space="preserve"> </w:t>
            </w:r>
            <w:r>
              <w:rPr>
                <w:rFonts w:ascii="Arial" w:hAnsi="Arial" w:cs="Arial"/>
                <w:sz w:val="10"/>
                <w:szCs w:val="10"/>
              </w:rPr>
              <w:t>rolna</w:t>
            </w:r>
          </w:p>
          <w:p w14:paraId="76440A92" w14:textId="77777777" w:rsidR="001E26BA" w:rsidRDefault="00000000">
            <w:pPr>
              <w:pStyle w:val="TableParagraph"/>
              <w:numPr>
                <w:ilvl w:val="1"/>
                <w:numId w:val="14"/>
              </w:numPr>
              <w:tabs>
                <w:tab w:val="left" w:pos="626"/>
              </w:tabs>
              <w:kinsoku w:val="0"/>
              <w:overflowPunct w:val="0"/>
              <w:spacing w:before="49"/>
              <w:ind w:hanging="173"/>
              <w:rPr>
                <w:rFonts w:ascii="Arial" w:hAnsi="Arial" w:cs="Arial"/>
                <w:sz w:val="10"/>
                <w:szCs w:val="10"/>
              </w:rPr>
            </w:pPr>
            <w:r>
              <w:rPr>
                <w:rFonts w:ascii="Arial" w:hAnsi="Arial" w:cs="Arial"/>
                <w:sz w:val="10"/>
                <w:szCs w:val="10"/>
              </w:rPr>
              <w:t>zabudowana</w:t>
            </w:r>
            <w:r>
              <w:rPr>
                <w:rFonts w:ascii="Arial" w:hAnsi="Arial" w:cs="Arial"/>
                <w:spacing w:val="3"/>
                <w:sz w:val="10"/>
                <w:szCs w:val="10"/>
              </w:rPr>
              <w:t xml:space="preserve"> </w:t>
            </w:r>
            <w:r>
              <w:rPr>
                <w:rFonts w:ascii="Arial" w:hAnsi="Arial" w:cs="Arial"/>
                <w:sz w:val="10"/>
                <w:szCs w:val="10"/>
              </w:rPr>
              <w:t>leśna</w:t>
            </w:r>
          </w:p>
          <w:p w14:paraId="2B566B57" w14:textId="77777777" w:rsidR="001E26BA" w:rsidRDefault="00000000">
            <w:pPr>
              <w:pStyle w:val="TableParagraph"/>
              <w:numPr>
                <w:ilvl w:val="1"/>
                <w:numId w:val="14"/>
              </w:numPr>
              <w:tabs>
                <w:tab w:val="left" w:pos="626"/>
              </w:tabs>
              <w:kinsoku w:val="0"/>
              <w:overflowPunct w:val="0"/>
              <w:spacing w:before="48"/>
              <w:ind w:hanging="173"/>
              <w:rPr>
                <w:rFonts w:ascii="Arial" w:hAnsi="Arial" w:cs="Arial"/>
                <w:sz w:val="10"/>
                <w:szCs w:val="10"/>
              </w:rPr>
            </w:pPr>
            <w:r>
              <w:rPr>
                <w:rFonts w:ascii="Arial" w:hAnsi="Arial" w:cs="Arial"/>
                <w:sz w:val="10"/>
                <w:szCs w:val="10"/>
              </w:rPr>
              <w:t>niezabudowana przeznaczona pod zabudowę inną niż</w:t>
            </w:r>
            <w:r>
              <w:rPr>
                <w:rFonts w:ascii="Arial" w:hAnsi="Arial" w:cs="Arial"/>
                <w:spacing w:val="-5"/>
                <w:sz w:val="10"/>
                <w:szCs w:val="10"/>
              </w:rPr>
              <w:t xml:space="preserve"> </w:t>
            </w:r>
            <w:r>
              <w:rPr>
                <w:rFonts w:ascii="Arial" w:hAnsi="Arial" w:cs="Arial"/>
                <w:sz w:val="10"/>
                <w:szCs w:val="10"/>
              </w:rPr>
              <w:t>zagrodowa</w:t>
            </w:r>
          </w:p>
          <w:p w14:paraId="2D60BC74" w14:textId="77777777" w:rsidR="001E26BA" w:rsidRDefault="00000000">
            <w:pPr>
              <w:pStyle w:val="TableParagraph"/>
              <w:numPr>
                <w:ilvl w:val="1"/>
                <w:numId w:val="14"/>
              </w:numPr>
              <w:tabs>
                <w:tab w:val="left" w:pos="626"/>
              </w:tabs>
              <w:kinsoku w:val="0"/>
              <w:overflowPunct w:val="0"/>
              <w:spacing w:before="49"/>
              <w:ind w:hanging="173"/>
              <w:rPr>
                <w:rFonts w:ascii="Arial" w:hAnsi="Arial" w:cs="Arial"/>
                <w:sz w:val="10"/>
                <w:szCs w:val="10"/>
              </w:rPr>
            </w:pPr>
            <w:r>
              <w:rPr>
                <w:rFonts w:ascii="Arial" w:hAnsi="Arial" w:cs="Arial"/>
                <w:sz w:val="10"/>
                <w:szCs w:val="10"/>
              </w:rPr>
              <w:t>zabudowana budynkiem lub budynkami</w:t>
            </w:r>
            <w:r>
              <w:rPr>
                <w:rFonts w:ascii="Arial" w:hAnsi="Arial" w:cs="Arial"/>
                <w:spacing w:val="-3"/>
                <w:sz w:val="10"/>
                <w:szCs w:val="10"/>
              </w:rPr>
              <w:t xml:space="preserve"> </w:t>
            </w:r>
            <w:r>
              <w:rPr>
                <w:rFonts w:ascii="Arial" w:hAnsi="Arial" w:cs="Arial"/>
                <w:sz w:val="10"/>
                <w:szCs w:val="10"/>
              </w:rPr>
              <w:t>mieszkalnymi</w:t>
            </w:r>
          </w:p>
          <w:p w14:paraId="732A6B6E" w14:textId="77777777" w:rsidR="001E26BA" w:rsidRDefault="00000000">
            <w:pPr>
              <w:pStyle w:val="TableParagraph"/>
              <w:numPr>
                <w:ilvl w:val="1"/>
                <w:numId w:val="14"/>
              </w:numPr>
              <w:tabs>
                <w:tab w:val="left" w:pos="626"/>
              </w:tabs>
              <w:kinsoku w:val="0"/>
              <w:overflowPunct w:val="0"/>
              <w:spacing w:before="48"/>
              <w:ind w:hanging="173"/>
              <w:rPr>
                <w:rFonts w:ascii="Arial" w:hAnsi="Arial" w:cs="Arial"/>
                <w:sz w:val="10"/>
                <w:szCs w:val="10"/>
              </w:rPr>
            </w:pPr>
            <w:r>
              <w:rPr>
                <w:rFonts w:ascii="Arial" w:hAnsi="Arial" w:cs="Arial"/>
                <w:sz w:val="10"/>
                <w:szCs w:val="10"/>
              </w:rPr>
              <w:t>zabudowana budynkami pełniącymi inne</w:t>
            </w:r>
            <w:r>
              <w:rPr>
                <w:rFonts w:ascii="Arial" w:hAnsi="Arial" w:cs="Arial"/>
                <w:spacing w:val="-10"/>
                <w:sz w:val="10"/>
                <w:szCs w:val="10"/>
              </w:rPr>
              <w:t xml:space="preserve"> </w:t>
            </w:r>
            <w:r>
              <w:rPr>
                <w:rFonts w:ascii="Arial" w:hAnsi="Arial" w:cs="Arial"/>
                <w:sz w:val="10"/>
                <w:szCs w:val="10"/>
              </w:rPr>
              <w:t>funkcje</w:t>
            </w:r>
          </w:p>
          <w:p w14:paraId="3D684B21" w14:textId="77777777" w:rsidR="001E26BA" w:rsidRDefault="00000000">
            <w:pPr>
              <w:pStyle w:val="TableParagraph"/>
              <w:numPr>
                <w:ilvl w:val="1"/>
                <w:numId w:val="14"/>
              </w:numPr>
              <w:tabs>
                <w:tab w:val="left" w:pos="626"/>
              </w:tabs>
              <w:kinsoku w:val="0"/>
              <w:overflowPunct w:val="0"/>
              <w:spacing w:before="49"/>
              <w:ind w:hanging="173"/>
              <w:rPr>
                <w:rFonts w:ascii="Arial" w:hAnsi="Arial" w:cs="Arial"/>
                <w:sz w:val="10"/>
                <w:szCs w:val="10"/>
              </w:rPr>
            </w:pPr>
            <w:r>
              <w:rPr>
                <w:rFonts w:ascii="Arial" w:hAnsi="Arial" w:cs="Arial"/>
                <w:sz w:val="10"/>
                <w:szCs w:val="10"/>
              </w:rPr>
              <w:t>budynkowa</w:t>
            </w:r>
          </w:p>
          <w:p w14:paraId="651707AE" w14:textId="77777777" w:rsidR="001E26BA" w:rsidRDefault="00000000">
            <w:pPr>
              <w:pStyle w:val="TableParagraph"/>
              <w:numPr>
                <w:ilvl w:val="1"/>
                <w:numId w:val="14"/>
              </w:numPr>
              <w:tabs>
                <w:tab w:val="left" w:pos="626"/>
              </w:tabs>
              <w:kinsoku w:val="0"/>
              <w:overflowPunct w:val="0"/>
              <w:spacing w:before="49"/>
              <w:ind w:hanging="173"/>
              <w:rPr>
                <w:rFonts w:ascii="Arial" w:hAnsi="Arial" w:cs="Arial"/>
                <w:sz w:val="10"/>
                <w:szCs w:val="10"/>
              </w:rPr>
            </w:pPr>
            <w:r>
              <w:rPr>
                <w:rFonts w:ascii="Arial" w:hAnsi="Arial" w:cs="Arial"/>
                <w:sz w:val="10"/>
                <w:szCs w:val="10"/>
              </w:rPr>
              <w:t>lokalowa</w:t>
            </w:r>
          </w:p>
          <w:p w14:paraId="3F8E7E1F" w14:textId="77777777" w:rsidR="001E26BA" w:rsidRDefault="00000000">
            <w:pPr>
              <w:pStyle w:val="TableParagraph"/>
              <w:numPr>
                <w:ilvl w:val="1"/>
                <w:numId w:val="14"/>
              </w:numPr>
              <w:tabs>
                <w:tab w:val="left" w:pos="626"/>
              </w:tabs>
              <w:kinsoku w:val="0"/>
              <w:overflowPunct w:val="0"/>
              <w:spacing w:before="48" w:line="131" w:lineRule="exact"/>
              <w:ind w:hanging="173"/>
              <w:rPr>
                <w:rFonts w:ascii="Arial" w:hAnsi="Arial" w:cs="Arial"/>
                <w:sz w:val="10"/>
                <w:szCs w:val="10"/>
              </w:rPr>
            </w:pPr>
            <w:r>
              <w:rPr>
                <w:rFonts w:ascii="Arial" w:hAnsi="Arial" w:cs="Arial"/>
                <w:sz w:val="10"/>
                <w:szCs w:val="10"/>
              </w:rPr>
              <w:t>inna</w:t>
            </w:r>
            <w:r>
              <w:rPr>
                <w:rFonts w:ascii="Arial" w:hAnsi="Arial" w:cs="Arial"/>
                <w:spacing w:val="-1"/>
                <w:sz w:val="10"/>
                <w:szCs w:val="10"/>
              </w:rPr>
              <w:t xml:space="preserve"> </w:t>
            </w:r>
            <w:r>
              <w:rPr>
                <w:rFonts w:ascii="Arial" w:hAnsi="Arial" w:cs="Arial"/>
                <w:sz w:val="10"/>
                <w:szCs w:val="10"/>
              </w:rPr>
              <w:t>nieruchomość</w:t>
            </w:r>
          </w:p>
        </w:tc>
      </w:tr>
      <w:tr w:rsidR="001E26BA" w14:paraId="2EF5B133" w14:textId="77777777">
        <w:trPr>
          <w:trHeight w:val="348"/>
        </w:trPr>
        <w:tc>
          <w:tcPr>
            <w:tcW w:w="172" w:type="dxa"/>
            <w:vMerge/>
            <w:tcBorders>
              <w:top w:val="nil"/>
              <w:left w:val="single" w:sz="6" w:space="0" w:color="000000"/>
              <w:bottom w:val="single" w:sz="6" w:space="0" w:color="000000"/>
              <w:right w:val="single" w:sz="6" w:space="0" w:color="000000"/>
            </w:tcBorders>
            <w:shd w:val="clear" w:color="auto" w:fill="CCCCFF"/>
          </w:tcPr>
          <w:p w14:paraId="224CE93A" w14:textId="77777777" w:rsidR="001E26BA" w:rsidRDefault="001E26BA">
            <w:pPr>
              <w:pStyle w:val="Tekstpodstawowy"/>
              <w:kinsoku w:val="0"/>
              <w:overflowPunct w:val="0"/>
              <w:spacing w:before="10" w:after="1"/>
              <w:rPr>
                <w:sz w:val="2"/>
                <w:szCs w:val="2"/>
              </w:rPr>
            </w:pPr>
          </w:p>
        </w:tc>
        <w:tc>
          <w:tcPr>
            <w:tcW w:w="9511" w:type="dxa"/>
            <w:gridSpan w:val="5"/>
            <w:tcBorders>
              <w:top w:val="single" w:sz="6" w:space="0" w:color="000000"/>
              <w:left w:val="single" w:sz="6" w:space="0" w:color="000000"/>
              <w:bottom w:val="single" w:sz="6" w:space="0" w:color="000000"/>
              <w:right w:val="single" w:sz="6" w:space="0" w:color="000000"/>
            </w:tcBorders>
          </w:tcPr>
          <w:p w14:paraId="7B9C1C46" w14:textId="77777777" w:rsidR="001E26BA" w:rsidRDefault="00000000">
            <w:pPr>
              <w:pStyle w:val="TableParagraph"/>
              <w:kinsoku w:val="0"/>
              <w:overflowPunct w:val="0"/>
              <w:spacing w:before="37"/>
              <w:ind w:left="21"/>
              <w:rPr>
                <w:rFonts w:ascii="Arial" w:hAnsi="Arial" w:cs="Arial"/>
                <w:sz w:val="10"/>
                <w:szCs w:val="10"/>
              </w:rPr>
            </w:pPr>
            <w:r>
              <w:rPr>
                <w:rFonts w:ascii="Arial" w:hAnsi="Arial" w:cs="Arial"/>
                <w:sz w:val="10"/>
                <w:szCs w:val="10"/>
              </w:rPr>
              <w:t>Dodatkowe kryteria wyboru nieruchomości</w:t>
            </w:r>
            <w:r>
              <w:rPr>
                <w:rFonts w:ascii="Arial" w:hAnsi="Arial" w:cs="Arial"/>
                <w:sz w:val="10"/>
                <w:szCs w:val="10"/>
                <w:vertAlign w:val="superscript"/>
              </w:rPr>
              <w:t>1</w:t>
            </w:r>
            <w:r>
              <w:rPr>
                <w:rFonts w:ascii="Arial" w:hAnsi="Arial" w:cs="Arial"/>
                <w:sz w:val="10"/>
                <w:szCs w:val="10"/>
              </w:rPr>
              <w:t>:</w:t>
            </w:r>
          </w:p>
        </w:tc>
      </w:tr>
      <w:tr w:rsidR="001E26BA" w14:paraId="4E991E07" w14:textId="77777777">
        <w:trPr>
          <w:trHeight w:val="166"/>
        </w:trPr>
        <w:tc>
          <w:tcPr>
            <w:tcW w:w="9683" w:type="dxa"/>
            <w:gridSpan w:val="6"/>
            <w:tcBorders>
              <w:top w:val="single" w:sz="6" w:space="0" w:color="000000"/>
              <w:left w:val="single" w:sz="6" w:space="0" w:color="000000"/>
              <w:bottom w:val="none" w:sz="6" w:space="0" w:color="auto"/>
              <w:right w:val="single" w:sz="6" w:space="0" w:color="000000"/>
            </w:tcBorders>
            <w:shd w:val="clear" w:color="auto" w:fill="CCCCFF"/>
          </w:tcPr>
          <w:p w14:paraId="229BD077" w14:textId="77777777" w:rsidR="001E26BA" w:rsidRDefault="00000000">
            <w:pPr>
              <w:pStyle w:val="TableParagraph"/>
              <w:kinsoku w:val="0"/>
              <w:overflowPunct w:val="0"/>
              <w:spacing w:before="27"/>
              <w:ind w:left="75"/>
              <w:rPr>
                <w:rFonts w:ascii="Arial" w:hAnsi="Arial" w:cs="Arial"/>
                <w:sz w:val="10"/>
                <w:szCs w:val="10"/>
                <w:vertAlign w:val="superscript"/>
              </w:rPr>
            </w:pPr>
            <w:r>
              <w:rPr>
                <w:rFonts w:ascii="Arial" w:hAnsi="Arial" w:cs="Arial"/>
                <w:sz w:val="10"/>
                <w:szCs w:val="10"/>
              </w:rPr>
              <w:t>2. Nr uprawnień zawodowych rzeczoznawcy majątkowego</w:t>
            </w:r>
            <w:r>
              <w:rPr>
                <w:rFonts w:ascii="Arial" w:hAnsi="Arial" w:cs="Arial"/>
                <w:sz w:val="10"/>
                <w:szCs w:val="10"/>
                <w:vertAlign w:val="superscript"/>
              </w:rPr>
              <w:t>2</w:t>
            </w:r>
          </w:p>
        </w:tc>
      </w:tr>
      <w:tr w:rsidR="001E26BA" w14:paraId="3DD15D88" w14:textId="77777777">
        <w:trPr>
          <w:trHeight w:val="166"/>
        </w:trPr>
        <w:tc>
          <w:tcPr>
            <w:tcW w:w="172" w:type="dxa"/>
            <w:tcBorders>
              <w:top w:val="none" w:sz="6" w:space="0" w:color="auto"/>
              <w:left w:val="single" w:sz="6" w:space="0" w:color="000000"/>
              <w:bottom w:val="single" w:sz="6" w:space="0" w:color="000000"/>
              <w:right w:val="single" w:sz="6" w:space="0" w:color="000000"/>
            </w:tcBorders>
            <w:shd w:val="clear" w:color="auto" w:fill="CCCCFF"/>
          </w:tcPr>
          <w:p w14:paraId="6321C03E" w14:textId="77777777" w:rsidR="001E26BA" w:rsidRDefault="001E26BA">
            <w:pPr>
              <w:pStyle w:val="TableParagraph"/>
              <w:kinsoku w:val="0"/>
              <w:overflowPunct w:val="0"/>
              <w:rPr>
                <w:rFonts w:ascii="Times New Roman" w:hAnsi="Times New Roman" w:cs="Times New Roman"/>
                <w:sz w:val="8"/>
                <w:szCs w:val="8"/>
              </w:rPr>
            </w:pPr>
          </w:p>
        </w:tc>
        <w:tc>
          <w:tcPr>
            <w:tcW w:w="9511" w:type="dxa"/>
            <w:gridSpan w:val="5"/>
            <w:tcBorders>
              <w:top w:val="single" w:sz="6" w:space="0" w:color="000000"/>
              <w:left w:val="single" w:sz="6" w:space="0" w:color="000000"/>
              <w:bottom w:val="single" w:sz="6" w:space="0" w:color="000000"/>
              <w:right w:val="single" w:sz="6" w:space="0" w:color="000000"/>
            </w:tcBorders>
          </w:tcPr>
          <w:p w14:paraId="20D8F23A" w14:textId="77777777" w:rsidR="001E26BA" w:rsidRDefault="001E26BA">
            <w:pPr>
              <w:pStyle w:val="TableParagraph"/>
              <w:kinsoku w:val="0"/>
              <w:overflowPunct w:val="0"/>
              <w:rPr>
                <w:rFonts w:ascii="Times New Roman" w:hAnsi="Times New Roman" w:cs="Times New Roman"/>
                <w:sz w:val="8"/>
                <w:szCs w:val="8"/>
              </w:rPr>
            </w:pPr>
          </w:p>
        </w:tc>
      </w:tr>
      <w:tr w:rsidR="001E26BA" w14:paraId="71A3CCE3" w14:textId="77777777">
        <w:trPr>
          <w:trHeight w:val="166"/>
        </w:trPr>
        <w:tc>
          <w:tcPr>
            <w:tcW w:w="5737" w:type="dxa"/>
            <w:gridSpan w:val="3"/>
            <w:tcBorders>
              <w:top w:val="single" w:sz="6" w:space="0" w:color="000000"/>
              <w:left w:val="single" w:sz="6" w:space="0" w:color="000000"/>
              <w:bottom w:val="none" w:sz="6" w:space="0" w:color="auto"/>
              <w:right w:val="single" w:sz="6" w:space="0" w:color="000000"/>
            </w:tcBorders>
            <w:shd w:val="clear" w:color="auto" w:fill="CCCCFF"/>
          </w:tcPr>
          <w:p w14:paraId="23FE08AB" w14:textId="77777777" w:rsidR="001E26BA" w:rsidRDefault="00000000">
            <w:pPr>
              <w:pStyle w:val="TableParagraph"/>
              <w:kinsoku w:val="0"/>
              <w:overflowPunct w:val="0"/>
              <w:spacing w:before="18"/>
              <w:ind w:left="48"/>
              <w:rPr>
                <w:rFonts w:ascii="Arial" w:hAnsi="Arial" w:cs="Arial"/>
                <w:sz w:val="10"/>
                <w:szCs w:val="10"/>
              </w:rPr>
            </w:pPr>
            <w:r>
              <w:rPr>
                <w:rFonts w:ascii="Arial" w:hAnsi="Arial" w:cs="Arial"/>
                <w:sz w:val="10"/>
                <w:szCs w:val="10"/>
              </w:rPr>
              <w:t>3. Dane identyfikujące obszar objęty wnioskiem</w:t>
            </w:r>
          </w:p>
        </w:tc>
        <w:tc>
          <w:tcPr>
            <w:tcW w:w="3946" w:type="dxa"/>
            <w:gridSpan w:val="3"/>
            <w:tcBorders>
              <w:top w:val="single" w:sz="6" w:space="0" w:color="000000"/>
              <w:left w:val="single" w:sz="6" w:space="0" w:color="000000"/>
              <w:bottom w:val="none" w:sz="6" w:space="0" w:color="auto"/>
              <w:right w:val="single" w:sz="6" w:space="0" w:color="000000"/>
            </w:tcBorders>
            <w:shd w:val="clear" w:color="auto" w:fill="CCCCFF"/>
          </w:tcPr>
          <w:p w14:paraId="639F4EED" w14:textId="77777777" w:rsidR="001E26BA" w:rsidRDefault="00000000">
            <w:pPr>
              <w:pStyle w:val="TableParagraph"/>
              <w:kinsoku w:val="0"/>
              <w:overflowPunct w:val="0"/>
              <w:spacing w:before="17"/>
              <w:ind w:left="48"/>
              <w:rPr>
                <w:rFonts w:ascii="Arial" w:hAnsi="Arial" w:cs="Arial"/>
                <w:sz w:val="10"/>
                <w:szCs w:val="10"/>
              </w:rPr>
            </w:pPr>
            <w:r>
              <w:rPr>
                <w:rFonts w:ascii="Arial" w:hAnsi="Arial" w:cs="Arial"/>
                <w:sz w:val="10"/>
                <w:szCs w:val="10"/>
              </w:rPr>
              <w:t>4. Dane szczegółowe określające położenie obszaru objętego wnioskiem</w:t>
            </w:r>
          </w:p>
        </w:tc>
      </w:tr>
      <w:tr w:rsidR="001E26BA" w14:paraId="593C951E" w14:textId="77777777">
        <w:trPr>
          <w:trHeight w:val="965"/>
        </w:trPr>
        <w:tc>
          <w:tcPr>
            <w:tcW w:w="172" w:type="dxa"/>
            <w:tcBorders>
              <w:top w:val="none" w:sz="6" w:space="0" w:color="auto"/>
              <w:left w:val="single" w:sz="6" w:space="0" w:color="000000"/>
              <w:bottom w:val="single" w:sz="6" w:space="0" w:color="000000"/>
              <w:right w:val="single" w:sz="6" w:space="0" w:color="000000"/>
            </w:tcBorders>
            <w:shd w:val="clear" w:color="auto" w:fill="CCCCFF"/>
          </w:tcPr>
          <w:p w14:paraId="33F804CB" w14:textId="77777777" w:rsidR="001E26BA" w:rsidRDefault="001E26BA">
            <w:pPr>
              <w:pStyle w:val="TableParagraph"/>
              <w:kinsoku w:val="0"/>
              <w:overflowPunct w:val="0"/>
              <w:rPr>
                <w:rFonts w:ascii="Times New Roman" w:hAnsi="Times New Roman" w:cs="Times New Roman"/>
                <w:sz w:val="8"/>
                <w:szCs w:val="8"/>
              </w:rPr>
            </w:pPr>
          </w:p>
        </w:tc>
        <w:tc>
          <w:tcPr>
            <w:tcW w:w="5565" w:type="dxa"/>
            <w:gridSpan w:val="2"/>
            <w:tcBorders>
              <w:top w:val="single" w:sz="6" w:space="0" w:color="000000"/>
              <w:left w:val="single" w:sz="6" w:space="0" w:color="000000"/>
              <w:bottom w:val="single" w:sz="6" w:space="0" w:color="000000"/>
              <w:right w:val="single" w:sz="6" w:space="0" w:color="000000"/>
            </w:tcBorders>
          </w:tcPr>
          <w:p w14:paraId="4CDCC1FA" w14:textId="77777777" w:rsidR="001E26BA" w:rsidRDefault="00000000">
            <w:pPr>
              <w:pStyle w:val="TableParagraph"/>
              <w:numPr>
                <w:ilvl w:val="0"/>
                <w:numId w:val="13"/>
              </w:numPr>
              <w:tabs>
                <w:tab w:val="left" w:pos="224"/>
              </w:tabs>
              <w:kinsoku w:val="0"/>
              <w:overflowPunct w:val="0"/>
              <w:spacing w:before="15" w:line="161" w:lineRule="auto"/>
              <w:ind w:hanging="173"/>
              <w:rPr>
                <w:rFonts w:ascii="Arial" w:hAnsi="Arial" w:cs="Arial"/>
                <w:w w:val="105"/>
                <w:sz w:val="9"/>
                <w:szCs w:val="9"/>
              </w:rPr>
            </w:pPr>
            <w:r>
              <w:rPr>
                <w:rFonts w:ascii="Arial" w:hAnsi="Arial" w:cs="Arial"/>
                <w:w w:val="105"/>
                <w:sz w:val="9"/>
                <w:szCs w:val="9"/>
              </w:rPr>
              <w:t>jednostki podziału terytorialnego kraju</w:t>
            </w:r>
          </w:p>
          <w:p w14:paraId="4C0A72AE" w14:textId="77777777" w:rsidR="001E26BA" w:rsidRDefault="00000000">
            <w:pPr>
              <w:pStyle w:val="TableParagraph"/>
              <w:tabs>
                <w:tab w:val="left" w:pos="3080"/>
              </w:tabs>
              <w:kinsoku w:val="0"/>
              <w:overflowPunct w:val="0"/>
              <w:spacing w:line="116" w:lineRule="exact"/>
              <w:ind w:left="223"/>
              <w:rPr>
                <w:rFonts w:ascii="Arial" w:hAnsi="Arial" w:cs="Arial"/>
                <w:w w:val="105"/>
                <w:position w:val="1"/>
                <w:sz w:val="9"/>
                <w:szCs w:val="9"/>
              </w:rPr>
            </w:pPr>
            <w:r>
              <w:rPr>
                <w:rFonts w:ascii="Arial" w:hAnsi="Arial" w:cs="Arial"/>
                <w:w w:val="105"/>
                <w:sz w:val="9"/>
                <w:szCs w:val="9"/>
              </w:rPr>
              <w:t>lub podziału dla</w:t>
            </w:r>
            <w:r>
              <w:rPr>
                <w:rFonts w:ascii="Arial" w:hAnsi="Arial" w:cs="Arial"/>
                <w:spacing w:val="-14"/>
                <w:w w:val="105"/>
                <w:sz w:val="9"/>
                <w:szCs w:val="9"/>
              </w:rPr>
              <w:t xml:space="preserve"> </w:t>
            </w:r>
            <w:r>
              <w:rPr>
                <w:rFonts w:ascii="Arial" w:hAnsi="Arial" w:cs="Arial"/>
                <w:w w:val="105"/>
                <w:sz w:val="9"/>
                <w:szCs w:val="9"/>
              </w:rPr>
              <w:t>celów</w:t>
            </w:r>
            <w:r>
              <w:rPr>
                <w:rFonts w:ascii="Arial" w:hAnsi="Arial" w:cs="Arial"/>
                <w:spacing w:val="-5"/>
                <w:w w:val="105"/>
                <w:sz w:val="9"/>
                <w:szCs w:val="9"/>
              </w:rPr>
              <w:t xml:space="preserve"> </w:t>
            </w:r>
            <w:r>
              <w:rPr>
                <w:rFonts w:ascii="Arial" w:hAnsi="Arial" w:cs="Arial"/>
                <w:w w:val="105"/>
                <w:sz w:val="9"/>
                <w:szCs w:val="9"/>
              </w:rPr>
              <w:t>EGiB</w:t>
            </w:r>
            <w:r>
              <w:rPr>
                <w:rFonts w:ascii="Arial" w:hAnsi="Arial" w:cs="Arial"/>
                <w:w w:val="105"/>
                <w:sz w:val="9"/>
                <w:szCs w:val="9"/>
                <w:vertAlign w:val="superscript"/>
              </w:rPr>
              <w:t>3</w:t>
            </w:r>
            <w:r>
              <w:rPr>
                <w:rFonts w:ascii="Arial" w:hAnsi="Arial" w:cs="Arial"/>
                <w:w w:val="105"/>
                <w:sz w:val="9"/>
                <w:szCs w:val="9"/>
              </w:rPr>
              <w:tab/>
            </w:r>
            <w:r>
              <w:rPr>
                <w:rFonts w:ascii="Wingdings" w:hAnsi="Wingdings" w:cs="Wingdings"/>
                <w:w w:val="105"/>
                <w:position w:val="1"/>
                <w:sz w:val="12"/>
                <w:szCs w:val="12"/>
              </w:rPr>
              <w:t></w:t>
            </w:r>
            <w:r>
              <w:rPr>
                <w:rFonts w:ascii="Times New Roman" w:hAnsi="Times New Roman" w:cs="Times New Roman"/>
                <w:w w:val="105"/>
                <w:position w:val="1"/>
                <w:sz w:val="12"/>
                <w:szCs w:val="12"/>
              </w:rPr>
              <w:t xml:space="preserve"> </w:t>
            </w:r>
            <w:r>
              <w:rPr>
                <w:rFonts w:ascii="Arial" w:hAnsi="Arial" w:cs="Arial"/>
                <w:w w:val="105"/>
                <w:position w:val="1"/>
                <w:sz w:val="9"/>
                <w:szCs w:val="9"/>
              </w:rPr>
              <w:t>obszar określony w</w:t>
            </w:r>
            <w:r>
              <w:rPr>
                <w:rFonts w:ascii="Arial" w:hAnsi="Arial" w:cs="Arial"/>
                <w:spacing w:val="-8"/>
                <w:w w:val="105"/>
                <w:position w:val="1"/>
                <w:sz w:val="9"/>
                <w:szCs w:val="9"/>
              </w:rPr>
              <w:t xml:space="preserve"> </w:t>
            </w:r>
            <w:r>
              <w:rPr>
                <w:rFonts w:ascii="Arial" w:hAnsi="Arial" w:cs="Arial"/>
                <w:w w:val="105"/>
                <w:position w:val="1"/>
                <w:sz w:val="9"/>
                <w:szCs w:val="9"/>
              </w:rPr>
              <w:t>załączniku</w:t>
            </w:r>
          </w:p>
          <w:p w14:paraId="47DE5567" w14:textId="77777777" w:rsidR="001E26BA" w:rsidRDefault="00000000">
            <w:pPr>
              <w:pStyle w:val="TableParagraph"/>
              <w:numPr>
                <w:ilvl w:val="0"/>
                <w:numId w:val="13"/>
              </w:numPr>
              <w:tabs>
                <w:tab w:val="left" w:pos="224"/>
                <w:tab w:val="left" w:pos="3281"/>
              </w:tabs>
              <w:kinsoku w:val="0"/>
              <w:overflowPunct w:val="0"/>
              <w:spacing w:before="35"/>
              <w:ind w:hanging="173"/>
              <w:rPr>
                <w:rFonts w:ascii="Arial" w:hAnsi="Arial" w:cs="Arial"/>
                <w:w w:val="105"/>
                <w:position w:val="1"/>
                <w:sz w:val="9"/>
                <w:szCs w:val="9"/>
              </w:rPr>
            </w:pPr>
            <w:r>
              <w:rPr>
                <w:rFonts w:ascii="Arial" w:hAnsi="Arial" w:cs="Arial"/>
                <w:w w:val="105"/>
                <w:position w:val="1"/>
                <w:sz w:val="9"/>
                <w:szCs w:val="9"/>
              </w:rPr>
              <w:t>współrzędne</w:t>
            </w:r>
            <w:r>
              <w:rPr>
                <w:rFonts w:ascii="Arial" w:hAnsi="Arial" w:cs="Arial"/>
                <w:spacing w:val="-11"/>
                <w:w w:val="105"/>
                <w:position w:val="1"/>
                <w:sz w:val="9"/>
                <w:szCs w:val="9"/>
              </w:rPr>
              <w:t xml:space="preserve"> </w:t>
            </w:r>
            <w:r>
              <w:rPr>
                <w:rFonts w:ascii="Arial" w:hAnsi="Arial" w:cs="Arial"/>
                <w:w w:val="105"/>
                <w:position w:val="1"/>
                <w:sz w:val="9"/>
                <w:szCs w:val="9"/>
              </w:rPr>
              <w:t>wielokąta</w:t>
            </w:r>
            <w:r>
              <w:rPr>
                <w:rFonts w:ascii="Arial" w:hAnsi="Arial" w:cs="Arial"/>
                <w:spacing w:val="-9"/>
                <w:w w:val="105"/>
                <w:position w:val="1"/>
                <w:sz w:val="9"/>
                <w:szCs w:val="9"/>
              </w:rPr>
              <w:t xml:space="preserve"> </w:t>
            </w:r>
            <w:r>
              <w:rPr>
                <w:rFonts w:ascii="Arial" w:hAnsi="Arial" w:cs="Arial"/>
                <w:w w:val="105"/>
                <w:position w:val="1"/>
                <w:sz w:val="9"/>
                <w:szCs w:val="9"/>
              </w:rPr>
              <w:t>(poligonu)</w:t>
            </w:r>
            <w:r>
              <w:rPr>
                <w:rFonts w:ascii="Arial" w:hAnsi="Arial" w:cs="Arial"/>
                <w:w w:val="105"/>
                <w:position w:val="1"/>
                <w:sz w:val="9"/>
                <w:szCs w:val="9"/>
              </w:rPr>
              <w:tab/>
            </w:r>
            <w:r>
              <w:rPr>
                <w:rFonts w:ascii="Wingdings" w:hAnsi="Wingdings" w:cs="Wingdings"/>
                <w:w w:val="105"/>
                <w:sz w:val="12"/>
                <w:szCs w:val="12"/>
              </w:rPr>
              <w:t></w:t>
            </w:r>
            <w:r>
              <w:rPr>
                <w:rFonts w:ascii="Times New Roman" w:hAnsi="Times New Roman" w:cs="Times New Roman"/>
                <w:spacing w:val="28"/>
                <w:w w:val="105"/>
                <w:sz w:val="12"/>
                <w:szCs w:val="12"/>
              </w:rPr>
              <w:t xml:space="preserve"> </w:t>
            </w:r>
            <w:r>
              <w:rPr>
                <w:rFonts w:ascii="Arial" w:hAnsi="Arial" w:cs="Arial"/>
                <w:w w:val="105"/>
                <w:position w:val="1"/>
                <w:sz w:val="9"/>
                <w:szCs w:val="9"/>
              </w:rPr>
              <w:t>graficznym</w:t>
            </w:r>
          </w:p>
          <w:p w14:paraId="377F223E" w14:textId="77777777" w:rsidR="001E26BA" w:rsidRDefault="00000000">
            <w:pPr>
              <w:pStyle w:val="TableParagraph"/>
              <w:tabs>
                <w:tab w:val="left" w:pos="3281"/>
              </w:tabs>
              <w:kinsoku w:val="0"/>
              <w:overflowPunct w:val="0"/>
              <w:spacing w:before="49"/>
              <w:ind w:left="223"/>
              <w:rPr>
                <w:rFonts w:ascii="Arial" w:hAnsi="Arial" w:cs="Arial"/>
                <w:w w:val="105"/>
                <w:position w:val="1"/>
                <w:sz w:val="9"/>
                <w:szCs w:val="9"/>
              </w:rPr>
            </w:pPr>
            <w:r>
              <w:rPr>
                <w:rFonts w:ascii="Arial" w:hAnsi="Arial" w:cs="Arial"/>
                <w:w w:val="105"/>
                <w:position w:val="1"/>
                <w:sz w:val="9"/>
                <w:szCs w:val="9"/>
              </w:rPr>
              <w:t>w</w:t>
            </w:r>
            <w:r>
              <w:rPr>
                <w:rFonts w:ascii="Arial" w:hAnsi="Arial" w:cs="Arial"/>
                <w:spacing w:val="-10"/>
                <w:w w:val="105"/>
                <w:position w:val="1"/>
                <w:sz w:val="9"/>
                <w:szCs w:val="9"/>
              </w:rPr>
              <w:t xml:space="preserve"> </w:t>
            </w:r>
            <w:r>
              <w:rPr>
                <w:rFonts w:ascii="Arial" w:hAnsi="Arial" w:cs="Arial"/>
                <w:w w:val="105"/>
                <w:position w:val="1"/>
                <w:sz w:val="9"/>
                <w:szCs w:val="9"/>
              </w:rPr>
              <w:t>układzie</w:t>
            </w:r>
            <w:r>
              <w:rPr>
                <w:rFonts w:ascii="Arial" w:hAnsi="Arial" w:cs="Arial"/>
                <w:spacing w:val="-9"/>
                <w:w w:val="105"/>
                <w:position w:val="1"/>
                <w:sz w:val="9"/>
                <w:szCs w:val="9"/>
              </w:rPr>
              <w:t xml:space="preserve"> </w:t>
            </w:r>
            <w:r>
              <w:rPr>
                <w:rFonts w:ascii="Arial" w:hAnsi="Arial" w:cs="Arial"/>
                <w:w w:val="105"/>
                <w:position w:val="1"/>
                <w:sz w:val="9"/>
                <w:szCs w:val="9"/>
              </w:rPr>
              <w:t>współrzędnych:</w:t>
            </w:r>
            <w:r>
              <w:rPr>
                <w:rFonts w:ascii="Arial" w:hAnsi="Arial" w:cs="Arial"/>
                <w:w w:val="105"/>
                <w:position w:val="1"/>
                <w:sz w:val="9"/>
                <w:szCs w:val="9"/>
              </w:rPr>
              <w:tab/>
            </w:r>
            <w:r>
              <w:rPr>
                <w:rFonts w:ascii="Wingdings" w:hAnsi="Wingdings" w:cs="Wingdings"/>
                <w:w w:val="105"/>
                <w:sz w:val="12"/>
                <w:szCs w:val="12"/>
              </w:rPr>
              <w:t></w:t>
            </w:r>
            <w:r>
              <w:rPr>
                <w:rFonts w:ascii="Times New Roman" w:hAnsi="Times New Roman" w:cs="Times New Roman"/>
                <w:w w:val="105"/>
                <w:sz w:val="12"/>
                <w:szCs w:val="12"/>
              </w:rPr>
              <w:t xml:space="preserve"> </w:t>
            </w:r>
            <w:r>
              <w:rPr>
                <w:rFonts w:ascii="Arial" w:hAnsi="Arial" w:cs="Arial"/>
                <w:w w:val="105"/>
                <w:position w:val="1"/>
                <w:sz w:val="9"/>
                <w:szCs w:val="9"/>
              </w:rPr>
              <w:t>wektorowym, w układzie</w:t>
            </w:r>
            <w:r>
              <w:rPr>
                <w:rFonts w:ascii="Arial" w:hAnsi="Arial" w:cs="Arial"/>
                <w:spacing w:val="-18"/>
                <w:w w:val="105"/>
                <w:position w:val="1"/>
                <w:sz w:val="9"/>
                <w:szCs w:val="9"/>
              </w:rPr>
              <w:t xml:space="preserve"> </w:t>
            </w:r>
            <w:r>
              <w:rPr>
                <w:rFonts w:ascii="Arial" w:hAnsi="Arial" w:cs="Arial"/>
                <w:w w:val="105"/>
                <w:position w:val="1"/>
                <w:sz w:val="9"/>
                <w:szCs w:val="9"/>
              </w:rPr>
              <w:t>współrzędnych:</w:t>
            </w:r>
          </w:p>
          <w:p w14:paraId="2351657D" w14:textId="77777777" w:rsidR="001E26BA" w:rsidRDefault="00000000">
            <w:pPr>
              <w:pStyle w:val="TableParagraph"/>
              <w:tabs>
                <w:tab w:val="left" w:pos="3483"/>
              </w:tabs>
              <w:kinsoku w:val="0"/>
              <w:overflowPunct w:val="0"/>
              <w:spacing w:before="48"/>
              <w:ind w:left="252"/>
              <w:rPr>
                <w:rFonts w:ascii="Arial" w:hAnsi="Arial" w:cs="Arial"/>
                <w:w w:val="105"/>
                <w:position w:val="1"/>
                <w:sz w:val="9"/>
                <w:szCs w:val="9"/>
              </w:rPr>
            </w:pPr>
            <w:r>
              <w:rPr>
                <w:rFonts w:ascii="Wingdings" w:hAnsi="Wingdings" w:cs="Wingdings"/>
                <w:w w:val="105"/>
                <w:sz w:val="12"/>
                <w:szCs w:val="12"/>
              </w:rPr>
              <w:t></w:t>
            </w:r>
            <w:r>
              <w:rPr>
                <w:rFonts w:ascii="Times New Roman" w:hAnsi="Times New Roman" w:cs="Times New Roman"/>
                <w:spacing w:val="23"/>
                <w:w w:val="105"/>
                <w:sz w:val="12"/>
                <w:szCs w:val="12"/>
              </w:rPr>
              <w:t xml:space="preserve"> </w:t>
            </w:r>
            <w:r>
              <w:rPr>
                <w:rFonts w:ascii="Arial" w:hAnsi="Arial" w:cs="Arial"/>
                <w:w w:val="105"/>
                <w:position w:val="1"/>
                <w:sz w:val="9"/>
                <w:szCs w:val="9"/>
              </w:rPr>
              <w:t>PL-2000</w:t>
            </w:r>
            <w:r>
              <w:rPr>
                <w:rFonts w:ascii="Arial" w:hAnsi="Arial" w:cs="Arial"/>
                <w:w w:val="105"/>
                <w:position w:val="1"/>
                <w:sz w:val="9"/>
                <w:szCs w:val="9"/>
              </w:rPr>
              <w:tab/>
            </w:r>
            <w:r>
              <w:rPr>
                <w:rFonts w:ascii="Wingdings" w:hAnsi="Wingdings" w:cs="Wingdings"/>
                <w:w w:val="105"/>
                <w:sz w:val="12"/>
                <w:szCs w:val="12"/>
              </w:rPr>
              <w:t></w:t>
            </w:r>
            <w:r>
              <w:rPr>
                <w:rFonts w:ascii="Times New Roman" w:hAnsi="Times New Roman" w:cs="Times New Roman"/>
                <w:spacing w:val="28"/>
                <w:w w:val="105"/>
                <w:sz w:val="12"/>
                <w:szCs w:val="12"/>
              </w:rPr>
              <w:t xml:space="preserve"> </w:t>
            </w:r>
            <w:proofErr w:type="spellStart"/>
            <w:r>
              <w:rPr>
                <w:rFonts w:ascii="Arial" w:hAnsi="Arial" w:cs="Arial"/>
                <w:w w:val="105"/>
                <w:position w:val="1"/>
                <w:sz w:val="9"/>
                <w:szCs w:val="9"/>
              </w:rPr>
              <w:t>PL-2000</w:t>
            </w:r>
            <w:proofErr w:type="spellEnd"/>
          </w:p>
          <w:p w14:paraId="04AF3266" w14:textId="77777777" w:rsidR="001E26BA" w:rsidRDefault="00000000">
            <w:pPr>
              <w:pStyle w:val="TableParagraph"/>
              <w:tabs>
                <w:tab w:val="left" w:pos="3483"/>
              </w:tabs>
              <w:kinsoku w:val="0"/>
              <w:overflowPunct w:val="0"/>
              <w:spacing w:before="40" w:line="137" w:lineRule="exact"/>
              <w:ind w:left="252"/>
              <w:rPr>
                <w:rFonts w:ascii="Arial" w:hAnsi="Arial" w:cs="Arial"/>
                <w:w w:val="105"/>
                <w:position w:val="1"/>
                <w:sz w:val="9"/>
                <w:szCs w:val="9"/>
              </w:rPr>
            </w:pPr>
            <w:r>
              <w:rPr>
                <w:rFonts w:ascii="Wingdings" w:hAnsi="Wingdings" w:cs="Wingdings"/>
                <w:w w:val="105"/>
                <w:sz w:val="12"/>
                <w:szCs w:val="12"/>
              </w:rPr>
              <w:t></w:t>
            </w:r>
            <w:r>
              <w:rPr>
                <w:rFonts w:ascii="Times New Roman" w:hAnsi="Times New Roman" w:cs="Times New Roman"/>
                <w:spacing w:val="20"/>
                <w:w w:val="105"/>
                <w:sz w:val="12"/>
                <w:szCs w:val="12"/>
              </w:rPr>
              <w:t xml:space="preserve"> </w:t>
            </w:r>
            <w:r>
              <w:rPr>
                <w:rFonts w:ascii="Arial" w:hAnsi="Arial" w:cs="Arial"/>
                <w:w w:val="105"/>
                <w:position w:val="1"/>
                <w:sz w:val="9"/>
                <w:szCs w:val="9"/>
              </w:rPr>
              <w:t>innym</w:t>
            </w:r>
            <w:r>
              <w:rPr>
                <w:rFonts w:ascii="Arial" w:hAnsi="Arial" w:cs="Arial"/>
                <w:w w:val="105"/>
                <w:position w:val="6"/>
                <w:sz w:val="6"/>
                <w:szCs w:val="6"/>
              </w:rPr>
              <w:t>4</w:t>
            </w:r>
            <w:r>
              <w:rPr>
                <w:rFonts w:ascii="Arial" w:hAnsi="Arial" w:cs="Arial"/>
                <w:w w:val="105"/>
                <w:position w:val="1"/>
                <w:sz w:val="9"/>
                <w:szCs w:val="9"/>
              </w:rPr>
              <w:t>…………………………….</w:t>
            </w:r>
            <w:r>
              <w:rPr>
                <w:rFonts w:ascii="Arial" w:hAnsi="Arial" w:cs="Arial"/>
                <w:w w:val="105"/>
                <w:position w:val="1"/>
                <w:sz w:val="9"/>
                <w:szCs w:val="9"/>
              </w:rPr>
              <w:tab/>
            </w:r>
            <w:r>
              <w:rPr>
                <w:rFonts w:ascii="Wingdings" w:hAnsi="Wingdings" w:cs="Wingdings"/>
                <w:w w:val="105"/>
                <w:sz w:val="12"/>
                <w:szCs w:val="12"/>
              </w:rPr>
              <w:t></w:t>
            </w:r>
            <w:r>
              <w:rPr>
                <w:rFonts w:ascii="Times New Roman" w:hAnsi="Times New Roman" w:cs="Times New Roman"/>
                <w:spacing w:val="27"/>
                <w:w w:val="105"/>
                <w:sz w:val="12"/>
                <w:szCs w:val="12"/>
              </w:rPr>
              <w:t xml:space="preserve"> </w:t>
            </w:r>
            <w:r>
              <w:rPr>
                <w:rFonts w:ascii="Arial" w:hAnsi="Arial" w:cs="Arial"/>
                <w:w w:val="105"/>
                <w:position w:val="1"/>
                <w:sz w:val="9"/>
                <w:szCs w:val="9"/>
              </w:rPr>
              <w:t>innym</w:t>
            </w:r>
            <w:r>
              <w:rPr>
                <w:rFonts w:ascii="Arial" w:hAnsi="Arial" w:cs="Arial"/>
                <w:w w:val="105"/>
                <w:position w:val="6"/>
                <w:sz w:val="6"/>
                <w:szCs w:val="6"/>
              </w:rPr>
              <w:t>4</w:t>
            </w:r>
            <w:r>
              <w:rPr>
                <w:rFonts w:ascii="Arial" w:hAnsi="Arial" w:cs="Arial"/>
                <w:w w:val="105"/>
                <w:position w:val="1"/>
                <w:sz w:val="9"/>
                <w:szCs w:val="9"/>
              </w:rPr>
              <w:t>…………………………….</w:t>
            </w:r>
          </w:p>
        </w:tc>
        <w:tc>
          <w:tcPr>
            <w:tcW w:w="172" w:type="dxa"/>
            <w:tcBorders>
              <w:top w:val="none" w:sz="6" w:space="0" w:color="auto"/>
              <w:left w:val="single" w:sz="6" w:space="0" w:color="000000"/>
              <w:bottom w:val="single" w:sz="6" w:space="0" w:color="000000"/>
              <w:right w:val="single" w:sz="6" w:space="0" w:color="000000"/>
            </w:tcBorders>
            <w:shd w:val="clear" w:color="auto" w:fill="CCCCFF"/>
          </w:tcPr>
          <w:p w14:paraId="502D1931" w14:textId="77777777" w:rsidR="001E26BA" w:rsidRDefault="001E26BA">
            <w:pPr>
              <w:pStyle w:val="TableParagraph"/>
              <w:kinsoku w:val="0"/>
              <w:overflowPunct w:val="0"/>
              <w:rPr>
                <w:rFonts w:ascii="Times New Roman" w:hAnsi="Times New Roman" w:cs="Times New Roman"/>
                <w:sz w:val="8"/>
                <w:szCs w:val="8"/>
              </w:rPr>
            </w:pPr>
          </w:p>
        </w:tc>
        <w:tc>
          <w:tcPr>
            <w:tcW w:w="3774" w:type="dxa"/>
            <w:gridSpan w:val="2"/>
            <w:tcBorders>
              <w:top w:val="single" w:sz="6" w:space="0" w:color="000000"/>
              <w:left w:val="single" w:sz="6" w:space="0" w:color="000000"/>
              <w:bottom w:val="single" w:sz="6" w:space="0" w:color="000000"/>
              <w:right w:val="single" w:sz="6" w:space="0" w:color="000000"/>
            </w:tcBorders>
          </w:tcPr>
          <w:p w14:paraId="6D2C5818" w14:textId="77777777" w:rsidR="001E26BA" w:rsidRDefault="001E26BA">
            <w:pPr>
              <w:pStyle w:val="TableParagraph"/>
              <w:kinsoku w:val="0"/>
              <w:overflowPunct w:val="0"/>
              <w:rPr>
                <w:rFonts w:ascii="Times New Roman" w:hAnsi="Times New Roman" w:cs="Times New Roman"/>
                <w:sz w:val="8"/>
                <w:szCs w:val="8"/>
              </w:rPr>
            </w:pPr>
          </w:p>
        </w:tc>
      </w:tr>
      <w:tr w:rsidR="001E26BA" w14:paraId="78DE9BEA" w14:textId="77777777">
        <w:trPr>
          <w:trHeight w:val="166"/>
        </w:trPr>
        <w:tc>
          <w:tcPr>
            <w:tcW w:w="9683" w:type="dxa"/>
            <w:gridSpan w:val="6"/>
            <w:tcBorders>
              <w:top w:val="single" w:sz="6" w:space="0" w:color="000000"/>
              <w:left w:val="single" w:sz="6" w:space="0" w:color="000000"/>
              <w:bottom w:val="none" w:sz="6" w:space="0" w:color="auto"/>
              <w:right w:val="single" w:sz="6" w:space="0" w:color="000000"/>
            </w:tcBorders>
            <w:shd w:val="clear" w:color="auto" w:fill="CCCCFF"/>
          </w:tcPr>
          <w:p w14:paraId="0431783E" w14:textId="77777777" w:rsidR="001E26BA" w:rsidRDefault="00000000">
            <w:pPr>
              <w:pStyle w:val="TableParagraph"/>
              <w:kinsoku w:val="0"/>
              <w:overflowPunct w:val="0"/>
              <w:spacing w:before="18"/>
              <w:ind w:left="48"/>
              <w:rPr>
                <w:rFonts w:ascii="Arial" w:hAnsi="Arial" w:cs="Arial"/>
                <w:sz w:val="10"/>
                <w:szCs w:val="10"/>
              </w:rPr>
            </w:pPr>
            <w:r>
              <w:rPr>
                <w:rFonts w:ascii="Arial" w:hAnsi="Arial" w:cs="Arial"/>
                <w:sz w:val="10"/>
                <w:szCs w:val="10"/>
              </w:rPr>
              <w:t>5. Dodatkowe wyjaśnienia i uwagi wnioskodawcy:</w:t>
            </w:r>
          </w:p>
        </w:tc>
      </w:tr>
      <w:tr w:rsidR="001E26BA" w14:paraId="3E45C97D" w14:textId="77777777">
        <w:trPr>
          <w:trHeight w:val="166"/>
        </w:trPr>
        <w:tc>
          <w:tcPr>
            <w:tcW w:w="172" w:type="dxa"/>
            <w:tcBorders>
              <w:top w:val="none" w:sz="6" w:space="0" w:color="auto"/>
              <w:left w:val="single" w:sz="6" w:space="0" w:color="000000"/>
              <w:bottom w:val="none" w:sz="6" w:space="0" w:color="auto"/>
              <w:right w:val="single" w:sz="6" w:space="0" w:color="000000"/>
            </w:tcBorders>
            <w:shd w:val="clear" w:color="auto" w:fill="CCCCFF"/>
          </w:tcPr>
          <w:p w14:paraId="0F106575" w14:textId="77777777" w:rsidR="001E26BA" w:rsidRDefault="001E26BA">
            <w:pPr>
              <w:pStyle w:val="TableParagraph"/>
              <w:kinsoku w:val="0"/>
              <w:overflowPunct w:val="0"/>
              <w:rPr>
                <w:rFonts w:ascii="Times New Roman" w:hAnsi="Times New Roman" w:cs="Times New Roman"/>
                <w:sz w:val="8"/>
                <w:szCs w:val="8"/>
              </w:rPr>
            </w:pPr>
          </w:p>
        </w:tc>
        <w:tc>
          <w:tcPr>
            <w:tcW w:w="9511" w:type="dxa"/>
            <w:gridSpan w:val="5"/>
            <w:tcBorders>
              <w:top w:val="single" w:sz="6" w:space="0" w:color="000000"/>
              <w:left w:val="single" w:sz="6" w:space="0" w:color="000000"/>
              <w:bottom w:val="single" w:sz="6" w:space="0" w:color="000000"/>
              <w:right w:val="single" w:sz="6" w:space="0" w:color="000000"/>
            </w:tcBorders>
          </w:tcPr>
          <w:p w14:paraId="03110051" w14:textId="77777777" w:rsidR="001E26BA" w:rsidRDefault="001E26BA">
            <w:pPr>
              <w:pStyle w:val="TableParagraph"/>
              <w:kinsoku w:val="0"/>
              <w:overflowPunct w:val="0"/>
              <w:rPr>
                <w:rFonts w:ascii="Times New Roman" w:hAnsi="Times New Roman" w:cs="Times New Roman"/>
                <w:sz w:val="8"/>
                <w:szCs w:val="8"/>
              </w:rPr>
            </w:pPr>
          </w:p>
        </w:tc>
      </w:tr>
      <w:tr w:rsidR="001E26BA" w14:paraId="46EA4A1D" w14:textId="77777777">
        <w:trPr>
          <w:trHeight w:val="166"/>
        </w:trPr>
        <w:tc>
          <w:tcPr>
            <w:tcW w:w="5737" w:type="dxa"/>
            <w:gridSpan w:val="3"/>
            <w:vMerge w:val="restart"/>
            <w:tcBorders>
              <w:top w:val="none" w:sz="6" w:space="0" w:color="auto"/>
              <w:left w:val="single" w:sz="6" w:space="0" w:color="000000"/>
              <w:bottom w:val="single" w:sz="6" w:space="0" w:color="000000"/>
              <w:right w:val="single" w:sz="6" w:space="0" w:color="000000"/>
            </w:tcBorders>
            <w:shd w:val="clear" w:color="auto" w:fill="CCCCFF"/>
          </w:tcPr>
          <w:p w14:paraId="164FA4BF" w14:textId="77777777" w:rsidR="001E26BA" w:rsidRDefault="001E26BA">
            <w:pPr>
              <w:pStyle w:val="TableParagraph"/>
              <w:kinsoku w:val="0"/>
              <w:overflowPunct w:val="0"/>
              <w:rPr>
                <w:rFonts w:ascii="Times New Roman" w:hAnsi="Times New Roman" w:cs="Times New Roman"/>
                <w:sz w:val="8"/>
                <w:szCs w:val="8"/>
              </w:rPr>
            </w:pPr>
          </w:p>
        </w:tc>
        <w:tc>
          <w:tcPr>
            <w:tcW w:w="3946" w:type="dxa"/>
            <w:gridSpan w:val="3"/>
            <w:tcBorders>
              <w:top w:val="single" w:sz="6" w:space="0" w:color="000000"/>
              <w:left w:val="single" w:sz="6" w:space="0" w:color="000000"/>
              <w:bottom w:val="none" w:sz="6" w:space="0" w:color="auto"/>
              <w:right w:val="single" w:sz="6" w:space="0" w:color="000000"/>
            </w:tcBorders>
            <w:shd w:val="clear" w:color="auto" w:fill="CCCCFF"/>
          </w:tcPr>
          <w:p w14:paraId="086FDFD3" w14:textId="77777777" w:rsidR="001E26BA" w:rsidRDefault="00000000">
            <w:pPr>
              <w:pStyle w:val="TableParagraph"/>
              <w:kinsoku w:val="0"/>
              <w:overflowPunct w:val="0"/>
              <w:spacing w:before="27"/>
              <w:ind w:left="48"/>
              <w:rPr>
                <w:rFonts w:ascii="Arial" w:hAnsi="Arial" w:cs="Arial"/>
                <w:sz w:val="10"/>
                <w:szCs w:val="10"/>
                <w:vertAlign w:val="superscript"/>
              </w:rPr>
            </w:pPr>
            <w:r>
              <w:rPr>
                <w:rFonts w:ascii="Arial" w:hAnsi="Arial" w:cs="Arial"/>
                <w:sz w:val="10"/>
                <w:szCs w:val="10"/>
              </w:rPr>
              <w:t>6. Imię i nazwisko oraz podpis wnioskodawcy</w:t>
            </w:r>
            <w:r>
              <w:rPr>
                <w:rFonts w:ascii="Arial" w:hAnsi="Arial" w:cs="Arial"/>
                <w:sz w:val="10"/>
                <w:szCs w:val="10"/>
                <w:vertAlign w:val="superscript"/>
              </w:rPr>
              <w:t>5</w:t>
            </w:r>
          </w:p>
        </w:tc>
      </w:tr>
      <w:tr w:rsidR="001E26BA" w14:paraId="4C286A65" w14:textId="77777777">
        <w:trPr>
          <w:trHeight w:val="530"/>
        </w:trPr>
        <w:tc>
          <w:tcPr>
            <w:tcW w:w="5737" w:type="dxa"/>
            <w:gridSpan w:val="3"/>
            <w:vMerge/>
            <w:tcBorders>
              <w:top w:val="nil"/>
              <w:left w:val="single" w:sz="6" w:space="0" w:color="000000"/>
              <w:bottom w:val="single" w:sz="6" w:space="0" w:color="000000"/>
              <w:right w:val="single" w:sz="6" w:space="0" w:color="000000"/>
            </w:tcBorders>
            <w:shd w:val="clear" w:color="auto" w:fill="CCCCFF"/>
          </w:tcPr>
          <w:p w14:paraId="252A17AC" w14:textId="77777777" w:rsidR="001E26BA" w:rsidRDefault="001E26BA">
            <w:pPr>
              <w:pStyle w:val="Tekstpodstawowy"/>
              <w:kinsoku w:val="0"/>
              <w:overflowPunct w:val="0"/>
              <w:spacing w:before="10" w:after="1"/>
              <w:rPr>
                <w:sz w:val="2"/>
                <w:szCs w:val="2"/>
              </w:rPr>
            </w:pPr>
          </w:p>
        </w:tc>
        <w:tc>
          <w:tcPr>
            <w:tcW w:w="172" w:type="dxa"/>
            <w:tcBorders>
              <w:top w:val="none" w:sz="6" w:space="0" w:color="auto"/>
              <w:left w:val="single" w:sz="6" w:space="0" w:color="000000"/>
              <w:bottom w:val="single" w:sz="6" w:space="0" w:color="000000"/>
              <w:right w:val="single" w:sz="6" w:space="0" w:color="000000"/>
            </w:tcBorders>
            <w:shd w:val="clear" w:color="auto" w:fill="CCCCFF"/>
          </w:tcPr>
          <w:p w14:paraId="5ADAF2DB" w14:textId="77777777" w:rsidR="001E26BA" w:rsidRDefault="001E26BA">
            <w:pPr>
              <w:pStyle w:val="TableParagraph"/>
              <w:kinsoku w:val="0"/>
              <w:overflowPunct w:val="0"/>
              <w:rPr>
                <w:rFonts w:ascii="Times New Roman" w:hAnsi="Times New Roman" w:cs="Times New Roman"/>
                <w:sz w:val="8"/>
                <w:szCs w:val="8"/>
              </w:rPr>
            </w:pPr>
          </w:p>
        </w:tc>
        <w:tc>
          <w:tcPr>
            <w:tcW w:w="3774" w:type="dxa"/>
            <w:gridSpan w:val="2"/>
            <w:tcBorders>
              <w:top w:val="single" w:sz="6" w:space="0" w:color="000000"/>
              <w:left w:val="single" w:sz="6" w:space="0" w:color="000000"/>
              <w:bottom w:val="single" w:sz="6" w:space="0" w:color="000000"/>
              <w:right w:val="single" w:sz="6" w:space="0" w:color="000000"/>
            </w:tcBorders>
          </w:tcPr>
          <w:p w14:paraId="1CA39F71" w14:textId="77777777" w:rsidR="001E26BA" w:rsidRDefault="001E26BA">
            <w:pPr>
              <w:pStyle w:val="TableParagraph"/>
              <w:kinsoku w:val="0"/>
              <w:overflowPunct w:val="0"/>
              <w:rPr>
                <w:rFonts w:ascii="Times New Roman" w:hAnsi="Times New Roman" w:cs="Times New Roman"/>
                <w:sz w:val="8"/>
                <w:szCs w:val="8"/>
              </w:rPr>
            </w:pPr>
          </w:p>
        </w:tc>
      </w:tr>
    </w:tbl>
    <w:p w14:paraId="4586954F" w14:textId="77777777" w:rsidR="001E26BA" w:rsidRDefault="001E26BA">
      <w:pPr>
        <w:pStyle w:val="Tekstpodstawowy"/>
        <w:kinsoku w:val="0"/>
        <w:overflowPunct w:val="0"/>
        <w:spacing w:before="8" w:after="1"/>
      </w:pPr>
    </w:p>
    <w:tbl>
      <w:tblPr>
        <w:tblW w:w="0" w:type="auto"/>
        <w:tblInd w:w="125" w:type="dxa"/>
        <w:tblLayout w:type="fixed"/>
        <w:tblCellMar>
          <w:left w:w="0" w:type="dxa"/>
          <w:right w:w="0" w:type="dxa"/>
        </w:tblCellMar>
        <w:tblLook w:val="0000" w:firstRow="0" w:lastRow="0" w:firstColumn="0" w:lastColumn="0" w:noHBand="0" w:noVBand="0"/>
      </w:tblPr>
      <w:tblGrid>
        <w:gridCol w:w="172"/>
        <w:gridCol w:w="9510"/>
      </w:tblGrid>
      <w:tr w:rsidR="001E26BA" w14:paraId="3AEE0C6B" w14:textId="77777777">
        <w:trPr>
          <w:trHeight w:val="166"/>
        </w:trPr>
        <w:tc>
          <w:tcPr>
            <w:tcW w:w="9682" w:type="dxa"/>
            <w:gridSpan w:val="2"/>
            <w:tcBorders>
              <w:top w:val="single" w:sz="6" w:space="0" w:color="000000"/>
              <w:left w:val="single" w:sz="6" w:space="0" w:color="000000"/>
              <w:bottom w:val="none" w:sz="6" w:space="0" w:color="auto"/>
              <w:right w:val="single" w:sz="6" w:space="0" w:color="000000"/>
            </w:tcBorders>
            <w:shd w:val="clear" w:color="auto" w:fill="CCCCFF"/>
          </w:tcPr>
          <w:p w14:paraId="571AD1C3" w14:textId="77777777" w:rsidR="001E26BA" w:rsidRDefault="00000000">
            <w:pPr>
              <w:pStyle w:val="TableParagraph"/>
              <w:kinsoku w:val="0"/>
              <w:overflowPunct w:val="0"/>
              <w:spacing w:before="18"/>
              <w:ind w:left="21"/>
              <w:rPr>
                <w:rFonts w:ascii="Arial" w:hAnsi="Arial" w:cs="Arial"/>
                <w:sz w:val="10"/>
                <w:szCs w:val="10"/>
              </w:rPr>
            </w:pPr>
            <w:r>
              <w:rPr>
                <w:rFonts w:ascii="Arial" w:hAnsi="Arial" w:cs="Arial"/>
                <w:sz w:val="10"/>
                <w:szCs w:val="10"/>
              </w:rPr>
              <w:t>Przypisy:</w:t>
            </w:r>
          </w:p>
        </w:tc>
      </w:tr>
      <w:tr w:rsidR="001E26BA" w14:paraId="3237F7E6" w14:textId="77777777">
        <w:trPr>
          <w:trHeight w:val="876"/>
        </w:trPr>
        <w:tc>
          <w:tcPr>
            <w:tcW w:w="172" w:type="dxa"/>
            <w:tcBorders>
              <w:top w:val="none" w:sz="6" w:space="0" w:color="auto"/>
              <w:left w:val="single" w:sz="6" w:space="0" w:color="000000"/>
              <w:bottom w:val="single" w:sz="6" w:space="0" w:color="000000"/>
              <w:right w:val="single" w:sz="6" w:space="0" w:color="000000"/>
            </w:tcBorders>
            <w:shd w:val="clear" w:color="auto" w:fill="CCCCFF"/>
          </w:tcPr>
          <w:p w14:paraId="595F31E5" w14:textId="77777777" w:rsidR="001E26BA" w:rsidRDefault="001E26BA">
            <w:pPr>
              <w:pStyle w:val="TableParagraph"/>
              <w:kinsoku w:val="0"/>
              <w:overflowPunct w:val="0"/>
              <w:rPr>
                <w:rFonts w:ascii="Times New Roman" w:hAnsi="Times New Roman" w:cs="Times New Roman"/>
                <w:sz w:val="8"/>
                <w:szCs w:val="8"/>
              </w:rPr>
            </w:pPr>
          </w:p>
        </w:tc>
        <w:tc>
          <w:tcPr>
            <w:tcW w:w="9510" w:type="dxa"/>
            <w:tcBorders>
              <w:top w:val="single" w:sz="6" w:space="0" w:color="000000"/>
              <w:left w:val="single" w:sz="6" w:space="0" w:color="000000"/>
              <w:bottom w:val="single" w:sz="6" w:space="0" w:color="000000"/>
              <w:right w:val="single" w:sz="6" w:space="0" w:color="000000"/>
            </w:tcBorders>
          </w:tcPr>
          <w:p w14:paraId="340A13E8" w14:textId="77777777" w:rsidR="001E26BA" w:rsidRDefault="00000000">
            <w:pPr>
              <w:pStyle w:val="TableParagraph"/>
              <w:numPr>
                <w:ilvl w:val="0"/>
                <w:numId w:val="12"/>
              </w:numPr>
              <w:tabs>
                <w:tab w:val="left" w:pos="219"/>
              </w:tabs>
              <w:kinsoku w:val="0"/>
              <w:overflowPunct w:val="0"/>
              <w:spacing w:before="9" w:line="295" w:lineRule="auto"/>
              <w:ind w:right="213"/>
              <w:rPr>
                <w:i/>
                <w:iCs/>
                <w:w w:val="105"/>
                <w:sz w:val="8"/>
                <w:szCs w:val="8"/>
              </w:rPr>
            </w:pPr>
            <w:r>
              <w:rPr>
                <w:i/>
                <w:iCs/>
                <w:w w:val="105"/>
                <w:sz w:val="8"/>
                <w:szCs w:val="8"/>
              </w:rPr>
              <w:t>W polu można wskazać dodatkowe kryteria, takie jak: przeznaczenie w miejscowym planie zagospodarowania przestrzennego, rodzaj transakcji, rodzaj rynku (w odniesieniu do nieruchomości lokalowych), nr kondygnacji (w odniesieniu do nieruchomości lokalowych), główna funkcja budynku, rodzaj lokalu, powierzchnia nieruchomości od ..... do ......, powierzchnia użytkowa budynku od ...... do ......, powierzchnia użytkowa lokalu od ..... do</w:t>
            </w:r>
            <w:r>
              <w:rPr>
                <w:i/>
                <w:iCs/>
                <w:spacing w:val="6"/>
                <w:w w:val="105"/>
                <w:sz w:val="8"/>
                <w:szCs w:val="8"/>
              </w:rPr>
              <w:t xml:space="preserve"> </w:t>
            </w:r>
            <w:r>
              <w:rPr>
                <w:i/>
                <w:iCs/>
                <w:w w:val="105"/>
                <w:sz w:val="8"/>
                <w:szCs w:val="8"/>
              </w:rPr>
              <w:t>.........</w:t>
            </w:r>
          </w:p>
          <w:p w14:paraId="01AA6C79" w14:textId="77777777" w:rsidR="001E26BA" w:rsidRDefault="00000000">
            <w:pPr>
              <w:pStyle w:val="TableParagraph"/>
              <w:numPr>
                <w:ilvl w:val="0"/>
                <w:numId w:val="12"/>
              </w:numPr>
              <w:tabs>
                <w:tab w:val="left" w:pos="219"/>
              </w:tabs>
              <w:kinsoku w:val="0"/>
              <w:overflowPunct w:val="0"/>
              <w:spacing w:before="10"/>
              <w:ind w:hanging="114"/>
              <w:rPr>
                <w:i/>
                <w:iCs/>
                <w:w w:val="105"/>
                <w:sz w:val="8"/>
                <w:szCs w:val="8"/>
              </w:rPr>
            </w:pPr>
            <w:r>
              <w:rPr>
                <w:i/>
                <w:iCs/>
                <w:w w:val="105"/>
                <w:sz w:val="8"/>
                <w:szCs w:val="8"/>
              </w:rPr>
              <w:t>Informacja wymagana, jeżeli udostępniane dane rejestru cen nieruchomości będą wykorzystywane do wykonania wyceny</w:t>
            </w:r>
            <w:r>
              <w:rPr>
                <w:i/>
                <w:iCs/>
                <w:spacing w:val="1"/>
                <w:w w:val="105"/>
                <w:sz w:val="8"/>
                <w:szCs w:val="8"/>
              </w:rPr>
              <w:t xml:space="preserve"> </w:t>
            </w:r>
            <w:r>
              <w:rPr>
                <w:i/>
                <w:iCs/>
                <w:w w:val="105"/>
                <w:sz w:val="8"/>
                <w:szCs w:val="8"/>
              </w:rPr>
              <w:t>nieruchomości.</w:t>
            </w:r>
          </w:p>
          <w:p w14:paraId="0210127C" w14:textId="77777777" w:rsidR="001E26BA" w:rsidRDefault="00000000">
            <w:pPr>
              <w:pStyle w:val="TableParagraph"/>
              <w:numPr>
                <w:ilvl w:val="0"/>
                <w:numId w:val="12"/>
              </w:numPr>
              <w:tabs>
                <w:tab w:val="left" w:pos="219"/>
              </w:tabs>
              <w:kinsoku w:val="0"/>
              <w:overflowPunct w:val="0"/>
              <w:spacing w:before="34"/>
              <w:ind w:hanging="114"/>
              <w:rPr>
                <w:i/>
                <w:iCs/>
                <w:w w:val="105"/>
                <w:sz w:val="8"/>
                <w:szCs w:val="8"/>
              </w:rPr>
            </w:pPr>
            <w:r>
              <w:rPr>
                <w:i/>
                <w:iCs/>
                <w:w w:val="105"/>
                <w:sz w:val="8"/>
                <w:szCs w:val="8"/>
              </w:rPr>
              <w:t>Ewidencji gruntów i</w:t>
            </w:r>
            <w:r>
              <w:rPr>
                <w:i/>
                <w:iCs/>
                <w:spacing w:val="-2"/>
                <w:w w:val="105"/>
                <w:sz w:val="8"/>
                <w:szCs w:val="8"/>
              </w:rPr>
              <w:t xml:space="preserve"> </w:t>
            </w:r>
            <w:r>
              <w:rPr>
                <w:i/>
                <w:iCs/>
                <w:w w:val="105"/>
                <w:sz w:val="8"/>
                <w:szCs w:val="8"/>
              </w:rPr>
              <w:t>budynków.</w:t>
            </w:r>
          </w:p>
          <w:p w14:paraId="3DA1DF30" w14:textId="77777777" w:rsidR="001E26BA" w:rsidRDefault="00000000">
            <w:pPr>
              <w:pStyle w:val="TableParagraph"/>
              <w:numPr>
                <w:ilvl w:val="0"/>
                <w:numId w:val="12"/>
              </w:numPr>
              <w:tabs>
                <w:tab w:val="left" w:pos="219"/>
              </w:tabs>
              <w:kinsoku w:val="0"/>
              <w:overflowPunct w:val="0"/>
              <w:spacing w:before="33"/>
              <w:ind w:hanging="114"/>
              <w:rPr>
                <w:i/>
                <w:iCs/>
                <w:w w:val="105"/>
                <w:sz w:val="8"/>
                <w:szCs w:val="8"/>
              </w:rPr>
            </w:pPr>
            <w:r>
              <w:rPr>
                <w:i/>
                <w:iCs/>
                <w:w w:val="105"/>
                <w:sz w:val="8"/>
                <w:szCs w:val="8"/>
              </w:rPr>
              <w:t>Inny układ współrzędnych dopuszczony przez organ prowadzący powiatowy zasób geodezyjny i</w:t>
            </w:r>
            <w:r>
              <w:rPr>
                <w:i/>
                <w:iCs/>
                <w:spacing w:val="-5"/>
                <w:w w:val="105"/>
                <w:sz w:val="8"/>
                <w:szCs w:val="8"/>
              </w:rPr>
              <w:t xml:space="preserve"> </w:t>
            </w:r>
            <w:r>
              <w:rPr>
                <w:i/>
                <w:iCs/>
                <w:w w:val="105"/>
                <w:sz w:val="8"/>
                <w:szCs w:val="8"/>
              </w:rPr>
              <w:t>kartograficzny.</w:t>
            </w:r>
          </w:p>
          <w:p w14:paraId="05FC117F" w14:textId="77777777" w:rsidR="001E26BA" w:rsidRDefault="00000000">
            <w:pPr>
              <w:pStyle w:val="TableParagraph"/>
              <w:numPr>
                <w:ilvl w:val="0"/>
                <w:numId w:val="12"/>
              </w:numPr>
              <w:tabs>
                <w:tab w:val="left" w:pos="219"/>
              </w:tabs>
              <w:kinsoku w:val="0"/>
              <w:overflowPunct w:val="0"/>
              <w:spacing w:before="34" w:line="295" w:lineRule="auto"/>
              <w:ind w:right="961"/>
              <w:rPr>
                <w:i/>
                <w:iCs/>
                <w:w w:val="105"/>
                <w:sz w:val="8"/>
                <w:szCs w:val="8"/>
              </w:rPr>
            </w:pPr>
            <w:r>
              <w:rPr>
                <w:i/>
                <w:iCs/>
                <w:w w:val="105"/>
                <w:sz w:val="8"/>
                <w:szCs w:val="8"/>
              </w:rPr>
              <w:t>Podpis własnoręczny; w przypadku składania wniosku w postaci elektronicznej: kwalifikowany podpis elektroniczny, podpis osobisty albo podpis zaufany; w przypadku składania wniosku za pomocą systemu teleinformatycznego, o którym mowa w przepisach wydanych    na podstawie art. 40 ust. 8 ustawy z dnia 17 maja 1989 r. – Prawo geodezyjne i kartograficzne, identyfikator umożliwiający weryfikację wnioskodawcy w tym</w:t>
            </w:r>
            <w:r>
              <w:rPr>
                <w:i/>
                <w:iCs/>
                <w:spacing w:val="8"/>
                <w:w w:val="105"/>
                <w:sz w:val="8"/>
                <w:szCs w:val="8"/>
              </w:rPr>
              <w:t xml:space="preserve"> </w:t>
            </w:r>
            <w:r>
              <w:rPr>
                <w:i/>
                <w:iCs/>
                <w:w w:val="105"/>
                <w:sz w:val="8"/>
                <w:szCs w:val="8"/>
              </w:rPr>
              <w:t>systemie.</w:t>
            </w:r>
          </w:p>
        </w:tc>
      </w:tr>
      <w:tr w:rsidR="001E26BA" w14:paraId="08B57AD8" w14:textId="77777777">
        <w:trPr>
          <w:trHeight w:val="167"/>
        </w:trPr>
        <w:tc>
          <w:tcPr>
            <w:tcW w:w="9682" w:type="dxa"/>
            <w:gridSpan w:val="2"/>
            <w:tcBorders>
              <w:top w:val="single" w:sz="6" w:space="0" w:color="000000"/>
              <w:left w:val="single" w:sz="6" w:space="0" w:color="000000"/>
              <w:bottom w:val="none" w:sz="6" w:space="0" w:color="auto"/>
              <w:right w:val="single" w:sz="6" w:space="0" w:color="000000"/>
            </w:tcBorders>
            <w:shd w:val="clear" w:color="auto" w:fill="CCCCFF"/>
          </w:tcPr>
          <w:p w14:paraId="282E0654" w14:textId="77777777" w:rsidR="001E26BA" w:rsidRDefault="00000000">
            <w:pPr>
              <w:pStyle w:val="TableParagraph"/>
              <w:kinsoku w:val="0"/>
              <w:overflowPunct w:val="0"/>
              <w:spacing w:before="18"/>
              <w:ind w:left="21"/>
              <w:rPr>
                <w:rFonts w:ascii="Arial" w:hAnsi="Arial" w:cs="Arial"/>
                <w:sz w:val="10"/>
                <w:szCs w:val="10"/>
              </w:rPr>
            </w:pPr>
            <w:r>
              <w:rPr>
                <w:rFonts w:ascii="Arial" w:hAnsi="Arial" w:cs="Arial"/>
                <w:sz w:val="10"/>
                <w:szCs w:val="10"/>
              </w:rPr>
              <w:t>Wyjaśnienia:</w:t>
            </w:r>
          </w:p>
        </w:tc>
      </w:tr>
      <w:tr w:rsidR="001E26BA" w14:paraId="0A626F17" w14:textId="77777777">
        <w:trPr>
          <w:trHeight w:val="255"/>
        </w:trPr>
        <w:tc>
          <w:tcPr>
            <w:tcW w:w="172" w:type="dxa"/>
            <w:tcBorders>
              <w:top w:val="none" w:sz="6" w:space="0" w:color="auto"/>
              <w:left w:val="single" w:sz="6" w:space="0" w:color="000000"/>
              <w:bottom w:val="single" w:sz="6" w:space="0" w:color="000000"/>
              <w:right w:val="single" w:sz="6" w:space="0" w:color="000000"/>
            </w:tcBorders>
            <w:shd w:val="clear" w:color="auto" w:fill="CCCCFF"/>
          </w:tcPr>
          <w:p w14:paraId="35365808" w14:textId="77777777" w:rsidR="001E26BA" w:rsidRDefault="001E26BA">
            <w:pPr>
              <w:pStyle w:val="TableParagraph"/>
              <w:kinsoku w:val="0"/>
              <w:overflowPunct w:val="0"/>
              <w:rPr>
                <w:rFonts w:ascii="Times New Roman" w:hAnsi="Times New Roman" w:cs="Times New Roman"/>
                <w:sz w:val="8"/>
                <w:szCs w:val="8"/>
              </w:rPr>
            </w:pPr>
          </w:p>
        </w:tc>
        <w:tc>
          <w:tcPr>
            <w:tcW w:w="9510" w:type="dxa"/>
            <w:tcBorders>
              <w:top w:val="single" w:sz="6" w:space="0" w:color="000000"/>
              <w:left w:val="single" w:sz="6" w:space="0" w:color="000000"/>
              <w:bottom w:val="single" w:sz="6" w:space="0" w:color="000000"/>
              <w:right w:val="single" w:sz="6" w:space="0" w:color="000000"/>
            </w:tcBorders>
          </w:tcPr>
          <w:p w14:paraId="1324EB45" w14:textId="77777777" w:rsidR="0049171F" w:rsidRDefault="0049171F">
            <w:pPr>
              <w:pStyle w:val="TableParagraph"/>
              <w:numPr>
                <w:ilvl w:val="0"/>
                <w:numId w:val="11"/>
              </w:numPr>
              <w:tabs>
                <w:tab w:val="left" w:pos="219"/>
              </w:tabs>
              <w:kinsoku w:val="0"/>
              <w:overflowPunct w:val="0"/>
              <w:spacing w:before="34"/>
              <w:ind w:hanging="114"/>
              <w:rPr>
                <w:i/>
                <w:iCs/>
                <w:w w:val="105"/>
                <w:sz w:val="8"/>
                <w:szCs w:val="8"/>
              </w:rPr>
            </w:pPr>
          </w:p>
        </w:tc>
      </w:tr>
    </w:tbl>
    <w:p w14:paraId="7D4C8D19" w14:textId="77777777" w:rsidR="001E26BA" w:rsidRDefault="001E26BA">
      <w:pPr>
        <w:rPr>
          <w:b/>
          <w:bCs/>
          <w:sz w:val="14"/>
          <w:szCs w:val="14"/>
        </w:rPr>
        <w:sectPr w:rsidR="001E26BA">
          <w:pgSz w:w="11910" w:h="16840"/>
          <w:pgMar w:top="1160" w:right="920" w:bottom="280" w:left="980" w:header="953" w:footer="0" w:gutter="0"/>
          <w:cols w:space="708"/>
          <w:noEndnote/>
        </w:sectPr>
      </w:pPr>
    </w:p>
    <w:p w14:paraId="7CCDE211" w14:textId="3E07D242" w:rsidR="001E26BA" w:rsidRDefault="0049171F">
      <w:pPr>
        <w:pStyle w:val="Tekstpodstawowy"/>
        <w:kinsoku w:val="0"/>
        <w:overflowPunct w:val="0"/>
        <w:spacing w:line="20" w:lineRule="exact"/>
        <w:ind w:left="32"/>
        <w:rPr>
          <w:b w:val="0"/>
          <w:bCs w:val="0"/>
          <w:sz w:val="2"/>
          <w:szCs w:val="2"/>
        </w:rPr>
      </w:pPr>
      <w:r>
        <w:rPr>
          <w:b w:val="0"/>
          <w:bCs w:val="0"/>
          <w:noProof/>
          <w:sz w:val="2"/>
          <w:szCs w:val="2"/>
        </w:rPr>
        <w:lastRenderedPageBreak/>
        <mc:AlternateContent>
          <mc:Choice Requires="wpg">
            <w:drawing>
              <wp:inline distT="0" distB="0" distL="0" distR="0" wp14:anchorId="76ABF228" wp14:editId="40029480">
                <wp:extent cx="6264275" cy="12700"/>
                <wp:effectExtent l="13335" t="1905" r="8890" b="4445"/>
                <wp:docPr id="1161721009"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4275" cy="12700"/>
                          <a:chOff x="0" y="0"/>
                          <a:chExt cx="9865" cy="20"/>
                        </a:xfrm>
                      </wpg:grpSpPr>
                      <wps:wsp>
                        <wps:cNvPr id="827199599" name="Freeform 22"/>
                        <wps:cNvSpPr>
                          <a:spLocks/>
                        </wps:cNvSpPr>
                        <wps:spPr bwMode="auto">
                          <a:xfrm>
                            <a:off x="0" y="7"/>
                            <a:ext cx="9865" cy="20"/>
                          </a:xfrm>
                          <a:custGeom>
                            <a:avLst/>
                            <a:gdLst>
                              <a:gd name="T0" fmla="*/ 0 w 9865"/>
                              <a:gd name="T1" fmla="*/ 0 h 20"/>
                              <a:gd name="T2" fmla="*/ 9864 w 9865"/>
                              <a:gd name="T3" fmla="*/ 0 h 20"/>
                            </a:gdLst>
                            <a:ahLst/>
                            <a:cxnLst>
                              <a:cxn ang="0">
                                <a:pos x="T0" y="T1"/>
                              </a:cxn>
                              <a:cxn ang="0">
                                <a:pos x="T2" y="T3"/>
                              </a:cxn>
                            </a:cxnLst>
                            <a:rect l="0" t="0" r="r" b="b"/>
                            <a:pathLst>
                              <a:path w="9865" h="20">
                                <a:moveTo>
                                  <a:pt x="0" y="0"/>
                                </a:moveTo>
                                <a:lnTo>
                                  <a:pt x="9864" y="0"/>
                                </a:lnTo>
                              </a:path>
                            </a:pathLst>
                          </a:custGeom>
                          <a:noFill/>
                          <a:ln w="952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0A67A5A" id="Group 21" o:spid="_x0000_s1026" style="width:493.25pt;height:1pt;mso-position-horizontal-relative:char;mso-position-vertical-relative:line" coordsize="986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">
                <v:shape id="Freeform 22" o:spid="_x0000_s1027" style="position:absolute;top:7;width:9865;height:20;visibility:visible;mso-wrap-style:square;v-text-anchor:top" coordsize="986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" path="m,l9864,e" filled="f" strokecolor="#231f20">
                  <v:path arrowok="t" o:connecttype="custom" o:connectlocs="0,0;9864,0" o:connectangles="0,0"/>
                </v:shape>
                <w10:anchorlock/>
              </v:group>
            </w:pict>
          </mc:Fallback>
        </mc:AlternateContent>
      </w:r>
    </w:p>
    <w:p w14:paraId="016690A7" w14:textId="77777777" w:rsidR="001E26BA" w:rsidRDefault="001E26BA">
      <w:pPr>
        <w:pStyle w:val="Tekstpodstawowy"/>
        <w:kinsoku w:val="0"/>
        <w:overflowPunct w:val="0"/>
        <w:rPr>
          <w:sz w:val="20"/>
          <w:szCs w:val="20"/>
        </w:rPr>
      </w:pPr>
    </w:p>
    <w:p w14:paraId="56C80E7D" w14:textId="77777777" w:rsidR="001E26BA" w:rsidRDefault="001E26BA">
      <w:pPr>
        <w:pStyle w:val="Tekstpodstawowy"/>
        <w:kinsoku w:val="0"/>
        <w:overflowPunct w:val="0"/>
        <w:spacing w:before="7"/>
        <w:rPr>
          <w:sz w:val="10"/>
          <w:szCs w:val="10"/>
        </w:rPr>
      </w:pPr>
    </w:p>
    <w:tbl>
      <w:tblPr>
        <w:tblW w:w="0" w:type="auto"/>
        <w:tblInd w:w="125" w:type="dxa"/>
        <w:tblLayout w:type="fixed"/>
        <w:tblCellMar>
          <w:left w:w="0" w:type="dxa"/>
          <w:right w:w="0" w:type="dxa"/>
        </w:tblCellMar>
        <w:tblLook w:val="0000" w:firstRow="0" w:lastRow="0" w:firstColumn="0" w:lastColumn="0" w:noHBand="0" w:noVBand="0"/>
      </w:tblPr>
      <w:tblGrid>
        <w:gridCol w:w="175"/>
        <w:gridCol w:w="5561"/>
        <w:gridCol w:w="172"/>
        <w:gridCol w:w="644"/>
        <w:gridCol w:w="2487"/>
        <w:gridCol w:w="644"/>
      </w:tblGrid>
      <w:tr w:rsidR="001E26BA" w14:paraId="2D5F8EA8" w14:textId="77777777">
        <w:trPr>
          <w:trHeight w:val="295"/>
        </w:trPr>
        <w:tc>
          <w:tcPr>
            <w:tcW w:w="9039" w:type="dxa"/>
            <w:gridSpan w:val="5"/>
            <w:tcBorders>
              <w:top w:val="single" w:sz="6" w:space="0" w:color="000000"/>
              <w:left w:val="single" w:sz="6" w:space="0" w:color="000000"/>
              <w:bottom w:val="none" w:sz="6" w:space="0" w:color="auto"/>
              <w:right w:val="single" w:sz="6" w:space="0" w:color="000000"/>
            </w:tcBorders>
            <w:shd w:val="clear" w:color="auto" w:fill="CCCCFF"/>
          </w:tcPr>
          <w:p w14:paraId="53E0B79D" w14:textId="77777777" w:rsidR="001E26BA" w:rsidRDefault="00000000">
            <w:pPr>
              <w:pStyle w:val="TableParagraph"/>
              <w:kinsoku w:val="0"/>
              <w:overflowPunct w:val="0"/>
              <w:spacing w:before="20"/>
              <w:ind w:left="48"/>
              <w:rPr>
                <w:rFonts w:ascii="Arial" w:hAnsi="Arial" w:cs="Arial"/>
                <w:sz w:val="10"/>
                <w:szCs w:val="10"/>
                <w:vertAlign w:val="superscript"/>
              </w:rPr>
            </w:pPr>
            <w:r>
              <w:rPr>
                <w:rFonts w:ascii="Arial" w:hAnsi="Arial" w:cs="Arial"/>
                <w:sz w:val="10"/>
                <w:szCs w:val="10"/>
              </w:rPr>
              <w:t>1. Szczegóły wniosku o udostępnienie raportów tworzonych na podstawie bazy danych EGiB</w:t>
            </w:r>
            <w:r>
              <w:rPr>
                <w:rFonts w:ascii="Arial" w:hAnsi="Arial" w:cs="Arial"/>
                <w:sz w:val="10"/>
                <w:szCs w:val="10"/>
                <w:vertAlign w:val="superscript"/>
              </w:rPr>
              <w:t>1</w:t>
            </w:r>
          </w:p>
        </w:tc>
        <w:tc>
          <w:tcPr>
            <w:tcW w:w="644" w:type="dxa"/>
            <w:tcBorders>
              <w:top w:val="single" w:sz="6" w:space="0" w:color="000000"/>
              <w:left w:val="single" w:sz="6" w:space="0" w:color="000000"/>
              <w:bottom w:val="single" w:sz="6" w:space="0" w:color="000000"/>
              <w:right w:val="single" w:sz="6" w:space="0" w:color="000000"/>
            </w:tcBorders>
            <w:shd w:val="clear" w:color="auto" w:fill="CCCCFF"/>
          </w:tcPr>
          <w:p w14:paraId="6EF0DE0B" w14:textId="77777777" w:rsidR="001E26BA" w:rsidRDefault="00000000">
            <w:pPr>
              <w:pStyle w:val="TableParagraph"/>
              <w:kinsoku w:val="0"/>
              <w:overflowPunct w:val="0"/>
              <w:spacing w:before="9"/>
              <w:ind w:left="108" w:right="98"/>
              <w:jc w:val="center"/>
              <w:rPr>
                <w:rFonts w:ascii="Arial" w:hAnsi="Arial" w:cs="Arial"/>
                <w:w w:val="105"/>
                <w:sz w:val="8"/>
                <w:szCs w:val="8"/>
              </w:rPr>
            </w:pPr>
            <w:r>
              <w:rPr>
                <w:rFonts w:ascii="Arial" w:hAnsi="Arial" w:cs="Arial"/>
                <w:w w:val="105"/>
                <w:sz w:val="8"/>
                <w:szCs w:val="8"/>
              </w:rPr>
              <w:t>Formularz</w:t>
            </w:r>
          </w:p>
          <w:p w14:paraId="29834E4C" w14:textId="77777777" w:rsidR="001E26BA" w:rsidRDefault="00000000">
            <w:pPr>
              <w:pStyle w:val="TableParagraph"/>
              <w:kinsoku w:val="0"/>
              <w:overflowPunct w:val="0"/>
              <w:spacing w:before="27" w:line="144" w:lineRule="exact"/>
              <w:ind w:left="108" w:right="98"/>
              <w:jc w:val="center"/>
              <w:rPr>
                <w:rFonts w:ascii="Arial" w:hAnsi="Arial" w:cs="Arial"/>
                <w:b/>
                <w:bCs/>
                <w:sz w:val="15"/>
                <w:szCs w:val="15"/>
              </w:rPr>
            </w:pPr>
            <w:r>
              <w:rPr>
                <w:rFonts w:ascii="Arial" w:hAnsi="Arial" w:cs="Arial"/>
                <w:b/>
                <w:bCs/>
                <w:sz w:val="15"/>
                <w:szCs w:val="15"/>
              </w:rPr>
              <w:t>P6</w:t>
            </w:r>
          </w:p>
        </w:tc>
      </w:tr>
      <w:tr w:rsidR="001E26BA" w14:paraId="48ABE7D2" w14:textId="77777777">
        <w:trPr>
          <w:trHeight w:val="1075"/>
        </w:trPr>
        <w:tc>
          <w:tcPr>
            <w:tcW w:w="175" w:type="dxa"/>
            <w:tcBorders>
              <w:top w:val="none" w:sz="6" w:space="0" w:color="auto"/>
              <w:left w:val="single" w:sz="6" w:space="0" w:color="000000"/>
              <w:bottom w:val="single" w:sz="6" w:space="0" w:color="000000"/>
              <w:right w:val="single" w:sz="6" w:space="0" w:color="000000"/>
            </w:tcBorders>
            <w:shd w:val="clear" w:color="auto" w:fill="CCCCFF"/>
          </w:tcPr>
          <w:p w14:paraId="45F07CBA" w14:textId="77777777" w:rsidR="001E26BA" w:rsidRDefault="001E26BA">
            <w:pPr>
              <w:pStyle w:val="TableParagraph"/>
              <w:kinsoku w:val="0"/>
              <w:overflowPunct w:val="0"/>
              <w:rPr>
                <w:rFonts w:ascii="Times New Roman" w:hAnsi="Times New Roman" w:cs="Times New Roman"/>
                <w:sz w:val="8"/>
                <w:szCs w:val="8"/>
              </w:rPr>
            </w:pPr>
          </w:p>
        </w:tc>
        <w:tc>
          <w:tcPr>
            <w:tcW w:w="6377" w:type="dxa"/>
            <w:gridSpan w:val="3"/>
            <w:tcBorders>
              <w:top w:val="single" w:sz="6" w:space="0" w:color="000000"/>
              <w:left w:val="single" w:sz="6" w:space="0" w:color="000000"/>
              <w:bottom w:val="single" w:sz="6" w:space="0" w:color="000000"/>
              <w:right w:val="single" w:sz="6" w:space="0" w:color="000000"/>
            </w:tcBorders>
          </w:tcPr>
          <w:p w14:paraId="35EDC02A" w14:textId="77777777" w:rsidR="001E26BA" w:rsidRDefault="00000000">
            <w:pPr>
              <w:pStyle w:val="TableParagraph"/>
              <w:tabs>
                <w:tab w:val="left" w:pos="2054"/>
                <w:tab w:val="left" w:pos="3654"/>
              </w:tabs>
              <w:kinsoku w:val="0"/>
              <w:overflowPunct w:val="0"/>
              <w:spacing w:before="28"/>
              <w:ind w:left="21"/>
              <w:rPr>
                <w:rFonts w:ascii="Arial" w:hAnsi="Arial" w:cs="Arial"/>
                <w:b/>
                <w:bCs/>
                <w:w w:val="105"/>
                <w:sz w:val="11"/>
                <w:szCs w:val="11"/>
              </w:rPr>
            </w:pPr>
            <w:r>
              <w:rPr>
                <w:rFonts w:ascii="Arial" w:hAnsi="Arial" w:cs="Arial"/>
                <w:b/>
                <w:bCs/>
                <w:w w:val="105"/>
                <w:sz w:val="11"/>
                <w:szCs w:val="11"/>
              </w:rPr>
              <w:t>Kopia</w:t>
            </w:r>
            <w:r>
              <w:rPr>
                <w:rFonts w:ascii="Arial" w:hAnsi="Arial" w:cs="Arial"/>
                <w:b/>
                <w:bCs/>
                <w:spacing w:val="-9"/>
                <w:w w:val="105"/>
                <w:sz w:val="11"/>
                <w:szCs w:val="11"/>
              </w:rPr>
              <w:t xml:space="preserve"> </w:t>
            </w:r>
            <w:r>
              <w:rPr>
                <w:rFonts w:ascii="Arial" w:hAnsi="Arial" w:cs="Arial"/>
                <w:b/>
                <w:bCs/>
                <w:w w:val="105"/>
                <w:sz w:val="11"/>
                <w:szCs w:val="11"/>
              </w:rPr>
              <w:t>rejestru:</w:t>
            </w:r>
            <w:r>
              <w:rPr>
                <w:rFonts w:ascii="Arial" w:hAnsi="Arial" w:cs="Arial"/>
                <w:b/>
                <w:bCs/>
                <w:w w:val="105"/>
                <w:sz w:val="11"/>
                <w:szCs w:val="11"/>
              </w:rPr>
              <w:tab/>
              <w:t>Kopia</w:t>
            </w:r>
            <w:r>
              <w:rPr>
                <w:rFonts w:ascii="Arial" w:hAnsi="Arial" w:cs="Arial"/>
                <w:b/>
                <w:bCs/>
                <w:spacing w:val="-9"/>
                <w:w w:val="105"/>
                <w:sz w:val="11"/>
                <w:szCs w:val="11"/>
              </w:rPr>
              <w:t xml:space="preserve"> </w:t>
            </w:r>
            <w:r>
              <w:rPr>
                <w:rFonts w:ascii="Arial" w:hAnsi="Arial" w:cs="Arial"/>
                <w:b/>
                <w:bCs/>
                <w:w w:val="105"/>
                <w:sz w:val="11"/>
                <w:szCs w:val="11"/>
              </w:rPr>
              <w:t>kartoteki:</w:t>
            </w:r>
            <w:r>
              <w:rPr>
                <w:rFonts w:ascii="Arial" w:hAnsi="Arial" w:cs="Arial"/>
                <w:b/>
                <w:bCs/>
                <w:w w:val="105"/>
                <w:sz w:val="11"/>
                <w:szCs w:val="11"/>
              </w:rPr>
              <w:tab/>
              <w:t>Wykaz</w:t>
            </w:r>
            <w:r>
              <w:rPr>
                <w:rFonts w:ascii="Arial" w:hAnsi="Arial" w:cs="Arial"/>
                <w:b/>
                <w:bCs/>
                <w:spacing w:val="-1"/>
                <w:w w:val="105"/>
                <w:sz w:val="11"/>
                <w:szCs w:val="11"/>
              </w:rPr>
              <w:t xml:space="preserve"> </w:t>
            </w:r>
            <w:r>
              <w:rPr>
                <w:rFonts w:ascii="Arial" w:hAnsi="Arial" w:cs="Arial"/>
                <w:b/>
                <w:bCs/>
                <w:w w:val="105"/>
                <w:sz w:val="11"/>
                <w:szCs w:val="11"/>
              </w:rPr>
              <w:t>(skorowidz):</w:t>
            </w:r>
          </w:p>
          <w:p w14:paraId="7CF1E7DE" w14:textId="77777777" w:rsidR="001E26BA" w:rsidRDefault="00000000">
            <w:pPr>
              <w:pStyle w:val="TableParagraph"/>
              <w:numPr>
                <w:ilvl w:val="0"/>
                <w:numId w:val="10"/>
              </w:numPr>
              <w:tabs>
                <w:tab w:val="left" w:pos="221"/>
                <w:tab w:val="left" w:pos="2081"/>
                <w:tab w:val="left" w:pos="3681"/>
              </w:tabs>
              <w:kinsoku w:val="0"/>
              <w:overflowPunct w:val="0"/>
              <w:spacing w:before="45"/>
              <w:ind w:hanging="173"/>
              <w:rPr>
                <w:rFonts w:ascii="Arial" w:hAnsi="Arial" w:cs="Arial"/>
                <w:w w:val="105"/>
                <w:position w:val="1"/>
                <w:sz w:val="9"/>
                <w:szCs w:val="9"/>
              </w:rPr>
            </w:pPr>
            <w:r>
              <w:rPr>
                <w:rFonts w:ascii="Arial" w:hAnsi="Arial" w:cs="Arial"/>
                <w:w w:val="105"/>
                <w:position w:val="1"/>
                <w:sz w:val="9"/>
                <w:szCs w:val="9"/>
              </w:rPr>
              <w:t>gruntów</w:t>
            </w:r>
            <w:r>
              <w:rPr>
                <w:rFonts w:ascii="Arial" w:hAnsi="Arial" w:cs="Arial"/>
                <w:w w:val="105"/>
                <w:position w:val="1"/>
                <w:sz w:val="9"/>
                <w:szCs w:val="9"/>
              </w:rPr>
              <w:tab/>
            </w:r>
            <w:r>
              <w:rPr>
                <w:rFonts w:ascii="Wingdings" w:hAnsi="Wingdings" w:cs="Wingdings"/>
                <w:w w:val="105"/>
                <w:sz w:val="12"/>
                <w:szCs w:val="12"/>
              </w:rPr>
              <w:t></w:t>
            </w:r>
            <w:r>
              <w:rPr>
                <w:rFonts w:ascii="Times New Roman" w:hAnsi="Times New Roman" w:cs="Times New Roman"/>
                <w:spacing w:val="22"/>
                <w:w w:val="105"/>
                <w:sz w:val="12"/>
                <w:szCs w:val="12"/>
              </w:rPr>
              <w:t xml:space="preserve"> </w:t>
            </w:r>
            <w:r>
              <w:rPr>
                <w:rFonts w:ascii="Arial" w:hAnsi="Arial" w:cs="Arial"/>
                <w:w w:val="105"/>
                <w:position w:val="1"/>
                <w:sz w:val="9"/>
                <w:szCs w:val="9"/>
              </w:rPr>
              <w:t>budynków</w:t>
            </w:r>
            <w:r>
              <w:rPr>
                <w:rFonts w:ascii="Arial" w:hAnsi="Arial" w:cs="Arial"/>
                <w:w w:val="105"/>
                <w:position w:val="1"/>
                <w:sz w:val="9"/>
                <w:szCs w:val="9"/>
              </w:rPr>
              <w:tab/>
            </w:r>
            <w:r>
              <w:rPr>
                <w:rFonts w:ascii="Wingdings" w:hAnsi="Wingdings" w:cs="Wingdings"/>
                <w:w w:val="105"/>
                <w:sz w:val="12"/>
                <w:szCs w:val="12"/>
              </w:rPr>
              <w:t></w:t>
            </w:r>
            <w:r>
              <w:rPr>
                <w:rFonts w:ascii="Times New Roman" w:hAnsi="Times New Roman" w:cs="Times New Roman"/>
                <w:w w:val="105"/>
                <w:sz w:val="12"/>
                <w:szCs w:val="12"/>
              </w:rPr>
              <w:t xml:space="preserve"> </w:t>
            </w:r>
            <w:r>
              <w:rPr>
                <w:rFonts w:ascii="Arial" w:hAnsi="Arial" w:cs="Arial"/>
                <w:w w:val="105"/>
                <w:position w:val="1"/>
                <w:sz w:val="9"/>
                <w:szCs w:val="9"/>
              </w:rPr>
              <w:t>działek</w:t>
            </w:r>
            <w:r>
              <w:rPr>
                <w:rFonts w:ascii="Arial" w:hAnsi="Arial" w:cs="Arial"/>
                <w:spacing w:val="-5"/>
                <w:w w:val="105"/>
                <w:position w:val="1"/>
                <w:sz w:val="9"/>
                <w:szCs w:val="9"/>
              </w:rPr>
              <w:t xml:space="preserve"> </w:t>
            </w:r>
            <w:r>
              <w:rPr>
                <w:rFonts w:ascii="Arial" w:hAnsi="Arial" w:cs="Arial"/>
                <w:w w:val="105"/>
                <w:position w:val="1"/>
                <w:sz w:val="9"/>
                <w:szCs w:val="9"/>
              </w:rPr>
              <w:t>ewidencyjnych</w:t>
            </w:r>
          </w:p>
          <w:p w14:paraId="67591CF7" w14:textId="77777777" w:rsidR="001E26BA" w:rsidRDefault="00000000">
            <w:pPr>
              <w:pStyle w:val="TableParagraph"/>
              <w:numPr>
                <w:ilvl w:val="1"/>
                <w:numId w:val="10"/>
              </w:numPr>
              <w:tabs>
                <w:tab w:val="left" w:pos="422"/>
                <w:tab w:val="left" w:pos="2081"/>
                <w:tab w:val="left" w:pos="3681"/>
              </w:tabs>
              <w:kinsoku w:val="0"/>
              <w:overflowPunct w:val="0"/>
              <w:spacing w:before="52"/>
              <w:ind w:hanging="173"/>
              <w:rPr>
                <w:rFonts w:ascii="Arial" w:hAnsi="Arial" w:cs="Arial"/>
                <w:w w:val="105"/>
                <w:sz w:val="9"/>
                <w:szCs w:val="9"/>
                <w:vertAlign w:val="superscript"/>
              </w:rPr>
            </w:pPr>
            <w:r>
              <w:rPr>
                <w:rFonts w:ascii="Arial" w:hAnsi="Arial" w:cs="Arial"/>
                <w:w w:val="105"/>
                <w:position w:val="1"/>
                <w:sz w:val="9"/>
                <w:szCs w:val="9"/>
              </w:rPr>
              <w:t>w</w:t>
            </w:r>
            <w:r>
              <w:rPr>
                <w:rFonts w:ascii="Arial" w:hAnsi="Arial" w:cs="Arial"/>
                <w:spacing w:val="-6"/>
                <w:w w:val="105"/>
                <w:position w:val="1"/>
                <w:sz w:val="9"/>
                <w:szCs w:val="9"/>
              </w:rPr>
              <w:t xml:space="preserve"> </w:t>
            </w:r>
            <w:r>
              <w:rPr>
                <w:rFonts w:ascii="Arial" w:hAnsi="Arial" w:cs="Arial"/>
                <w:w w:val="105"/>
                <w:position w:val="1"/>
                <w:sz w:val="9"/>
                <w:szCs w:val="9"/>
              </w:rPr>
              <w:t>pełnym</w:t>
            </w:r>
            <w:r>
              <w:rPr>
                <w:rFonts w:ascii="Arial" w:hAnsi="Arial" w:cs="Arial"/>
                <w:spacing w:val="-2"/>
                <w:w w:val="105"/>
                <w:position w:val="1"/>
                <w:sz w:val="9"/>
                <w:szCs w:val="9"/>
              </w:rPr>
              <w:t xml:space="preserve"> </w:t>
            </w:r>
            <w:r>
              <w:rPr>
                <w:rFonts w:ascii="Arial" w:hAnsi="Arial" w:cs="Arial"/>
                <w:w w:val="105"/>
                <w:position w:val="1"/>
                <w:sz w:val="9"/>
                <w:szCs w:val="9"/>
              </w:rPr>
              <w:t>zakresie</w:t>
            </w:r>
            <w:r>
              <w:rPr>
                <w:rFonts w:ascii="Arial" w:hAnsi="Arial" w:cs="Arial"/>
                <w:w w:val="105"/>
                <w:position w:val="1"/>
                <w:sz w:val="9"/>
                <w:szCs w:val="9"/>
              </w:rPr>
              <w:tab/>
            </w:r>
            <w:r>
              <w:rPr>
                <w:rFonts w:ascii="Wingdings" w:hAnsi="Wingdings" w:cs="Wingdings"/>
                <w:w w:val="105"/>
                <w:sz w:val="12"/>
                <w:szCs w:val="12"/>
              </w:rPr>
              <w:t></w:t>
            </w:r>
            <w:r>
              <w:rPr>
                <w:rFonts w:ascii="Times New Roman" w:hAnsi="Times New Roman" w:cs="Times New Roman"/>
                <w:spacing w:val="26"/>
                <w:w w:val="105"/>
                <w:sz w:val="12"/>
                <w:szCs w:val="12"/>
              </w:rPr>
              <w:t xml:space="preserve"> </w:t>
            </w:r>
            <w:r>
              <w:rPr>
                <w:rFonts w:ascii="Arial" w:hAnsi="Arial" w:cs="Arial"/>
                <w:w w:val="105"/>
                <w:position w:val="1"/>
                <w:sz w:val="9"/>
                <w:szCs w:val="9"/>
              </w:rPr>
              <w:t>lokali</w:t>
            </w:r>
            <w:r>
              <w:rPr>
                <w:rFonts w:ascii="Arial" w:hAnsi="Arial" w:cs="Arial"/>
                <w:w w:val="105"/>
                <w:position w:val="1"/>
                <w:sz w:val="9"/>
                <w:szCs w:val="9"/>
              </w:rPr>
              <w:tab/>
            </w:r>
            <w:r>
              <w:rPr>
                <w:rFonts w:ascii="Wingdings" w:hAnsi="Wingdings" w:cs="Wingdings"/>
                <w:w w:val="105"/>
                <w:sz w:val="12"/>
                <w:szCs w:val="12"/>
              </w:rPr>
              <w:t></w:t>
            </w:r>
            <w:r>
              <w:rPr>
                <w:rFonts w:ascii="Times New Roman" w:hAnsi="Times New Roman" w:cs="Times New Roman"/>
                <w:w w:val="105"/>
                <w:sz w:val="12"/>
                <w:szCs w:val="12"/>
              </w:rPr>
              <w:t xml:space="preserve"> </w:t>
            </w:r>
            <w:r>
              <w:rPr>
                <w:rFonts w:ascii="Arial" w:hAnsi="Arial" w:cs="Arial"/>
                <w:w w:val="105"/>
                <w:sz w:val="9"/>
                <w:szCs w:val="9"/>
              </w:rPr>
              <w:t>podmiotów</w:t>
            </w:r>
            <w:r>
              <w:rPr>
                <w:rFonts w:ascii="Arial" w:hAnsi="Arial" w:cs="Arial"/>
                <w:spacing w:val="-4"/>
                <w:w w:val="105"/>
                <w:sz w:val="9"/>
                <w:szCs w:val="9"/>
              </w:rPr>
              <w:t xml:space="preserve"> </w:t>
            </w:r>
            <w:r>
              <w:rPr>
                <w:rFonts w:ascii="Arial" w:hAnsi="Arial" w:cs="Arial"/>
                <w:w w:val="105"/>
                <w:sz w:val="9"/>
                <w:szCs w:val="9"/>
              </w:rPr>
              <w:t>EGiB</w:t>
            </w:r>
            <w:r>
              <w:rPr>
                <w:rFonts w:ascii="Arial" w:hAnsi="Arial" w:cs="Arial"/>
                <w:w w:val="105"/>
                <w:sz w:val="9"/>
                <w:szCs w:val="9"/>
                <w:vertAlign w:val="superscript"/>
              </w:rPr>
              <w:t>1</w:t>
            </w:r>
          </w:p>
          <w:p w14:paraId="60B93088" w14:textId="77777777" w:rsidR="001E26BA" w:rsidRDefault="00000000">
            <w:pPr>
              <w:pStyle w:val="TableParagraph"/>
              <w:numPr>
                <w:ilvl w:val="1"/>
                <w:numId w:val="10"/>
              </w:numPr>
              <w:tabs>
                <w:tab w:val="left" w:pos="422"/>
              </w:tabs>
              <w:kinsoku w:val="0"/>
              <w:overflowPunct w:val="0"/>
              <w:spacing w:before="51"/>
              <w:ind w:hanging="173"/>
              <w:rPr>
                <w:rFonts w:ascii="Arial" w:hAnsi="Arial" w:cs="Arial"/>
                <w:w w:val="105"/>
                <w:sz w:val="9"/>
                <w:szCs w:val="9"/>
              </w:rPr>
            </w:pPr>
            <w:r>
              <w:rPr>
                <w:rFonts w:ascii="Arial" w:hAnsi="Arial" w:cs="Arial"/>
                <w:w w:val="105"/>
                <w:sz w:val="9"/>
                <w:szCs w:val="9"/>
              </w:rPr>
              <w:t>bez danych</w:t>
            </w:r>
            <w:r>
              <w:rPr>
                <w:rFonts w:ascii="Arial" w:hAnsi="Arial" w:cs="Arial"/>
                <w:spacing w:val="-3"/>
                <w:w w:val="105"/>
                <w:sz w:val="9"/>
                <w:szCs w:val="9"/>
              </w:rPr>
              <w:t xml:space="preserve"> </w:t>
            </w:r>
            <w:r>
              <w:rPr>
                <w:rFonts w:ascii="Arial" w:hAnsi="Arial" w:cs="Arial"/>
                <w:w w:val="105"/>
                <w:sz w:val="9"/>
                <w:szCs w:val="9"/>
              </w:rPr>
              <w:t>osobowych</w:t>
            </w:r>
          </w:p>
          <w:p w14:paraId="3B87B476" w14:textId="77777777" w:rsidR="001E26BA" w:rsidRDefault="00000000">
            <w:pPr>
              <w:pStyle w:val="TableParagraph"/>
              <w:numPr>
                <w:ilvl w:val="0"/>
                <w:numId w:val="10"/>
              </w:numPr>
              <w:tabs>
                <w:tab w:val="left" w:pos="221"/>
              </w:tabs>
              <w:kinsoku w:val="0"/>
              <w:overflowPunct w:val="0"/>
              <w:spacing w:before="43"/>
              <w:ind w:hanging="173"/>
              <w:rPr>
                <w:rFonts w:ascii="Arial" w:hAnsi="Arial" w:cs="Arial"/>
                <w:w w:val="105"/>
                <w:position w:val="1"/>
                <w:sz w:val="9"/>
                <w:szCs w:val="9"/>
              </w:rPr>
            </w:pPr>
            <w:r>
              <w:rPr>
                <w:rFonts w:ascii="Arial" w:hAnsi="Arial" w:cs="Arial"/>
                <w:w w:val="105"/>
                <w:position w:val="1"/>
                <w:sz w:val="9"/>
                <w:szCs w:val="9"/>
              </w:rPr>
              <w:t>budynków</w:t>
            </w:r>
          </w:p>
          <w:p w14:paraId="6022F1A6" w14:textId="77777777" w:rsidR="001E26BA" w:rsidRDefault="00000000">
            <w:pPr>
              <w:pStyle w:val="TableParagraph"/>
              <w:numPr>
                <w:ilvl w:val="0"/>
                <w:numId w:val="10"/>
              </w:numPr>
              <w:tabs>
                <w:tab w:val="left" w:pos="221"/>
              </w:tabs>
              <w:kinsoku w:val="0"/>
              <w:overflowPunct w:val="0"/>
              <w:spacing w:before="49" w:line="128" w:lineRule="exact"/>
              <w:ind w:hanging="173"/>
              <w:rPr>
                <w:rFonts w:ascii="Arial" w:hAnsi="Arial" w:cs="Arial"/>
                <w:w w:val="105"/>
                <w:position w:val="1"/>
                <w:sz w:val="9"/>
                <w:szCs w:val="9"/>
              </w:rPr>
            </w:pPr>
            <w:r>
              <w:rPr>
                <w:rFonts w:ascii="Arial" w:hAnsi="Arial" w:cs="Arial"/>
                <w:w w:val="105"/>
                <w:position w:val="1"/>
                <w:sz w:val="9"/>
                <w:szCs w:val="9"/>
              </w:rPr>
              <w:t>lokali</w:t>
            </w:r>
          </w:p>
        </w:tc>
        <w:tc>
          <w:tcPr>
            <w:tcW w:w="3131" w:type="dxa"/>
            <w:gridSpan w:val="2"/>
            <w:tcBorders>
              <w:top w:val="single" w:sz="6" w:space="0" w:color="000000"/>
              <w:left w:val="single" w:sz="6" w:space="0" w:color="000000"/>
              <w:bottom w:val="single" w:sz="6" w:space="0" w:color="000000"/>
              <w:right w:val="single" w:sz="6" w:space="0" w:color="000000"/>
            </w:tcBorders>
          </w:tcPr>
          <w:p w14:paraId="379D64E4" w14:textId="77777777" w:rsidR="001E26BA" w:rsidRDefault="00000000">
            <w:pPr>
              <w:pStyle w:val="TableParagraph"/>
              <w:kinsoku w:val="0"/>
              <w:overflowPunct w:val="0"/>
              <w:spacing w:before="28"/>
              <w:ind w:left="24"/>
              <w:rPr>
                <w:rFonts w:ascii="Arial" w:hAnsi="Arial" w:cs="Arial"/>
                <w:b/>
                <w:bCs/>
                <w:w w:val="105"/>
                <w:sz w:val="11"/>
                <w:szCs w:val="11"/>
              </w:rPr>
            </w:pPr>
            <w:r>
              <w:rPr>
                <w:rFonts w:ascii="Arial" w:hAnsi="Arial" w:cs="Arial"/>
                <w:b/>
                <w:bCs/>
                <w:w w:val="105"/>
                <w:sz w:val="11"/>
                <w:szCs w:val="11"/>
              </w:rPr>
              <w:t>Postać:</w:t>
            </w:r>
          </w:p>
          <w:p w14:paraId="2C3454C6" w14:textId="77777777" w:rsidR="001E26BA" w:rsidRDefault="00000000">
            <w:pPr>
              <w:pStyle w:val="TableParagraph"/>
              <w:numPr>
                <w:ilvl w:val="0"/>
                <w:numId w:val="9"/>
              </w:numPr>
              <w:tabs>
                <w:tab w:val="left" w:pos="292"/>
              </w:tabs>
              <w:kinsoku w:val="0"/>
              <w:overflowPunct w:val="0"/>
              <w:spacing w:before="40"/>
              <w:rPr>
                <w:rFonts w:ascii="Arial" w:hAnsi="Arial" w:cs="Arial"/>
                <w:w w:val="105"/>
                <w:sz w:val="9"/>
                <w:szCs w:val="9"/>
              </w:rPr>
            </w:pPr>
            <w:r>
              <w:rPr>
                <w:rFonts w:ascii="Arial" w:hAnsi="Arial" w:cs="Arial"/>
                <w:w w:val="105"/>
                <w:sz w:val="9"/>
                <w:szCs w:val="9"/>
              </w:rPr>
              <w:t>elektroniczna</w:t>
            </w:r>
          </w:p>
          <w:p w14:paraId="6EA4F084" w14:textId="77777777" w:rsidR="001E26BA" w:rsidRDefault="00000000">
            <w:pPr>
              <w:pStyle w:val="TableParagraph"/>
              <w:numPr>
                <w:ilvl w:val="0"/>
                <w:numId w:val="9"/>
              </w:numPr>
              <w:tabs>
                <w:tab w:val="left" w:pos="292"/>
              </w:tabs>
              <w:kinsoku w:val="0"/>
              <w:overflowPunct w:val="0"/>
              <w:spacing w:before="45"/>
              <w:rPr>
                <w:rFonts w:ascii="Arial" w:hAnsi="Arial" w:cs="Arial"/>
                <w:w w:val="105"/>
                <w:sz w:val="9"/>
                <w:szCs w:val="9"/>
              </w:rPr>
            </w:pPr>
            <w:r>
              <w:rPr>
                <w:rFonts w:ascii="Arial" w:hAnsi="Arial" w:cs="Arial"/>
                <w:w w:val="105"/>
                <w:sz w:val="9"/>
                <w:szCs w:val="9"/>
              </w:rPr>
              <w:t>drukowana</w:t>
            </w:r>
          </w:p>
        </w:tc>
      </w:tr>
      <w:tr w:rsidR="001E26BA" w14:paraId="60F49FFC" w14:textId="77777777">
        <w:trPr>
          <w:trHeight w:val="166"/>
        </w:trPr>
        <w:tc>
          <w:tcPr>
            <w:tcW w:w="9683" w:type="dxa"/>
            <w:gridSpan w:val="6"/>
            <w:tcBorders>
              <w:top w:val="single" w:sz="6" w:space="0" w:color="000000"/>
              <w:left w:val="single" w:sz="6" w:space="0" w:color="000000"/>
              <w:bottom w:val="none" w:sz="6" w:space="0" w:color="auto"/>
              <w:right w:val="single" w:sz="6" w:space="0" w:color="000000"/>
            </w:tcBorders>
            <w:shd w:val="clear" w:color="auto" w:fill="CCCCFF"/>
          </w:tcPr>
          <w:p w14:paraId="05E9447A" w14:textId="77777777" w:rsidR="001E26BA" w:rsidRDefault="00000000">
            <w:pPr>
              <w:pStyle w:val="TableParagraph"/>
              <w:kinsoku w:val="0"/>
              <w:overflowPunct w:val="0"/>
              <w:spacing w:before="20"/>
              <w:ind w:left="48"/>
              <w:rPr>
                <w:rFonts w:ascii="Arial" w:hAnsi="Arial" w:cs="Arial"/>
                <w:sz w:val="10"/>
                <w:szCs w:val="10"/>
                <w:vertAlign w:val="superscript"/>
              </w:rPr>
            </w:pPr>
            <w:r>
              <w:rPr>
                <w:rFonts w:ascii="Arial" w:hAnsi="Arial" w:cs="Arial"/>
                <w:sz w:val="10"/>
                <w:szCs w:val="10"/>
              </w:rPr>
              <w:t xml:space="preserve">2. Wykazanie interesu prawnego wnioskodawcy, w przypadku gdy wniosek obejmuje dostęp do danych identyfikujących właściciela lub władającego nieruchomością </w:t>
            </w:r>
            <w:r>
              <w:rPr>
                <w:rFonts w:ascii="Arial" w:hAnsi="Arial" w:cs="Arial"/>
                <w:sz w:val="10"/>
                <w:szCs w:val="10"/>
                <w:vertAlign w:val="superscript"/>
              </w:rPr>
              <w:t>2</w:t>
            </w:r>
          </w:p>
        </w:tc>
      </w:tr>
      <w:tr w:rsidR="001E26BA" w14:paraId="2189EFCE" w14:textId="77777777">
        <w:trPr>
          <w:trHeight w:val="166"/>
        </w:trPr>
        <w:tc>
          <w:tcPr>
            <w:tcW w:w="175" w:type="dxa"/>
            <w:tcBorders>
              <w:top w:val="none" w:sz="6" w:space="0" w:color="auto"/>
              <w:left w:val="single" w:sz="6" w:space="0" w:color="000000"/>
              <w:bottom w:val="single" w:sz="6" w:space="0" w:color="000000"/>
              <w:right w:val="single" w:sz="6" w:space="0" w:color="000000"/>
            </w:tcBorders>
            <w:shd w:val="clear" w:color="auto" w:fill="CCCCFF"/>
          </w:tcPr>
          <w:p w14:paraId="23AA7212" w14:textId="77777777" w:rsidR="001E26BA" w:rsidRDefault="001E26BA">
            <w:pPr>
              <w:pStyle w:val="TableParagraph"/>
              <w:kinsoku w:val="0"/>
              <w:overflowPunct w:val="0"/>
              <w:rPr>
                <w:rFonts w:ascii="Times New Roman" w:hAnsi="Times New Roman" w:cs="Times New Roman"/>
                <w:sz w:val="8"/>
                <w:szCs w:val="8"/>
              </w:rPr>
            </w:pPr>
          </w:p>
        </w:tc>
        <w:tc>
          <w:tcPr>
            <w:tcW w:w="9508" w:type="dxa"/>
            <w:gridSpan w:val="5"/>
            <w:tcBorders>
              <w:top w:val="single" w:sz="6" w:space="0" w:color="000000"/>
              <w:left w:val="single" w:sz="6" w:space="0" w:color="000000"/>
              <w:bottom w:val="single" w:sz="6" w:space="0" w:color="000000"/>
              <w:right w:val="single" w:sz="6" w:space="0" w:color="000000"/>
            </w:tcBorders>
          </w:tcPr>
          <w:p w14:paraId="5CE6E91D" w14:textId="77777777" w:rsidR="001E26BA" w:rsidRDefault="001E26BA">
            <w:pPr>
              <w:pStyle w:val="TableParagraph"/>
              <w:kinsoku w:val="0"/>
              <w:overflowPunct w:val="0"/>
              <w:rPr>
                <w:rFonts w:ascii="Times New Roman" w:hAnsi="Times New Roman" w:cs="Times New Roman"/>
                <w:sz w:val="8"/>
                <w:szCs w:val="8"/>
              </w:rPr>
            </w:pPr>
          </w:p>
        </w:tc>
      </w:tr>
      <w:tr w:rsidR="001E26BA" w14:paraId="6D5B5F9A" w14:textId="77777777">
        <w:trPr>
          <w:trHeight w:val="166"/>
        </w:trPr>
        <w:tc>
          <w:tcPr>
            <w:tcW w:w="9683" w:type="dxa"/>
            <w:gridSpan w:val="6"/>
            <w:tcBorders>
              <w:top w:val="single" w:sz="6" w:space="0" w:color="000000"/>
              <w:left w:val="single" w:sz="6" w:space="0" w:color="000000"/>
              <w:bottom w:val="none" w:sz="6" w:space="0" w:color="auto"/>
              <w:right w:val="single" w:sz="6" w:space="0" w:color="000000"/>
            </w:tcBorders>
            <w:shd w:val="clear" w:color="auto" w:fill="CCCCFF"/>
          </w:tcPr>
          <w:p w14:paraId="43C16563" w14:textId="77777777" w:rsidR="001E26BA" w:rsidRDefault="00000000">
            <w:pPr>
              <w:pStyle w:val="TableParagraph"/>
              <w:kinsoku w:val="0"/>
              <w:overflowPunct w:val="0"/>
              <w:spacing w:before="18"/>
              <w:ind w:left="48"/>
              <w:rPr>
                <w:rFonts w:ascii="Arial" w:hAnsi="Arial" w:cs="Arial"/>
                <w:sz w:val="10"/>
                <w:szCs w:val="10"/>
              </w:rPr>
            </w:pPr>
            <w:r>
              <w:rPr>
                <w:rFonts w:ascii="Arial" w:hAnsi="Arial" w:cs="Arial"/>
                <w:sz w:val="10"/>
                <w:szCs w:val="10"/>
              </w:rPr>
              <w:t>3. Dane identyfikujące obszar objęty wnioskiem</w:t>
            </w:r>
          </w:p>
        </w:tc>
      </w:tr>
      <w:tr w:rsidR="001E26BA" w14:paraId="6F2096C1" w14:textId="77777777">
        <w:trPr>
          <w:trHeight w:val="530"/>
        </w:trPr>
        <w:tc>
          <w:tcPr>
            <w:tcW w:w="175" w:type="dxa"/>
            <w:vMerge w:val="restart"/>
            <w:tcBorders>
              <w:top w:val="none" w:sz="6" w:space="0" w:color="auto"/>
              <w:left w:val="single" w:sz="6" w:space="0" w:color="000000"/>
              <w:bottom w:val="single" w:sz="6" w:space="0" w:color="000000"/>
              <w:right w:val="single" w:sz="6" w:space="0" w:color="000000"/>
            </w:tcBorders>
            <w:shd w:val="clear" w:color="auto" w:fill="CCCCFF"/>
          </w:tcPr>
          <w:p w14:paraId="656F9293" w14:textId="77777777" w:rsidR="001E26BA" w:rsidRDefault="001E26BA">
            <w:pPr>
              <w:pStyle w:val="TableParagraph"/>
              <w:kinsoku w:val="0"/>
              <w:overflowPunct w:val="0"/>
              <w:rPr>
                <w:rFonts w:ascii="Times New Roman" w:hAnsi="Times New Roman" w:cs="Times New Roman"/>
                <w:sz w:val="8"/>
                <w:szCs w:val="8"/>
              </w:rPr>
            </w:pPr>
          </w:p>
        </w:tc>
        <w:tc>
          <w:tcPr>
            <w:tcW w:w="9508" w:type="dxa"/>
            <w:gridSpan w:val="5"/>
            <w:tcBorders>
              <w:top w:val="single" w:sz="6" w:space="0" w:color="000000"/>
              <w:left w:val="single" w:sz="6" w:space="0" w:color="000000"/>
              <w:bottom w:val="single" w:sz="6" w:space="0" w:color="000000"/>
              <w:right w:val="single" w:sz="6" w:space="0" w:color="000000"/>
            </w:tcBorders>
          </w:tcPr>
          <w:p w14:paraId="04570685" w14:textId="77777777" w:rsidR="001E26BA" w:rsidRDefault="001E26BA">
            <w:pPr>
              <w:pStyle w:val="TableParagraph"/>
              <w:kinsoku w:val="0"/>
              <w:overflowPunct w:val="0"/>
              <w:spacing w:before="7"/>
              <w:rPr>
                <w:b/>
                <w:bCs/>
                <w:sz w:val="17"/>
                <w:szCs w:val="17"/>
              </w:rPr>
            </w:pPr>
          </w:p>
          <w:p w14:paraId="19A1CC20" w14:textId="77777777" w:rsidR="001E26BA" w:rsidRDefault="00000000">
            <w:pPr>
              <w:pStyle w:val="TableParagraph"/>
              <w:numPr>
                <w:ilvl w:val="0"/>
                <w:numId w:val="8"/>
              </w:numPr>
              <w:tabs>
                <w:tab w:val="left" w:pos="422"/>
                <w:tab w:val="left" w:pos="3480"/>
              </w:tabs>
              <w:kinsoku w:val="0"/>
              <w:overflowPunct w:val="0"/>
              <w:ind w:hanging="173"/>
              <w:rPr>
                <w:rFonts w:ascii="Arial" w:hAnsi="Arial" w:cs="Arial"/>
                <w:w w:val="105"/>
                <w:sz w:val="9"/>
                <w:szCs w:val="9"/>
              </w:rPr>
            </w:pPr>
            <w:r>
              <w:rPr>
                <w:rFonts w:ascii="Arial" w:hAnsi="Arial" w:cs="Arial"/>
                <w:w w:val="105"/>
                <w:position w:val="1"/>
                <w:sz w:val="9"/>
                <w:szCs w:val="9"/>
              </w:rPr>
              <w:t>jednostki podziału</w:t>
            </w:r>
            <w:r>
              <w:rPr>
                <w:rFonts w:ascii="Arial" w:hAnsi="Arial" w:cs="Arial"/>
                <w:spacing w:val="-14"/>
                <w:w w:val="105"/>
                <w:position w:val="1"/>
                <w:sz w:val="9"/>
                <w:szCs w:val="9"/>
              </w:rPr>
              <w:t xml:space="preserve"> </w:t>
            </w:r>
            <w:r>
              <w:rPr>
                <w:rFonts w:ascii="Arial" w:hAnsi="Arial" w:cs="Arial"/>
                <w:w w:val="105"/>
                <w:position w:val="1"/>
                <w:sz w:val="9"/>
                <w:szCs w:val="9"/>
              </w:rPr>
              <w:t>terytorialnego</w:t>
            </w:r>
            <w:r>
              <w:rPr>
                <w:rFonts w:ascii="Arial" w:hAnsi="Arial" w:cs="Arial"/>
                <w:spacing w:val="-7"/>
                <w:w w:val="105"/>
                <w:position w:val="1"/>
                <w:sz w:val="9"/>
                <w:szCs w:val="9"/>
              </w:rPr>
              <w:t xml:space="preserve"> </w:t>
            </w:r>
            <w:r>
              <w:rPr>
                <w:rFonts w:ascii="Arial" w:hAnsi="Arial" w:cs="Arial"/>
                <w:w w:val="105"/>
                <w:position w:val="1"/>
                <w:sz w:val="9"/>
                <w:szCs w:val="9"/>
              </w:rPr>
              <w:t>kraju</w:t>
            </w:r>
            <w:r>
              <w:rPr>
                <w:rFonts w:ascii="Arial" w:hAnsi="Arial" w:cs="Arial"/>
                <w:w w:val="105"/>
                <w:position w:val="1"/>
                <w:sz w:val="9"/>
                <w:szCs w:val="9"/>
              </w:rPr>
              <w:tab/>
            </w:r>
            <w:r>
              <w:rPr>
                <w:rFonts w:ascii="Wingdings" w:hAnsi="Wingdings" w:cs="Wingdings"/>
                <w:w w:val="105"/>
                <w:sz w:val="12"/>
                <w:szCs w:val="12"/>
              </w:rPr>
              <w:t></w:t>
            </w:r>
            <w:r>
              <w:rPr>
                <w:rFonts w:ascii="Times New Roman" w:hAnsi="Times New Roman" w:cs="Times New Roman"/>
                <w:w w:val="105"/>
                <w:sz w:val="12"/>
                <w:szCs w:val="12"/>
              </w:rPr>
              <w:t xml:space="preserve"> </w:t>
            </w:r>
            <w:r>
              <w:rPr>
                <w:rFonts w:ascii="Arial" w:hAnsi="Arial" w:cs="Arial"/>
                <w:w w:val="105"/>
                <w:sz w:val="9"/>
                <w:szCs w:val="9"/>
              </w:rPr>
              <w:t>jednostki podziału kraju dla celów EGiB</w:t>
            </w:r>
            <w:r>
              <w:rPr>
                <w:rFonts w:ascii="Arial" w:hAnsi="Arial" w:cs="Arial"/>
                <w:w w:val="105"/>
                <w:sz w:val="9"/>
                <w:szCs w:val="9"/>
                <w:vertAlign w:val="superscript"/>
              </w:rPr>
              <w:t>1</w:t>
            </w:r>
            <w:r>
              <w:rPr>
                <w:rFonts w:ascii="Arial" w:hAnsi="Arial" w:cs="Arial"/>
                <w:w w:val="105"/>
                <w:sz w:val="9"/>
                <w:szCs w:val="9"/>
              </w:rPr>
              <w:t xml:space="preserve"> (jednostki </w:t>
            </w:r>
            <w:proofErr w:type="spellStart"/>
            <w:r>
              <w:rPr>
                <w:rFonts w:ascii="Arial" w:hAnsi="Arial" w:cs="Arial"/>
                <w:w w:val="105"/>
                <w:sz w:val="9"/>
                <w:szCs w:val="9"/>
              </w:rPr>
              <w:t>ewid</w:t>
            </w:r>
            <w:proofErr w:type="spellEnd"/>
            <w:r>
              <w:rPr>
                <w:rFonts w:ascii="Arial" w:hAnsi="Arial" w:cs="Arial"/>
                <w:w w:val="105"/>
                <w:sz w:val="9"/>
                <w:szCs w:val="9"/>
              </w:rPr>
              <w:t xml:space="preserve">., obręby </w:t>
            </w:r>
            <w:proofErr w:type="spellStart"/>
            <w:r>
              <w:rPr>
                <w:rFonts w:ascii="Arial" w:hAnsi="Arial" w:cs="Arial"/>
                <w:w w:val="105"/>
                <w:sz w:val="9"/>
                <w:szCs w:val="9"/>
              </w:rPr>
              <w:t>ewid</w:t>
            </w:r>
            <w:proofErr w:type="spellEnd"/>
            <w:r>
              <w:rPr>
                <w:rFonts w:ascii="Arial" w:hAnsi="Arial" w:cs="Arial"/>
                <w:w w:val="105"/>
                <w:sz w:val="9"/>
                <w:szCs w:val="9"/>
              </w:rPr>
              <w:t>., działki</w:t>
            </w:r>
            <w:r>
              <w:rPr>
                <w:rFonts w:ascii="Arial" w:hAnsi="Arial" w:cs="Arial"/>
                <w:spacing w:val="-9"/>
                <w:w w:val="105"/>
                <w:sz w:val="9"/>
                <w:szCs w:val="9"/>
              </w:rPr>
              <w:t xml:space="preserve"> </w:t>
            </w:r>
            <w:proofErr w:type="spellStart"/>
            <w:r>
              <w:rPr>
                <w:rFonts w:ascii="Arial" w:hAnsi="Arial" w:cs="Arial"/>
                <w:w w:val="105"/>
                <w:sz w:val="9"/>
                <w:szCs w:val="9"/>
              </w:rPr>
              <w:t>ewid</w:t>
            </w:r>
            <w:proofErr w:type="spellEnd"/>
            <w:r>
              <w:rPr>
                <w:rFonts w:ascii="Arial" w:hAnsi="Arial" w:cs="Arial"/>
                <w:w w:val="105"/>
                <w:sz w:val="9"/>
                <w:szCs w:val="9"/>
              </w:rPr>
              <w:t>.)</w:t>
            </w:r>
          </w:p>
        </w:tc>
      </w:tr>
      <w:tr w:rsidR="001E26BA" w14:paraId="4A206759" w14:textId="77777777">
        <w:trPr>
          <w:trHeight w:val="530"/>
        </w:trPr>
        <w:tc>
          <w:tcPr>
            <w:tcW w:w="175" w:type="dxa"/>
            <w:vMerge/>
            <w:tcBorders>
              <w:top w:val="nil"/>
              <w:left w:val="single" w:sz="6" w:space="0" w:color="000000"/>
              <w:bottom w:val="single" w:sz="6" w:space="0" w:color="000000"/>
              <w:right w:val="single" w:sz="6" w:space="0" w:color="000000"/>
            </w:tcBorders>
            <w:shd w:val="clear" w:color="auto" w:fill="CCCCFF"/>
          </w:tcPr>
          <w:p w14:paraId="50444D9E" w14:textId="77777777" w:rsidR="001E26BA" w:rsidRDefault="001E26BA">
            <w:pPr>
              <w:pStyle w:val="Tekstpodstawowy"/>
              <w:kinsoku w:val="0"/>
              <w:overflowPunct w:val="0"/>
              <w:spacing w:before="7"/>
              <w:rPr>
                <w:sz w:val="2"/>
                <w:szCs w:val="2"/>
              </w:rPr>
            </w:pPr>
          </w:p>
        </w:tc>
        <w:tc>
          <w:tcPr>
            <w:tcW w:w="9508" w:type="dxa"/>
            <w:gridSpan w:val="5"/>
            <w:tcBorders>
              <w:top w:val="single" w:sz="6" w:space="0" w:color="000000"/>
              <w:left w:val="single" w:sz="6" w:space="0" w:color="000000"/>
              <w:bottom w:val="single" w:sz="6" w:space="0" w:color="000000"/>
              <w:right w:val="single" w:sz="6" w:space="0" w:color="000000"/>
            </w:tcBorders>
          </w:tcPr>
          <w:p w14:paraId="676288A1" w14:textId="77777777" w:rsidR="001E26BA" w:rsidRDefault="00000000">
            <w:pPr>
              <w:pStyle w:val="TableParagraph"/>
              <w:kinsoku w:val="0"/>
              <w:overflowPunct w:val="0"/>
              <w:spacing w:before="29"/>
              <w:ind w:left="18"/>
              <w:rPr>
                <w:rFonts w:ascii="Arial" w:hAnsi="Arial" w:cs="Arial"/>
                <w:w w:val="105"/>
                <w:sz w:val="9"/>
                <w:szCs w:val="9"/>
              </w:rPr>
            </w:pPr>
            <w:r>
              <w:rPr>
                <w:rFonts w:ascii="Arial" w:hAnsi="Arial" w:cs="Arial"/>
                <w:w w:val="105"/>
                <w:sz w:val="9"/>
                <w:szCs w:val="9"/>
              </w:rPr>
              <w:t>Dodatkowe wyjaśnienia:</w:t>
            </w:r>
          </w:p>
        </w:tc>
      </w:tr>
      <w:tr w:rsidR="001E26BA" w14:paraId="4EF37B80" w14:textId="77777777">
        <w:trPr>
          <w:trHeight w:val="166"/>
        </w:trPr>
        <w:tc>
          <w:tcPr>
            <w:tcW w:w="9683" w:type="dxa"/>
            <w:gridSpan w:val="6"/>
            <w:tcBorders>
              <w:top w:val="single" w:sz="6" w:space="0" w:color="000000"/>
              <w:left w:val="single" w:sz="6" w:space="0" w:color="000000"/>
              <w:bottom w:val="none" w:sz="6" w:space="0" w:color="auto"/>
              <w:right w:val="single" w:sz="6" w:space="0" w:color="000000"/>
            </w:tcBorders>
            <w:shd w:val="clear" w:color="auto" w:fill="CCCCFF"/>
          </w:tcPr>
          <w:p w14:paraId="58299985" w14:textId="77777777" w:rsidR="001E26BA" w:rsidRDefault="00000000">
            <w:pPr>
              <w:pStyle w:val="TableParagraph"/>
              <w:kinsoku w:val="0"/>
              <w:overflowPunct w:val="0"/>
              <w:spacing w:before="18"/>
              <w:ind w:left="48"/>
              <w:rPr>
                <w:rFonts w:ascii="Arial" w:hAnsi="Arial" w:cs="Arial"/>
                <w:sz w:val="10"/>
                <w:szCs w:val="10"/>
              </w:rPr>
            </w:pPr>
            <w:r>
              <w:rPr>
                <w:rFonts w:ascii="Arial" w:hAnsi="Arial" w:cs="Arial"/>
                <w:sz w:val="10"/>
                <w:szCs w:val="10"/>
              </w:rPr>
              <w:t>4. Dodatkowe wyjaśnienia i uwagi wnioskodawcy:</w:t>
            </w:r>
          </w:p>
        </w:tc>
      </w:tr>
      <w:tr w:rsidR="001E26BA" w14:paraId="61682FA6" w14:textId="77777777">
        <w:trPr>
          <w:trHeight w:val="166"/>
        </w:trPr>
        <w:tc>
          <w:tcPr>
            <w:tcW w:w="175" w:type="dxa"/>
            <w:tcBorders>
              <w:top w:val="none" w:sz="6" w:space="0" w:color="auto"/>
              <w:left w:val="single" w:sz="6" w:space="0" w:color="000000"/>
              <w:bottom w:val="none" w:sz="6" w:space="0" w:color="auto"/>
              <w:right w:val="single" w:sz="6" w:space="0" w:color="000000"/>
            </w:tcBorders>
            <w:shd w:val="clear" w:color="auto" w:fill="CCCCFF"/>
          </w:tcPr>
          <w:p w14:paraId="6DD5C4D3" w14:textId="77777777" w:rsidR="001E26BA" w:rsidRDefault="001E26BA">
            <w:pPr>
              <w:pStyle w:val="TableParagraph"/>
              <w:kinsoku w:val="0"/>
              <w:overflowPunct w:val="0"/>
              <w:rPr>
                <w:rFonts w:ascii="Times New Roman" w:hAnsi="Times New Roman" w:cs="Times New Roman"/>
                <w:sz w:val="8"/>
                <w:szCs w:val="8"/>
              </w:rPr>
            </w:pPr>
          </w:p>
        </w:tc>
        <w:tc>
          <w:tcPr>
            <w:tcW w:w="9508" w:type="dxa"/>
            <w:gridSpan w:val="5"/>
            <w:tcBorders>
              <w:top w:val="single" w:sz="6" w:space="0" w:color="000000"/>
              <w:left w:val="single" w:sz="6" w:space="0" w:color="000000"/>
              <w:bottom w:val="single" w:sz="6" w:space="0" w:color="000000"/>
              <w:right w:val="single" w:sz="6" w:space="0" w:color="000000"/>
            </w:tcBorders>
          </w:tcPr>
          <w:p w14:paraId="3CECBF00" w14:textId="77777777" w:rsidR="001E26BA" w:rsidRDefault="001E26BA">
            <w:pPr>
              <w:pStyle w:val="TableParagraph"/>
              <w:kinsoku w:val="0"/>
              <w:overflowPunct w:val="0"/>
              <w:rPr>
                <w:rFonts w:ascii="Times New Roman" w:hAnsi="Times New Roman" w:cs="Times New Roman"/>
                <w:sz w:val="8"/>
                <w:szCs w:val="8"/>
              </w:rPr>
            </w:pPr>
          </w:p>
        </w:tc>
      </w:tr>
      <w:tr w:rsidR="001E26BA" w14:paraId="217C4031" w14:textId="77777777">
        <w:trPr>
          <w:trHeight w:val="167"/>
        </w:trPr>
        <w:tc>
          <w:tcPr>
            <w:tcW w:w="5736" w:type="dxa"/>
            <w:gridSpan w:val="2"/>
            <w:vMerge w:val="restart"/>
            <w:tcBorders>
              <w:top w:val="none" w:sz="6" w:space="0" w:color="auto"/>
              <w:left w:val="single" w:sz="6" w:space="0" w:color="000000"/>
              <w:bottom w:val="single" w:sz="6" w:space="0" w:color="000000"/>
              <w:right w:val="single" w:sz="6" w:space="0" w:color="000000"/>
            </w:tcBorders>
            <w:shd w:val="clear" w:color="auto" w:fill="CCCCFF"/>
          </w:tcPr>
          <w:p w14:paraId="74F8EC89" w14:textId="77777777" w:rsidR="001E26BA" w:rsidRDefault="001E26BA">
            <w:pPr>
              <w:pStyle w:val="TableParagraph"/>
              <w:kinsoku w:val="0"/>
              <w:overflowPunct w:val="0"/>
              <w:rPr>
                <w:rFonts w:ascii="Times New Roman" w:hAnsi="Times New Roman" w:cs="Times New Roman"/>
                <w:sz w:val="8"/>
                <w:szCs w:val="8"/>
              </w:rPr>
            </w:pPr>
          </w:p>
        </w:tc>
        <w:tc>
          <w:tcPr>
            <w:tcW w:w="3947" w:type="dxa"/>
            <w:gridSpan w:val="4"/>
            <w:tcBorders>
              <w:top w:val="single" w:sz="6" w:space="0" w:color="000000"/>
              <w:left w:val="single" w:sz="6" w:space="0" w:color="000000"/>
              <w:bottom w:val="none" w:sz="6" w:space="0" w:color="auto"/>
              <w:right w:val="single" w:sz="6" w:space="0" w:color="000000"/>
            </w:tcBorders>
            <w:shd w:val="clear" w:color="auto" w:fill="CCCCFF"/>
          </w:tcPr>
          <w:p w14:paraId="0C973FEE" w14:textId="77777777" w:rsidR="001E26BA" w:rsidRDefault="00000000">
            <w:pPr>
              <w:pStyle w:val="TableParagraph"/>
              <w:kinsoku w:val="0"/>
              <w:overflowPunct w:val="0"/>
              <w:spacing w:before="28"/>
              <w:ind w:left="49"/>
              <w:rPr>
                <w:rFonts w:ascii="Arial" w:hAnsi="Arial" w:cs="Arial"/>
                <w:sz w:val="10"/>
                <w:szCs w:val="10"/>
                <w:vertAlign w:val="superscript"/>
              </w:rPr>
            </w:pPr>
            <w:r>
              <w:rPr>
                <w:rFonts w:ascii="Arial" w:hAnsi="Arial" w:cs="Arial"/>
                <w:sz w:val="10"/>
                <w:szCs w:val="10"/>
              </w:rPr>
              <w:t>5. Imię i nazwisko oraz podpis wnioskodawcy</w:t>
            </w:r>
            <w:r>
              <w:rPr>
                <w:rFonts w:ascii="Arial" w:hAnsi="Arial" w:cs="Arial"/>
                <w:sz w:val="10"/>
                <w:szCs w:val="10"/>
                <w:vertAlign w:val="superscript"/>
              </w:rPr>
              <w:t>3</w:t>
            </w:r>
          </w:p>
        </w:tc>
      </w:tr>
      <w:tr w:rsidR="001E26BA" w14:paraId="489D78F2" w14:textId="77777777">
        <w:trPr>
          <w:trHeight w:val="530"/>
        </w:trPr>
        <w:tc>
          <w:tcPr>
            <w:tcW w:w="5736" w:type="dxa"/>
            <w:gridSpan w:val="2"/>
            <w:vMerge/>
            <w:tcBorders>
              <w:top w:val="nil"/>
              <w:left w:val="single" w:sz="6" w:space="0" w:color="000000"/>
              <w:bottom w:val="single" w:sz="6" w:space="0" w:color="000000"/>
              <w:right w:val="single" w:sz="6" w:space="0" w:color="000000"/>
            </w:tcBorders>
            <w:shd w:val="clear" w:color="auto" w:fill="CCCCFF"/>
          </w:tcPr>
          <w:p w14:paraId="36B74A27" w14:textId="77777777" w:rsidR="001E26BA" w:rsidRDefault="001E26BA">
            <w:pPr>
              <w:pStyle w:val="Tekstpodstawowy"/>
              <w:kinsoku w:val="0"/>
              <w:overflowPunct w:val="0"/>
              <w:spacing w:before="7"/>
              <w:rPr>
                <w:sz w:val="2"/>
                <w:szCs w:val="2"/>
              </w:rPr>
            </w:pPr>
          </w:p>
        </w:tc>
        <w:tc>
          <w:tcPr>
            <w:tcW w:w="172" w:type="dxa"/>
            <w:tcBorders>
              <w:top w:val="none" w:sz="6" w:space="0" w:color="auto"/>
              <w:left w:val="single" w:sz="6" w:space="0" w:color="000000"/>
              <w:bottom w:val="single" w:sz="6" w:space="0" w:color="000000"/>
              <w:right w:val="single" w:sz="6" w:space="0" w:color="000000"/>
            </w:tcBorders>
            <w:shd w:val="clear" w:color="auto" w:fill="CCCCFF"/>
          </w:tcPr>
          <w:p w14:paraId="30A49668" w14:textId="77777777" w:rsidR="001E26BA" w:rsidRDefault="001E26BA">
            <w:pPr>
              <w:pStyle w:val="TableParagraph"/>
              <w:kinsoku w:val="0"/>
              <w:overflowPunct w:val="0"/>
              <w:rPr>
                <w:rFonts w:ascii="Times New Roman" w:hAnsi="Times New Roman" w:cs="Times New Roman"/>
                <w:sz w:val="8"/>
                <w:szCs w:val="8"/>
              </w:rPr>
            </w:pPr>
          </w:p>
        </w:tc>
        <w:tc>
          <w:tcPr>
            <w:tcW w:w="3775" w:type="dxa"/>
            <w:gridSpan w:val="3"/>
            <w:tcBorders>
              <w:top w:val="single" w:sz="6" w:space="0" w:color="000000"/>
              <w:left w:val="single" w:sz="6" w:space="0" w:color="000000"/>
              <w:bottom w:val="single" w:sz="6" w:space="0" w:color="000000"/>
              <w:right w:val="single" w:sz="6" w:space="0" w:color="000000"/>
            </w:tcBorders>
          </w:tcPr>
          <w:p w14:paraId="352ADE43" w14:textId="77777777" w:rsidR="001E26BA" w:rsidRDefault="001E26BA">
            <w:pPr>
              <w:pStyle w:val="TableParagraph"/>
              <w:kinsoku w:val="0"/>
              <w:overflowPunct w:val="0"/>
              <w:rPr>
                <w:rFonts w:ascii="Times New Roman" w:hAnsi="Times New Roman" w:cs="Times New Roman"/>
                <w:sz w:val="8"/>
                <w:szCs w:val="8"/>
              </w:rPr>
            </w:pPr>
          </w:p>
        </w:tc>
      </w:tr>
      <w:tr w:rsidR="001E26BA" w14:paraId="1398DE24" w14:textId="77777777">
        <w:trPr>
          <w:trHeight w:val="166"/>
        </w:trPr>
        <w:tc>
          <w:tcPr>
            <w:tcW w:w="9683" w:type="dxa"/>
            <w:gridSpan w:val="6"/>
            <w:tcBorders>
              <w:top w:val="single" w:sz="6" w:space="0" w:color="000000"/>
              <w:left w:val="none" w:sz="6" w:space="0" w:color="auto"/>
              <w:bottom w:val="single" w:sz="6" w:space="0" w:color="000000"/>
              <w:right w:val="none" w:sz="6" w:space="0" w:color="auto"/>
            </w:tcBorders>
          </w:tcPr>
          <w:p w14:paraId="5C35B620" w14:textId="77777777" w:rsidR="001E26BA" w:rsidRDefault="001E26BA">
            <w:pPr>
              <w:pStyle w:val="TableParagraph"/>
              <w:kinsoku w:val="0"/>
              <w:overflowPunct w:val="0"/>
              <w:rPr>
                <w:rFonts w:ascii="Times New Roman" w:hAnsi="Times New Roman" w:cs="Times New Roman"/>
                <w:sz w:val="8"/>
                <w:szCs w:val="8"/>
              </w:rPr>
            </w:pPr>
          </w:p>
        </w:tc>
      </w:tr>
      <w:tr w:rsidR="001E26BA" w14:paraId="03C92163" w14:textId="77777777">
        <w:trPr>
          <w:trHeight w:val="166"/>
        </w:trPr>
        <w:tc>
          <w:tcPr>
            <w:tcW w:w="9683" w:type="dxa"/>
            <w:gridSpan w:val="6"/>
            <w:tcBorders>
              <w:top w:val="single" w:sz="6" w:space="0" w:color="000000"/>
              <w:left w:val="single" w:sz="6" w:space="0" w:color="000000"/>
              <w:bottom w:val="none" w:sz="6" w:space="0" w:color="auto"/>
              <w:right w:val="single" w:sz="6" w:space="0" w:color="000000"/>
            </w:tcBorders>
            <w:shd w:val="clear" w:color="auto" w:fill="CCCCFF"/>
          </w:tcPr>
          <w:p w14:paraId="6A8ECFDC" w14:textId="77777777" w:rsidR="001E26BA" w:rsidRDefault="00000000">
            <w:pPr>
              <w:pStyle w:val="TableParagraph"/>
              <w:kinsoku w:val="0"/>
              <w:overflowPunct w:val="0"/>
              <w:spacing w:before="18"/>
              <w:ind w:left="21"/>
              <w:rPr>
                <w:rFonts w:ascii="Arial" w:hAnsi="Arial" w:cs="Arial"/>
                <w:sz w:val="10"/>
                <w:szCs w:val="10"/>
              </w:rPr>
            </w:pPr>
            <w:r>
              <w:rPr>
                <w:rFonts w:ascii="Arial" w:hAnsi="Arial" w:cs="Arial"/>
                <w:sz w:val="10"/>
                <w:szCs w:val="10"/>
              </w:rPr>
              <w:t>Przypisy:</w:t>
            </w:r>
          </w:p>
        </w:tc>
      </w:tr>
      <w:tr w:rsidR="001E26BA" w14:paraId="461667DE" w14:textId="77777777">
        <w:trPr>
          <w:trHeight w:val="505"/>
        </w:trPr>
        <w:tc>
          <w:tcPr>
            <w:tcW w:w="175" w:type="dxa"/>
            <w:tcBorders>
              <w:top w:val="none" w:sz="6" w:space="0" w:color="auto"/>
              <w:left w:val="single" w:sz="6" w:space="0" w:color="000000"/>
              <w:bottom w:val="single" w:sz="6" w:space="0" w:color="000000"/>
              <w:right w:val="single" w:sz="6" w:space="0" w:color="000000"/>
            </w:tcBorders>
            <w:shd w:val="clear" w:color="auto" w:fill="CCCCFF"/>
          </w:tcPr>
          <w:p w14:paraId="56128D1C" w14:textId="77777777" w:rsidR="001E26BA" w:rsidRDefault="001E26BA">
            <w:pPr>
              <w:pStyle w:val="TableParagraph"/>
              <w:kinsoku w:val="0"/>
              <w:overflowPunct w:val="0"/>
              <w:rPr>
                <w:rFonts w:ascii="Times New Roman" w:hAnsi="Times New Roman" w:cs="Times New Roman"/>
                <w:sz w:val="8"/>
                <w:szCs w:val="8"/>
              </w:rPr>
            </w:pPr>
          </w:p>
        </w:tc>
        <w:tc>
          <w:tcPr>
            <w:tcW w:w="9508" w:type="dxa"/>
            <w:gridSpan w:val="5"/>
            <w:tcBorders>
              <w:top w:val="single" w:sz="6" w:space="0" w:color="000000"/>
              <w:left w:val="single" w:sz="6" w:space="0" w:color="000000"/>
              <w:bottom w:val="single" w:sz="6" w:space="0" w:color="000000"/>
              <w:right w:val="single" w:sz="6" w:space="0" w:color="000000"/>
            </w:tcBorders>
          </w:tcPr>
          <w:p w14:paraId="20BC4337" w14:textId="77777777" w:rsidR="001E26BA" w:rsidRDefault="00000000">
            <w:pPr>
              <w:pStyle w:val="TableParagraph"/>
              <w:numPr>
                <w:ilvl w:val="0"/>
                <w:numId w:val="7"/>
              </w:numPr>
              <w:tabs>
                <w:tab w:val="left" w:pos="216"/>
              </w:tabs>
              <w:kinsoku w:val="0"/>
              <w:overflowPunct w:val="0"/>
              <w:spacing w:before="9"/>
              <w:ind w:hanging="114"/>
              <w:rPr>
                <w:i/>
                <w:iCs/>
                <w:w w:val="105"/>
                <w:sz w:val="8"/>
                <w:szCs w:val="8"/>
              </w:rPr>
            </w:pPr>
            <w:r>
              <w:rPr>
                <w:i/>
                <w:iCs/>
                <w:w w:val="105"/>
                <w:sz w:val="8"/>
                <w:szCs w:val="8"/>
              </w:rPr>
              <w:t>Ewidencji gruntów i</w:t>
            </w:r>
            <w:r>
              <w:rPr>
                <w:i/>
                <w:iCs/>
                <w:spacing w:val="-2"/>
                <w:w w:val="105"/>
                <w:sz w:val="8"/>
                <w:szCs w:val="8"/>
              </w:rPr>
              <w:t xml:space="preserve"> </w:t>
            </w:r>
            <w:r>
              <w:rPr>
                <w:i/>
                <w:iCs/>
                <w:w w:val="105"/>
                <w:sz w:val="8"/>
                <w:szCs w:val="8"/>
              </w:rPr>
              <w:t>budynków.</w:t>
            </w:r>
          </w:p>
          <w:p w14:paraId="716B58DD" w14:textId="77777777" w:rsidR="001E26BA" w:rsidRDefault="00000000">
            <w:pPr>
              <w:pStyle w:val="TableParagraph"/>
              <w:numPr>
                <w:ilvl w:val="0"/>
                <w:numId w:val="7"/>
              </w:numPr>
              <w:tabs>
                <w:tab w:val="left" w:pos="216"/>
              </w:tabs>
              <w:kinsoku w:val="0"/>
              <w:overflowPunct w:val="0"/>
              <w:spacing w:before="34"/>
              <w:ind w:hanging="114"/>
              <w:rPr>
                <w:i/>
                <w:iCs/>
                <w:w w:val="105"/>
                <w:sz w:val="8"/>
                <w:szCs w:val="8"/>
              </w:rPr>
            </w:pPr>
            <w:r>
              <w:rPr>
                <w:i/>
                <w:iCs/>
                <w:w w:val="105"/>
                <w:sz w:val="8"/>
                <w:szCs w:val="8"/>
              </w:rPr>
              <w:t>Należy wypełnić, jeżeli wnioskodawca nie jest właścicielem nieruchomości objętej wnioskiem lub podmiotem władającym gruntami objętymi tym wnioskiem. W takim przypadku, w polu tym, wnioskodawca musi wykazać interes</w:t>
            </w:r>
            <w:r>
              <w:rPr>
                <w:i/>
                <w:iCs/>
                <w:spacing w:val="14"/>
                <w:w w:val="105"/>
                <w:sz w:val="8"/>
                <w:szCs w:val="8"/>
              </w:rPr>
              <w:t xml:space="preserve"> </w:t>
            </w:r>
            <w:r>
              <w:rPr>
                <w:i/>
                <w:iCs/>
                <w:w w:val="105"/>
                <w:sz w:val="8"/>
                <w:szCs w:val="8"/>
              </w:rPr>
              <w:t>prawny.</w:t>
            </w:r>
          </w:p>
          <w:p w14:paraId="3E3D05DB" w14:textId="77777777" w:rsidR="001E26BA" w:rsidRDefault="00000000">
            <w:pPr>
              <w:pStyle w:val="TableParagraph"/>
              <w:numPr>
                <w:ilvl w:val="0"/>
                <w:numId w:val="7"/>
              </w:numPr>
              <w:tabs>
                <w:tab w:val="left" w:pos="216"/>
              </w:tabs>
              <w:kinsoku w:val="0"/>
              <w:overflowPunct w:val="0"/>
              <w:spacing w:before="15" w:line="110" w:lineRule="atLeast"/>
              <w:ind w:right="962"/>
              <w:rPr>
                <w:i/>
                <w:iCs/>
                <w:w w:val="105"/>
                <w:sz w:val="8"/>
                <w:szCs w:val="8"/>
              </w:rPr>
            </w:pPr>
            <w:r>
              <w:rPr>
                <w:i/>
                <w:iCs/>
                <w:w w:val="105"/>
                <w:sz w:val="8"/>
                <w:szCs w:val="8"/>
              </w:rPr>
              <w:t>Podpis własnoręczny; w przypadku składania wniosku w postaci elektronicznej: kwalifikowany podpis elektroniczny, podpis osobisty albo podpis zaufany; w przypadku składania wniosku za pomocą systemu teleinformatycznego, o którym mowa w przepisach wydanych    na podstawie art. 40 ust. 8 ustawy z dnia 17 maja 1989 r. – Prawo geodezyjne i kartograficzne, identyfikator umożliwiający weryfikację wnioskodawcy w tym</w:t>
            </w:r>
            <w:r>
              <w:rPr>
                <w:i/>
                <w:iCs/>
                <w:spacing w:val="8"/>
                <w:w w:val="105"/>
                <w:sz w:val="8"/>
                <w:szCs w:val="8"/>
              </w:rPr>
              <w:t xml:space="preserve"> </w:t>
            </w:r>
            <w:r>
              <w:rPr>
                <w:i/>
                <w:iCs/>
                <w:w w:val="105"/>
                <w:sz w:val="8"/>
                <w:szCs w:val="8"/>
              </w:rPr>
              <w:t>systemie.</w:t>
            </w:r>
          </w:p>
        </w:tc>
      </w:tr>
      <w:tr w:rsidR="001E26BA" w14:paraId="3E1030EB" w14:textId="77777777">
        <w:trPr>
          <w:trHeight w:val="166"/>
        </w:trPr>
        <w:tc>
          <w:tcPr>
            <w:tcW w:w="9683" w:type="dxa"/>
            <w:gridSpan w:val="6"/>
            <w:tcBorders>
              <w:top w:val="single" w:sz="6" w:space="0" w:color="000000"/>
              <w:left w:val="single" w:sz="6" w:space="0" w:color="000000"/>
              <w:bottom w:val="none" w:sz="6" w:space="0" w:color="auto"/>
              <w:right w:val="single" w:sz="6" w:space="0" w:color="000000"/>
            </w:tcBorders>
            <w:shd w:val="clear" w:color="auto" w:fill="CCCCFF"/>
          </w:tcPr>
          <w:p w14:paraId="649B8A29" w14:textId="77777777" w:rsidR="001E26BA" w:rsidRDefault="00000000">
            <w:pPr>
              <w:pStyle w:val="TableParagraph"/>
              <w:kinsoku w:val="0"/>
              <w:overflowPunct w:val="0"/>
              <w:spacing w:before="18"/>
              <w:ind w:left="21"/>
              <w:rPr>
                <w:rFonts w:ascii="Arial" w:hAnsi="Arial" w:cs="Arial"/>
                <w:sz w:val="10"/>
                <w:szCs w:val="10"/>
              </w:rPr>
            </w:pPr>
            <w:r>
              <w:rPr>
                <w:rFonts w:ascii="Arial" w:hAnsi="Arial" w:cs="Arial"/>
                <w:sz w:val="10"/>
                <w:szCs w:val="10"/>
              </w:rPr>
              <w:t>Wyjaśnienia:</w:t>
            </w:r>
          </w:p>
        </w:tc>
      </w:tr>
      <w:tr w:rsidR="001E26BA" w14:paraId="75E063E2" w14:textId="77777777">
        <w:trPr>
          <w:trHeight w:val="255"/>
        </w:trPr>
        <w:tc>
          <w:tcPr>
            <w:tcW w:w="175" w:type="dxa"/>
            <w:tcBorders>
              <w:top w:val="none" w:sz="6" w:space="0" w:color="auto"/>
              <w:left w:val="single" w:sz="6" w:space="0" w:color="000000"/>
              <w:bottom w:val="single" w:sz="6" w:space="0" w:color="000000"/>
              <w:right w:val="single" w:sz="6" w:space="0" w:color="000000"/>
            </w:tcBorders>
            <w:shd w:val="clear" w:color="auto" w:fill="CCCCFF"/>
          </w:tcPr>
          <w:p w14:paraId="0E31820A" w14:textId="77777777" w:rsidR="001E26BA" w:rsidRDefault="001E26BA">
            <w:pPr>
              <w:pStyle w:val="TableParagraph"/>
              <w:kinsoku w:val="0"/>
              <w:overflowPunct w:val="0"/>
              <w:rPr>
                <w:rFonts w:ascii="Times New Roman" w:hAnsi="Times New Roman" w:cs="Times New Roman"/>
                <w:sz w:val="8"/>
                <w:szCs w:val="8"/>
              </w:rPr>
            </w:pPr>
          </w:p>
        </w:tc>
        <w:tc>
          <w:tcPr>
            <w:tcW w:w="9508" w:type="dxa"/>
            <w:gridSpan w:val="5"/>
            <w:tcBorders>
              <w:top w:val="single" w:sz="6" w:space="0" w:color="000000"/>
              <w:left w:val="single" w:sz="6" w:space="0" w:color="000000"/>
              <w:bottom w:val="single" w:sz="6" w:space="0" w:color="000000"/>
              <w:right w:val="single" w:sz="6" w:space="0" w:color="000000"/>
            </w:tcBorders>
          </w:tcPr>
          <w:p w14:paraId="39686B12" w14:textId="4D66D0C4" w:rsidR="0049171F" w:rsidRPr="0049171F" w:rsidRDefault="0049171F" w:rsidP="0049171F">
            <w:pPr>
              <w:tabs>
                <w:tab w:val="center" w:pos="2455"/>
                <w:tab w:val="center" w:pos="7321"/>
              </w:tabs>
              <w:spacing w:after="9" w:line="256" w:lineRule="auto"/>
              <w:jc w:val="both"/>
              <w:rPr>
                <w:sz w:val="18"/>
                <w:szCs w:val="18"/>
              </w:rPr>
            </w:pPr>
          </w:p>
        </w:tc>
      </w:tr>
    </w:tbl>
    <w:p w14:paraId="3C64C6D8" w14:textId="77777777" w:rsidR="001E26BA" w:rsidRDefault="001E26BA">
      <w:pPr>
        <w:rPr>
          <w:b/>
          <w:bCs/>
          <w:sz w:val="10"/>
          <w:szCs w:val="10"/>
        </w:rPr>
        <w:sectPr w:rsidR="001E26BA">
          <w:pgSz w:w="11910" w:h="16840"/>
          <w:pgMar w:top="1160" w:right="920" w:bottom="280" w:left="980" w:header="953" w:footer="0" w:gutter="0"/>
          <w:cols w:space="708"/>
          <w:noEndnote/>
        </w:sectPr>
      </w:pPr>
    </w:p>
    <w:p w14:paraId="012D1C1F" w14:textId="099C93AF" w:rsidR="001E26BA" w:rsidRDefault="0049171F">
      <w:pPr>
        <w:pStyle w:val="Tekstpodstawowy"/>
        <w:kinsoku w:val="0"/>
        <w:overflowPunct w:val="0"/>
        <w:spacing w:line="20" w:lineRule="exact"/>
        <w:ind w:left="32"/>
        <w:rPr>
          <w:b w:val="0"/>
          <w:bCs w:val="0"/>
          <w:sz w:val="2"/>
          <w:szCs w:val="2"/>
        </w:rPr>
      </w:pPr>
      <w:r>
        <w:rPr>
          <w:b w:val="0"/>
          <w:bCs w:val="0"/>
          <w:noProof/>
          <w:sz w:val="2"/>
          <w:szCs w:val="2"/>
        </w:rPr>
        <w:lastRenderedPageBreak/>
        <mc:AlternateContent>
          <mc:Choice Requires="wpg">
            <w:drawing>
              <wp:inline distT="0" distB="0" distL="0" distR="0" wp14:anchorId="6CBF44E0" wp14:editId="0302484E">
                <wp:extent cx="6264275" cy="12700"/>
                <wp:effectExtent l="13335" t="1905" r="8890" b="4445"/>
                <wp:docPr id="1962236601"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64275" cy="12700"/>
                          <a:chOff x="0" y="0"/>
                          <a:chExt cx="9865" cy="20"/>
                        </a:xfrm>
                      </wpg:grpSpPr>
                      <wps:wsp>
                        <wps:cNvPr id="1262858829" name="Freeform 24"/>
                        <wps:cNvSpPr>
                          <a:spLocks/>
                        </wps:cNvSpPr>
                        <wps:spPr bwMode="auto">
                          <a:xfrm>
                            <a:off x="0" y="7"/>
                            <a:ext cx="9865" cy="20"/>
                          </a:xfrm>
                          <a:custGeom>
                            <a:avLst/>
                            <a:gdLst>
                              <a:gd name="T0" fmla="*/ 0 w 9865"/>
                              <a:gd name="T1" fmla="*/ 0 h 20"/>
                              <a:gd name="T2" fmla="*/ 9864 w 9865"/>
                              <a:gd name="T3" fmla="*/ 0 h 20"/>
                            </a:gdLst>
                            <a:ahLst/>
                            <a:cxnLst>
                              <a:cxn ang="0">
                                <a:pos x="T0" y="T1"/>
                              </a:cxn>
                              <a:cxn ang="0">
                                <a:pos x="T2" y="T3"/>
                              </a:cxn>
                            </a:cxnLst>
                            <a:rect l="0" t="0" r="r" b="b"/>
                            <a:pathLst>
                              <a:path w="9865" h="20">
                                <a:moveTo>
                                  <a:pt x="0" y="0"/>
                                </a:moveTo>
                                <a:lnTo>
                                  <a:pt x="9864" y="0"/>
                                </a:lnTo>
                              </a:path>
                            </a:pathLst>
                          </a:custGeom>
                          <a:noFill/>
                          <a:ln w="9525">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E9BF3DF" id="Group 23" o:spid="_x0000_s1026" style="width:493.25pt;height:1pt;mso-position-horizontal-relative:char;mso-position-vertical-relative:line" coordsize="986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">
                <v:shape id="Freeform 24" o:spid="_x0000_s1027" style="position:absolute;top:7;width:9865;height:20;visibility:visible;mso-wrap-style:square;v-text-anchor:top" coordsize="9865,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" path="m,l9864,e" filled="f" strokecolor="#231f20">
                  <v:path arrowok="t" o:connecttype="custom" o:connectlocs="0,0;9864,0" o:connectangles="0,0"/>
                </v:shape>
                <w10:anchorlock/>
              </v:group>
            </w:pict>
          </mc:Fallback>
        </mc:AlternateContent>
      </w:r>
    </w:p>
    <w:p w14:paraId="3A9C87F6" w14:textId="77777777" w:rsidR="001E26BA" w:rsidRDefault="001E26BA">
      <w:pPr>
        <w:pStyle w:val="Tekstpodstawowy"/>
        <w:kinsoku w:val="0"/>
        <w:overflowPunct w:val="0"/>
        <w:rPr>
          <w:sz w:val="20"/>
          <w:szCs w:val="20"/>
        </w:rPr>
      </w:pPr>
    </w:p>
    <w:p w14:paraId="2218B2C6" w14:textId="77777777" w:rsidR="001E26BA" w:rsidRDefault="001E26BA">
      <w:pPr>
        <w:pStyle w:val="Tekstpodstawowy"/>
        <w:kinsoku w:val="0"/>
        <w:overflowPunct w:val="0"/>
        <w:spacing w:before="10" w:after="1"/>
        <w:rPr>
          <w:sz w:val="10"/>
          <w:szCs w:val="10"/>
        </w:rPr>
      </w:pPr>
    </w:p>
    <w:tbl>
      <w:tblPr>
        <w:tblW w:w="0" w:type="auto"/>
        <w:tblInd w:w="125" w:type="dxa"/>
        <w:tblLayout w:type="fixed"/>
        <w:tblCellMar>
          <w:left w:w="0" w:type="dxa"/>
          <w:right w:w="0" w:type="dxa"/>
        </w:tblCellMar>
        <w:tblLook w:val="0000" w:firstRow="0" w:lastRow="0" w:firstColumn="0" w:lastColumn="0" w:noHBand="0" w:noVBand="0"/>
      </w:tblPr>
      <w:tblGrid>
        <w:gridCol w:w="172"/>
        <w:gridCol w:w="5564"/>
        <w:gridCol w:w="172"/>
        <w:gridCol w:w="3130"/>
        <w:gridCol w:w="644"/>
      </w:tblGrid>
      <w:tr w:rsidR="001E26BA" w14:paraId="68FCCFFA" w14:textId="77777777">
        <w:trPr>
          <w:trHeight w:val="292"/>
        </w:trPr>
        <w:tc>
          <w:tcPr>
            <w:tcW w:w="9038" w:type="dxa"/>
            <w:gridSpan w:val="4"/>
            <w:tcBorders>
              <w:top w:val="single" w:sz="6" w:space="0" w:color="000000"/>
              <w:left w:val="single" w:sz="6" w:space="0" w:color="000000"/>
              <w:bottom w:val="none" w:sz="6" w:space="0" w:color="auto"/>
              <w:right w:val="single" w:sz="6" w:space="0" w:color="000000"/>
            </w:tcBorders>
            <w:shd w:val="clear" w:color="auto" w:fill="CCCCFF"/>
          </w:tcPr>
          <w:p w14:paraId="288F2308" w14:textId="77777777" w:rsidR="001E26BA" w:rsidRDefault="00000000">
            <w:pPr>
              <w:pStyle w:val="TableParagraph"/>
              <w:kinsoku w:val="0"/>
              <w:overflowPunct w:val="0"/>
              <w:spacing w:before="30"/>
              <w:ind w:left="48"/>
              <w:rPr>
                <w:rFonts w:ascii="Arial" w:hAnsi="Arial" w:cs="Arial"/>
                <w:sz w:val="10"/>
                <w:szCs w:val="10"/>
              </w:rPr>
            </w:pPr>
            <w:r>
              <w:rPr>
                <w:rFonts w:ascii="Arial" w:hAnsi="Arial" w:cs="Arial"/>
                <w:sz w:val="10"/>
                <w:szCs w:val="10"/>
              </w:rPr>
              <w:t>1. Szczegóły wniosku o udostępnienie innych materiałów</w:t>
            </w:r>
          </w:p>
        </w:tc>
        <w:tc>
          <w:tcPr>
            <w:tcW w:w="644" w:type="dxa"/>
            <w:tcBorders>
              <w:top w:val="single" w:sz="6" w:space="0" w:color="000000"/>
              <w:left w:val="single" w:sz="6" w:space="0" w:color="000000"/>
              <w:bottom w:val="single" w:sz="6" w:space="0" w:color="000000"/>
              <w:right w:val="single" w:sz="6" w:space="0" w:color="000000"/>
            </w:tcBorders>
            <w:shd w:val="clear" w:color="auto" w:fill="CCCCFF"/>
          </w:tcPr>
          <w:p w14:paraId="163FC03A" w14:textId="77777777" w:rsidR="001E26BA" w:rsidRDefault="00000000">
            <w:pPr>
              <w:pStyle w:val="TableParagraph"/>
              <w:kinsoku w:val="0"/>
              <w:overflowPunct w:val="0"/>
              <w:spacing w:before="9"/>
              <w:ind w:left="110" w:right="98"/>
              <w:jc w:val="center"/>
              <w:rPr>
                <w:rFonts w:ascii="Arial" w:hAnsi="Arial" w:cs="Arial"/>
                <w:w w:val="105"/>
                <w:sz w:val="8"/>
                <w:szCs w:val="8"/>
              </w:rPr>
            </w:pPr>
            <w:r>
              <w:rPr>
                <w:rFonts w:ascii="Arial" w:hAnsi="Arial" w:cs="Arial"/>
                <w:w w:val="105"/>
                <w:sz w:val="8"/>
                <w:szCs w:val="8"/>
              </w:rPr>
              <w:t>Formularz</w:t>
            </w:r>
          </w:p>
          <w:p w14:paraId="26BE2E24" w14:textId="77777777" w:rsidR="001E26BA" w:rsidRDefault="00000000">
            <w:pPr>
              <w:pStyle w:val="TableParagraph"/>
              <w:kinsoku w:val="0"/>
              <w:overflowPunct w:val="0"/>
              <w:spacing w:before="27" w:line="144" w:lineRule="exact"/>
              <w:ind w:left="110" w:right="98"/>
              <w:jc w:val="center"/>
              <w:rPr>
                <w:rFonts w:ascii="Arial" w:hAnsi="Arial" w:cs="Arial"/>
                <w:b/>
                <w:bCs/>
                <w:sz w:val="15"/>
                <w:szCs w:val="15"/>
              </w:rPr>
            </w:pPr>
            <w:r>
              <w:rPr>
                <w:rFonts w:ascii="Arial" w:hAnsi="Arial" w:cs="Arial"/>
                <w:b/>
                <w:bCs/>
                <w:sz w:val="15"/>
                <w:szCs w:val="15"/>
              </w:rPr>
              <w:t>P7</w:t>
            </w:r>
          </w:p>
        </w:tc>
      </w:tr>
      <w:tr w:rsidR="001E26BA" w14:paraId="76C13509" w14:textId="77777777">
        <w:trPr>
          <w:trHeight w:val="712"/>
        </w:trPr>
        <w:tc>
          <w:tcPr>
            <w:tcW w:w="172" w:type="dxa"/>
            <w:tcBorders>
              <w:top w:val="none" w:sz="6" w:space="0" w:color="auto"/>
              <w:left w:val="single" w:sz="6" w:space="0" w:color="000000"/>
              <w:bottom w:val="single" w:sz="6" w:space="0" w:color="000000"/>
              <w:right w:val="single" w:sz="6" w:space="0" w:color="000000"/>
            </w:tcBorders>
            <w:shd w:val="clear" w:color="auto" w:fill="CCCCFF"/>
          </w:tcPr>
          <w:p w14:paraId="45C38CCD" w14:textId="77777777" w:rsidR="001E26BA" w:rsidRDefault="001E26BA">
            <w:pPr>
              <w:pStyle w:val="TableParagraph"/>
              <w:kinsoku w:val="0"/>
              <w:overflowPunct w:val="0"/>
              <w:rPr>
                <w:rFonts w:ascii="Times New Roman" w:hAnsi="Times New Roman" w:cs="Times New Roman"/>
                <w:sz w:val="8"/>
                <w:szCs w:val="8"/>
              </w:rPr>
            </w:pPr>
          </w:p>
        </w:tc>
        <w:tc>
          <w:tcPr>
            <w:tcW w:w="5564" w:type="dxa"/>
            <w:tcBorders>
              <w:top w:val="single" w:sz="6" w:space="0" w:color="000000"/>
              <w:left w:val="single" w:sz="6" w:space="0" w:color="000000"/>
              <w:bottom w:val="single" w:sz="6" w:space="0" w:color="000000"/>
              <w:right w:val="single" w:sz="6" w:space="0" w:color="000000"/>
            </w:tcBorders>
          </w:tcPr>
          <w:p w14:paraId="79FD6C49" w14:textId="77777777" w:rsidR="001E26BA" w:rsidRDefault="00000000">
            <w:pPr>
              <w:pStyle w:val="TableParagraph"/>
              <w:numPr>
                <w:ilvl w:val="0"/>
                <w:numId w:val="5"/>
              </w:numPr>
              <w:tabs>
                <w:tab w:val="left" w:pos="224"/>
              </w:tabs>
              <w:kinsoku w:val="0"/>
              <w:overflowPunct w:val="0"/>
              <w:spacing w:before="18"/>
              <w:ind w:hanging="173"/>
              <w:rPr>
                <w:rFonts w:ascii="Arial" w:hAnsi="Arial" w:cs="Arial"/>
                <w:w w:val="105"/>
                <w:position w:val="1"/>
                <w:sz w:val="9"/>
                <w:szCs w:val="9"/>
              </w:rPr>
            </w:pPr>
            <w:r>
              <w:rPr>
                <w:rFonts w:ascii="Arial" w:hAnsi="Arial" w:cs="Arial"/>
                <w:w w:val="105"/>
                <w:position w:val="1"/>
                <w:sz w:val="9"/>
                <w:szCs w:val="9"/>
              </w:rPr>
              <w:t>Dokument wchodzący w skład operatu</w:t>
            </w:r>
            <w:r>
              <w:rPr>
                <w:rFonts w:ascii="Arial" w:hAnsi="Arial" w:cs="Arial"/>
                <w:spacing w:val="-4"/>
                <w:w w:val="105"/>
                <w:position w:val="1"/>
                <w:sz w:val="9"/>
                <w:szCs w:val="9"/>
              </w:rPr>
              <w:t xml:space="preserve"> </w:t>
            </w:r>
            <w:r>
              <w:rPr>
                <w:rFonts w:ascii="Arial" w:hAnsi="Arial" w:cs="Arial"/>
                <w:w w:val="105"/>
                <w:position w:val="1"/>
                <w:sz w:val="9"/>
                <w:szCs w:val="9"/>
              </w:rPr>
              <w:t>technicznego</w:t>
            </w:r>
          </w:p>
          <w:p w14:paraId="0A30283B" w14:textId="77777777" w:rsidR="001E26BA" w:rsidRDefault="00000000">
            <w:pPr>
              <w:pStyle w:val="TableParagraph"/>
              <w:numPr>
                <w:ilvl w:val="0"/>
                <w:numId w:val="5"/>
              </w:numPr>
              <w:tabs>
                <w:tab w:val="left" w:pos="224"/>
              </w:tabs>
              <w:kinsoku w:val="0"/>
              <w:overflowPunct w:val="0"/>
              <w:spacing w:before="46"/>
              <w:ind w:hanging="173"/>
              <w:rPr>
                <w:rFonts w:ascii="Arial" w:hAnsi="Arial" w:cs="Arial"/>
                <w:w w:val="105"/>
                <w:position w:val="1"/>
                <w:sz w:val="9"/>
                <w:szCs w:val="9"/>
              </w:rPr>
            </w:pPr>
            <w:r>
              <w:rPr>
                <w:rFonts w:ascii="Arial" w:hAnsi="Arial" w:cs="Arial"/>
                <w:w w:val="105"/>
                <w:position w:val="1"/>
                <w:sz w:val="9"/>
                <w:szCs w:val="9"/>
              </w:rPr>
              <w:t>Inne niewymienione</w:t>
            </w:r>
            <w:r>
              <w:rPr>
                <w:rFonts w:ascii="Arial" w:hAnsi="Arial" w:cs="Arial"/>
                <w:spacing w:val="-6"/>
                <w:w w:val="105"/>
                <w:position w:val="1"/>
                <w:sz w:val="9"/>
                <w:szCs w:val="9"/>
              </w:rPr>
              <w:t xml:space="preserve"> </w:t>
            </w:r>
            <w:r>
              <w:rPr>
                <w:rFonts w:ascii="Arial" w:hAnsi="Arial" w:cs="Arial"/>
                <w:w w:val="105"/>
                <w:position w:val="1"/>
                <w:sz w:val="9"/>
                <w:szCs w:val="9"/>
              </w:rPr>
              <w:t>…………………………………….</w:t>
            </w:r>
          </w:p>
        </w:tc>
        <w:tc>
          <w:tcPr>
            <w:tcW w:w="3946" w:type="dxa"/>
            <w:gridSpan w:val="3"/>
            <w:tcBorders>
              <w:top w:val="single" w:sz="6" w:space="0" w:color="000000"/>
              <w:left w:val="single" w:sz="6" w:space="0" w:color="000000"/>
              <w:bottom w:val="single" w:sz="6" w:space="0" w:color="000000"/>
              <w:right w:val="single" w:sz="6" w:space="0" w:color="000000"/>
            </w:tcBorders>
          </w:tcPr>
          <w:p w14:paraId="74840EB6" w14:textId="77777777" w:rsidR="001E26BA" w:rsidRDefault="00000000">
            <w:pPr>
              <w:pStyle w:val="TableParagraph"/>
              <w:kinsoku w:val="0"/>
              <w:overflowPunct w:val="0"/>
              <w:spacing w:before="29"/>
              <w:ind w:left="22"/>
              <w:rPr>
                <w:rFonts w:ascii="Arial" w:hAnsi="Arial" w:cs="Arial"/>
                <w:w w:val="105"/>
                <w:sz w:val="9"/>
                <w:szCs w:val="9"/>
              </w:rPr>
            </w:pPr>
            <w:r>
              <w:rPr>
                <w:rFonts w:ascii="Arial" w:hAnsi="Arial" w:cs="Arial"/>
                <w:w w:val="105"/>
                <w:sz w:val="9"/>
                <w:szCs w:val="9"/>
              </w:rPr>
              <w:t>Postać:</w:t>
            </w:r>
          </w:p>
          <w:p w14:paraId="09354D90" w14:textId="77777777" w:rsidR="001E26BA" w:rsidRDefault="00000000">
            <w:pPr>
              <w:pStyle w:val="TableParagraph"/>
              <w:numPr>
                <w:ilvl w:val="0"/>
                <w:numId w:val="4"/>
              </w:numPr>
              <w:tabs>
                <w:tab w:val="left" w:pos="195"/>
              </w:tabs>
              <w:kinsoku w:val="0"/>
              <w:overflowPunct w:val="0"/>
              <w:spacing w:before="67"/>
              <w:ind w:hanging="144"/>
              <w:rPr>
                <w:rFonts w:ascii="Arial" w:hAnsi="Arial" w:cs="Arial"/>
                <w:w w:val="105"/>
                <w:position w:val="1"/>
                <w:sz w:val="9"/>
                <w:szCs w:val="9"/>
              </w:rPr>
            </w:pPr>
            <w:r>
              <w:rPr>
                <w:rFonts w:ascii="Arial" w:hAnsi="Arial" w:cs="Arial"/>
                <w:w w:val="105"/>
                <w:position w:val="1"/>
                <w:sz w:val="9"/>
                <w:szCs w:val="9"/>
              </w:rPr>
              <w:t>elektroniczna</w:t>
            </w:r>
          </w:p>
          <w:p w14:paraId="5CED4116" w14:textId="77777777" w:rsidR="001E26BA" w:rsidRDefault="00000000">
            <w:pPr>
              <w:pStyle w:val="TableParagraph"/>
              <w:numPr>
                <w:ilvl w:val="0"/>
                <w:numId w:val="4"/>
              </w:numPr>
              <w:tabs>
                <w:tab w:val="left" w:pos="195"/>
              </w:tabs>
              <w:kinsoku w:val="0"/>
              <w:overflowPunct w:val="0"/>
              <w:spacing w:before="49"/>
              <w:ind w:hanging="144"/>
              <w:rPr>
                <w:rFonts w:ascii="Arial" w:hAnsi="Arial" w:cs="Arial"/>
                <w:w w:val="105"/>
                <w:position w:val="1"/>
                <w:sz w:val="9"/>
                <w:szCs w:val="9"/>
              </w:rPr>
            </w:pPr>
            <w:r>
              <w:rPr>
                <w:rFonts w:ascii="Arial" w:hAnsi="Arial" w:cs="Arial"/>
                <w:w w:val="105"/>
                <w:position w:val="1"/>
                <w:sz w:val="9"/>
                <w:szCs w:val="9"/>
              </w:rPr>
              <w:t>drukowana</w:t>
            </w:r>
          </w:p>
          <w:p w14:paraId="14E6D68A" w14:textId="77777777" w:rsidR="001E26BA" w:rsidRDefault="00000000">
            <w:pPr>
              <w:pStyle w:val="TableParagraph"/>
              <w:kinsoku w:val="0"/>
              <w:overflowPunct w:val="0"/>
              <w:spacing w:before="77" w:line="100" w:lineRule="exact"/>
              <w:ind w:left="22"/>
              <w:rPr>
                <w:rFonts w:ascii="Arial" w:hAnsi="Arial" w:cs="Arial"/>
                <w:w w:val="105"/>
                <w:sz w:val="9"/>
                <w:szCs w:val="9"/>
              </w:rPr>
            </w:pPr>
            <w:r>
              <w:rPr>
                <w:rFonts w:ascii="Arial" w:hAnsi="Arial" w:cs="Arial"/>
                <w:w w:val="105"/>
                <w:sz w:val="9"/>
                <w:szCs w:val="9"/>
              </w:rPr>
              <w:t>Liczba egzemplarzy:……</w:t>
            </w:r>
          </w:p>
        </w:tc>
      </w:tr>
      <w:tr w:rsidR="001E26BA" w14:paraId="157A53B7" w14:textId="77777777">
        <w:trPr>
          <w:trHeight w:val="166"/>
        </w:trPr>
        <w:tc>
          <w:tcPr>
            <w:tcW w:w="5736" w:type="dxa"/>
            <w:gridSpan w:val="2"/>
            <w:tcBorders>
              <w:top w:val="single" w:sz="6" w:space="0" w:color="000000"/>
              <w:left w:val="single" w:sz="6" w:space="0" w:color="000000"/>
              <w:bottom w:val="none" w:sz="6" w:space="0" w:color="auto"/>
              <w:right w:val="single" w:sz="6" w:space="0" w:color="000000"/>
            </w:tcBorders>
            <w:shd w:val="clear" w:color="auto" w:fill="CCCCFF"/>
          </w:tcPr>
          <w:p w14:paraId="6D1C905B" w14:textId="77777777" w:rsidR="001E26BA" w:rsidRDefault="00000000">
            <w:pPr>
              <w:pStyle w:val="TableParagraph"/>
              <w:kinsoku w:val="0"/>
              <w:overflowPunct w:val="0"/>
              <w:spacing w:before="17"/>
              <w:ind w:left="48"/>
              <w:rPr>
                <w:rFonts w:ascii="Arial" w:hAnsi="Arial" w:cs="Arial"/>
                <w:sz w:val="10"/>
                <w:szCs w:val="10"/>
              </w:rPr>
            </w:pPr>
            <w:r>
              <w:rPr>
                <w:rFonts w:ascii="Arial" w:hAnsi="Arial" w:cs="Arial"/>
                <w:sz w:val="10"/>
                <w:szCs w:val="10"/>
              </w:rPr>
              <w:t>2. Dane identyfikujące obszar objęty wnioskiem</w:t>
            </w:r>
          </w:p>
        </w:tc>
        <w:tc>
          <w:tcPr>
            <w:tcW w:w="3946" w:type="dxa"/>
            <w:gridSpan w:val="3"/>
            <w:tcBorders>
              <w:top w:val="single" w:sz="6" w:space="0" w:color="000000"/>
              <w:left w:val="single" w:sz="6" w:space="0" w:color="000000"/>
              <w:bottom w:val="none" w:sz="6" w:space="0" w:color="auto"/>
              <w:right w:val="single" w:sz="6" w:space="0" w:color="000000"/>
            </w:tcBorders>
            <w:shd w:val="clear" w:color="auto" w:fill="CCCCFF"/>
          </w:tcPr>
          <w:p w14:paraId="7BDAD716" w14:textId="77777777" w:rsidR="001E26BA" w:rsidRDefault="00000000">
            <w:pPr>
              <w:pStyle w:val="TableParagraph"/>
              <w:kinsoku w:val="0"/>
              <w:overflowPunct w:val="0"/>
              <w:spacing w:before="18"/>
              <w:ind w:left="49"/>
              <w:rPr>
                <w:rFonts w:ascii="Arial" w:hAnsi="Arial" w:cs="Arial"/>
                <w:sz w:val="10"/>
                <w:szCs w:val="10"/>
              </w:rPr>
            </w:pPr>
            <w:r>
              <w:rPr>
                <w:rFonts w:ascii="Arial" w:hAnsi="Arial" w:cs="Arial"/>
                <w:sz w:val="10"/>
                <w:szCs w:val="10"/>
              </w:rPr>
              <w:t>3. Dane szczegółowe określające położenie obszaru objętego wnioskiem</w:t>
            </w:r>
          </w:p>
        </w:tc>
      </w:tr>
      <w:tr w:rsidR="001E26BA" w14:paraId="28108585" w14:textId="77777777">
        <w:trPr>
          <w:trHeight w:val="965"/>
        </w:trPr>
        <w:tc>
          <w:tcPr>
            <w:tcW w:w="172" w:type="dxa"/>
            <w:tcBorders>
              <w:top w:val="none" w:sz="6" w:space="0" w:color="auto"/>
              <w:left w:val="single" w:sz="6" w:space="0" w:color="000000"/>
              <w:bottom w:val="single" w:sz="6" w:space="0" w:color="000000"/>
              <w:right w:val="single" w:sz="6" w:space="0" w:color="000000"/>
            </w:tcBorders>
            <w:shd w:val="clear" w:color="auto" w:fill="CCCCFF"/>
          </w:tcPr>
          <w:p w14:paraId="10EA5C8A" w14:textId="77777777" w:rsidR="001E26BA" w:rsidRDefault="001E26BA">
            <w:pPr>
              <w:pStyle w:val="TableParagraph"/>
              <w:kinsoku w:val="0"/>
              <w:overflowPunct w:val="0"/>
              <w:rPr>
                <w:rFonts w:ascii="Times New Roman" w:hAnsi="Times New Roman" w:cs="Times New Roman"/>
                <w:sz w:val="8"/>
                <w:szCs w:val="8"/>
              </w:rPr>
            </w:pPr>
          </w:p>
        </w:tc>
        <w:tc>
          <w:tcPr>
            <w:tcW w:w="5564" w:type="dxa"/>
            <w:tcBorders>
              <w:top w:val="single" w:sz="6" w:space="0" w:color="000000"/>
              <w:left w:val="single" w:sz="6" w:space="0" w:color="000000"/>
              <w:bottom w:val="single" w:sz="6" w:space="0" w:color="000000"/>
              <w:right w:val="single" w:sz="6" w:space="0" w:color="000000"/>
            </w:tcBorders>
          </w:tcPr>
          <w:p w14:paraId="09ECD16F" w14:textId="77777777" w:rsidR="001E26BA" w:rsidRDefault="00000000">
            <w:pPr>
              <w:pStyle w:val="TableParagraph"/>
              <w:numPr>
                <w:ilvl w:val="0"/>
                <w:numId w:val="3"/>
              </w:numPr>
              <w:tabs>
                <w:tab w:val="left" w:pos="224"/>
              </w:tabs>
              <w:kinsoku w:val="0"/>
              <w:overflowPunct w:val="0"/>
              <w:spacing w:before="15" w:line="160" w:lineRule="auto"/>
              <w:ind w:hanging="173"/>
              <w:rPr>
                <w:rFonts w:ascii="Arial" w:hAnsi="Arial" w:cs="Arial"/>
                <w:w w:val="105"/>
                <w:sz w:val="9"/>
                <w:szCs w:val="9"/>
              </w:rPr>
            </w:pPr>
            <w:r>
              <w:rPr>
                <w:rFonts w:ascii="Arial" w:hAnsi="Arial" w:cs="Arial"/>
                <w:w w:val="105"/>
                <w:sz w:val="9"/>
                <w:szCs w:val="9"/>
              </w:rPr>
              <w:t>jednostki podziału terytorialnego kraju</w:t>
            </w:r>
          </w:p>
          <w:p w14:paraId="5D2B44BF" w14:textId="77777777" w:rsidR="001E26BA" w:rsidRDefault="00000000">
            <w:pPr>
              <w:pStyle w:val="TableParagraph"/>
              <w:tabs>
                <w:tab w:val="left" w:pos="3080"/>
              </w:tabs>
              <w:kinsoku w:val="0"/>
              <w:overflowPunct w:val="0"/>
              <w:spacing w:line="115" w:lineRule="exact"/>
              <w:ind w:left="223"/>
              <w:rPr>
                <w:rFonts w:ascii="Arial" w:hAnsi="Arial" w:cs="Arial"/>
                <w:w w:val="105"/>
                <w:position w:val="1"/>
                <w:sz w:val="9"/>
                <w:szCs w:val="9"/>
              </w:rPr>
            </w:pPr>
            <w:r>
              <w:rPr>
                <w:rFonts w:ascii="Arial" w:hAnsi="Arial" w:cs="Arial"/>
                <w:w w:val="105"/>
                <w:sz w:val="9"/>
                <w:szCs w:val="9"/>
              </w:rPr>
              <w:t>lub podziału dla</w:t>
            </w:r>
            <w:r>
              <w:rPr>
                <w:rFonts w:ascii="Arial" w:hAnsi="Arial" w:cs="Arial"/>
                <w:spacing w:val="-14"/>
                <w:w w:val="105"/>
                <w:sz w:val="9"/>
                <w:szCs w:val="9"/>
              </w:rPr>
              <w:t xml:space="preserve"> </w:t>
            </w:r>
            <w:r>
              <w:rPr>
                <w:rFonts w:ascii="Arial" w:hAnsi="Arial" w:cs="Arial"/>
                <w:w w:val="105"/>
                <w:sz w:val="9"/>
                <w:szCs w:val="9"/>
              </w:rPr>
              <w:t>celów</w:t>
            </w:r>
            <w:r>
              <w:rPr>
                <w:rFonts w:ascii="Arial" w:hAnsi="Arial" w:cs="Arial"/>
                <w:spacing w:val="-5"/>
                <w:w w:val="105"/>
                <w:sz w:val="9"/>
                <w:szCs w:val="9"/>
              </w:rPr>
              <w:t xml:space="preserve"> </w:t>
            </w:r>
            <w:r>
              <w:rPr>
                <w:rFonts w:ascii="Arial" w:hAnsi="Arial" w:cs="Arial"/>
                <w:w w:val="105"/>
                <w:sz w:val="9"/>
                <w:szCs w:val="9"/>
              </w:rPr>
              <w:t>EGiB</w:t>
            </w:r>
            <w:r>
              <w:rPr>
                <w:rFonts w:ascii="Arial" w:hAnsi="Arial" w:cs="Arial"/>
                <w:w w:val="105"/>
                <w:sz w:val="9"/>
                <w:szCs w:val="9"/>
                <w:vertAlign w:val="superscript"/>
              </w:rPr>
              <w:t>1</w:t>
            </w:r>
            <w:r>
              <w:rPr>
                <w:rFonts w:ascii="Arial" w:hAnsi="Arial" w:cs="Arial"/>
                <w:w w:val="105"/>
                <w:sz w:val="9"/>
                <w:szCs w:val="9"/>
              </w:rPr>
              <w:tab/>
            </w:r>
            <w:r>
              <w:rPr>
                <w:rFonts w:ascii="Wingdings" w:hAnsi="Wingdings" w:cs="Wingdings"/>
                <w:w w:val="105"/>
                <w:position w:val="1"/>
                <w:sz w:val="12"/>
                <w:szCs w:val="12"/>
              </w:rPr>
              <w:t></w:t>
            </w:r>
            <w:r>
              <w:rPr>
                <w:rFonts w:ascii="Times New Roman" w:hAnsi="Times New Roman" w:cs="Times New Roman"/>
                <w:w w:val="105"/>
                <w:position w:val="1"/>
                <w:sz w:val="12"/>
                <w:szCs w:val="12"/>
              </w:rPr>
              <w:t xml:space="preserve"> </w:t>
            </w:r>
            <w:r>
              <w:rPr>
                <w:rFonts w:ascii="Arial" w:hAnsi="Arial" w:cs="Arial"/>
                <w:w w:val="105"/>
                <w:position w:val="1"/>
                <w:sz w:val="9"/>
                <w:szCs w:val="9"/>
              </w:rPr>
              <w:t>obszar określony w</w:t>
            </w:r>
            <w:r>
              <w:rPr>
                <w:rFonts w:ascii="Arial" w:hAnsi="Arial" w:cs="Arial"/>
                <w:spacing w:val="-8"/>
                <w:w w:val="105"/>
                <w:position w:val="1"/>
                <w:sz w:val="9"/>
                <w:szCs w:val="9"/>
              </w:rPr>
              <w:t xml:space="preserve"> </w:t>
            </w:r>
            <w:r>
              <w:rPr>
                <w:rFonts w:ascii="Arial" w:hAnsi="Arial" w:cs="Arial"/>
                <w:w w:val="105"/>
                <w:position w:val="1"/>
                <w:sz w:val="9"/>
                <w:szCs w:val="9"/>
              </w:rPr>
              <w:t>załączniku</w:t>
            </w:r>
          </w:p>
          <w:p w14:paraId="5FF940C8" w14:textId="77777777" w:rsidR="001E26BA" w:rsidRDefault="00000000">
            <w:pPr>
              <w:pStyle w:val="TableParagraph"/>
              <w:numPr>
                <w:ilvl w:val="0"/>
                <w:numId w:val="3"/>
              </w:numPr>
              <w:tabs>
                <w:tab w:val="left" w:pos="224"/>
                <w:tab w:val="left" w:pos="3281"/>
              </w:tabs>
              <w:kinsoku w:val="0"/>
              <w:overflowPunct w:val="0"/>
              <w:spacing w:before="35"/>
              <w:ind w:hanging="173"/>
              <w:rPr>
                <w:rFonts w:ascii="Arial" w:hAnsi="Arial" w:cs="Arial"/>
                <w:w w:val="105"/>
                <w:position w:val="1"/>
                <w:sz w:val="9"/>
                <w:szCs w:val="9"/>
              </w:rPr>
            </w:pPr>
            <w:r>
              <w:rPr>
                <w:rFonts w:ascii="Arial" w:hAnsi="Arial" w:cs="Arial"/>
                <w:w w:val="105"/>
                <w:position w:val="1"/>
                <w:sz w:val="9"/>
                <w:szCs w:val="9"/>
              </w:rPr>
              <w:t>współrzędne</w:t>
            </w:r>
            <w:r>
              <w:rPr>
                <w:rFonts w:ascii="Arial" w:hAnsi="Arial" w:cs="Arial"/>
                <w:spacing w:val="-11"/>
                <w:w w:val="105"/>
                <w:position w:val="1"/>
                <w:sz w:val="9"/>
                <w:szCs w:val="9"/>
              </w:rPr>
              <w:t xml:space="preserve"> </w:t>
            </w:r>
            <w:r>
              <w:rPr>
                <w:rFonts w:ascii="Arial" w:hAnsi="Arial" w:cs="Arial"/>
                <w:w w:val="105"/>
                <w:position w:val="1"/>
                <w:sz w:val="9"/>
                <w:szCs w:val="9"/>
              </w:rPr>
              <w:t>wielokąta</w:t>
            </w:r>
            <w:r>
              <w:rPr>
                <w:rFonts w:ascii="Arial" w:hAnsi="Arial" w:cs="Arial"/>
                <w:spacing w:val="-9"/>
                <w:w w:val="105"/>
                <w:position w:val="1"/>
                <w:sz w:val="9"/>
                <w:szCs w:val="9"/>
              </w:rPr>
              <w:t xml:space="preserve"> </w:t>
            </w:r>
            <w:r>
              <w:rPr>
                <w:rFonts w:ascii="Arial" w:hAnsi="Arial" w:cs="Arial"/>
                <w:w w:val="105"/>
                <w:position w:val="1"/>
                <w:sz w:val="9"/>
                <w:szCs w:val="9"/>
              </w:rPr>
              <w:t>(poligonu)</w:t>
            </w:r>
            <w:r>
              <w:rPr>
                <w:rFonts w:ascii="Arial" w:hAnsi="Arial" w:cs="Arial"/>
                <w:w w:val="105"/>
                <w:position w:val="1"/>
                <w:sz w:val="9"/>
                <w:szCs w:val="9"/>
              </w:rPr>
              <w:tab/>
            </w:r>
            <w:r>
              <w:rPr>
                <w:rFonts w:ascii="Wingdings" w:hAnsi="Wingdings" w:cs="Wingdings"/>
                <w:w w:val="105"/>
                <w:sz w:val="12"/>
                <w:szCs w:val="12"/>
              </w:rPr>
              <w:t></w:t>
            </w:r>
            <w:r>
              <w:rPr>
                <w:rFonts w:ascii="Times New Roman" w:hAnsi="Times New Roman" w:cs="Times New Roman"/>
                <w:spacing w:val="28"/>
                <w:w w:val="105"/>
                <w:sz w:val="12"/>
                <w:szCs w:val="12"/>
              </w:rPr>
              <w:t xml:space="preserve"> </w:t>
            </w:r>
            <w:r>
              <w:rPr>
                <w:rFonts w:ascii="Arial" w:hAnsi="Arial" w:cs="Arial"/>
                <w:w w:val="105"/>
                <w:position w:val="1"/>
                <w:sz w:val="9"/>
                <w:szCs w:val="9"/>
              </w:rPr>
              <w:t>graficznym</w:t>
            </w:r>
          </w:p>
          <w:p w14:paraId="783719FC" w14:textId="77777777" w:rsidR="001E26BA" w:rsidRDefault="00000000">
            <w:pPr>
              <w:pStyle w:val="TableParagraph"/>
              <w:tabs>
                <w:tab w:val="left" w:pos="3281"/>
              </w:tabs>
              <w:kinsoku w:val="0"/>
              <w:overflowPunct w:val="0"/>
              <w:spacing w:before="49"/>
              <w:ind w:left="223"/>
              <w:rPr>
                <w:rFonts w:ascii="Arial" w:hAnsi="Arial" w:cs="Arial"/>
                <w:w w:val="105"/>
                <w:position w:val="1"/>
                <w:sz w:val="9"/>
                <w:szCs w:val="9"/>
              </w:rPr>
            </w:pPr>
            <w:r>
              <w:rPr>
                <w:rFonts w:ascii="Arial" w:hAnsi="Arial" w:cs="Arial"/>
                <w:w w:val="105"/>
                <w:position w:val="1"/>
                <w:sz w:val="9"/>
                <w:szCs w:val="9"/>
              </w:rPr>
              <w:t>w</w:t>
            </w:r>
            <w:r>
              <w:rPr>
                <w:rFonts w:ascii="Arial" w:hAnsi="Arial" w:cs="Arial"/>
                <w:spacing w:val="-10"/>
                <w:w w:val="105"/>
                <w:position w:val="1"/>
                <w:sz w:val="9"/>
                <w:szCs w:val="9"/>
              </w:rPr>
              <w:t xml:space="preserve"> </w:t>
            </w:r>
            <w:r>
              <w:rPr>
                <w:rFonts w:ascii="Arial" w:hAnsi="Arial" w:cs="Arial"/>
                <w:w w:val="105"/>
                <w:position w:val="1"/>
                <w:sz w:val="9"/>
                <w:szCs w:val="9"/>
              </w:rPr>
              <w:t>układzie</w:t>
            </w:r>
            <w:r>
              <w:rPr>
                <w:rFonts w:ascii="Arial" w:hAnsi="Arial" w:cs="Arial"/>
                <w:spacing w:val="-9"/>
                <w:w w:val="105"/>
                <w:position w:val="1"/>
                <w:sz w:val="9"/>
                <w:szCs w:val="9"/>
              </w:rPr>
              <w:t xml:space="preserve"> </w:t>
            </w:r>
            <w:r>
              <w:rPr>
                <w:rFonts w:ascii="Arial" w:hAnsi="Arial" w:cs="Arial"/>
                <w:w w:val="105"/>
                <w:position w:val="1"/>
                <w:sz w:val="9"/>
                <w:szCs w:val="9"/>
              </w:rPr>
              <w:t>współrzędnych:</w:t>
            </w:r>
            <w:r>
              <w:rPr>
                <w:rFonts w:ascii="Arial" w:hAnsi="Arial" w:cs="Arial"/>
                <w:w w:val="105"/>
                <w:position w:val="1"/>
                <w:sz w:val="9"/>
                <w:szCs w:val="9"/>
              </w:rPr>
              <w:tab/>
            </w:r>
            <w:r>
              <w:rPr>
                <w:rFonts w:ascii="Wingdings" w:hAnsi="Wingdings" w:cs="Wingdings"/>
                <w:w w:val="105"/>
                <w:sz w:val="12"/>
                <w:szCs w:val="12"/>
              </w:rPr>
              <w:t></w:t>
            </w:r>
            <w:r>
              <w:rPr>
                <w:rFonts w:ascii="Times New Roman" w:hAnsi="Times New Roman" w:cs="Times New Roman"/>
                <w:w w:val="105"/>
                <w:sz w:val="12"/>
                <w:szCs w:val="12"/>
              </w:rPr>
              <w:t xml:space="preserve"> </w:t>
            </w:r>
            <w:r>
              <w:rPr>
                <w:rFonts w:ascii="Arial" w:hAnsi="Arial" w:cs="Arial"/>
                <w:w w:val="105"/>
                <w:position w:val="1"/>
                <w:sz w:val="9"/>
                <w:szCs w:val="9"/>
              </w:rPr>
              <w:t>wektorowym, w układzie</w:t>
            </w:r>
            <w:r>
              <w:rPr>
                <w:rFonts w:ascii="Arial" w:hAnsi="Arial" w:cs="Arial"/>
                <w:spacing w:val="-18"/>
                <w:w w:val="105"/>
                <w:position w:val="1"/>
                <w:sz w:val="9"/>
                <w:szCs w:val="9"/>
              </w:rPr>
              <w:t xml:space="preserve"> </w:t>
            </w:r>
            <w:r>
              <w:rPr>
                <w:rFonts w:ascii="Arial" w:hAnsi="Arial" w:cs="Arial"/>
                <w:w w:val="105"/>
                <w:position w:val="1"/>
                <w:sz w:val="9"/>
                <w:szCs w:val="9"/>
              </w:rPr>
              <w:t>współrzędnych:</w:t>
            </w:r>
          </w:p>
          <w:p w14:paraId="74ECD6E0" w14:textId="77777777" w:rsidR="001E26BA" w:rsidRDefault="00000000">
            <w:pPr>
              <w:pStyle w:val="TableParagraph"/>
              <w:tabs>
                <w:tab w:val="left" w:pos="3483"/>
              </w:tabs>
              <w:kinsoku w:val="0"/>
              <w:overflowPunct w:val="0"/>
              <w:spacing w:before="48"/>
              <w:ind w:left="252"/>
              <w:rPr>
                <w:rFonts w:ascii="Arial" w:hAnsi="Arial" w:cs="Arial"/>
                <w:w w:val="105"/>
                <w:position w:val="1"/>
                <w:sz w:val="9"/>
                <w:szCs w:val="9"/>
              </w:rPr>
            </w:pPr>
            <w:r>
              <w:rPr>
                <w:rFonts w:ascii="Wingdings" w:hAnsi="Wingdings" w:cs="Wingdings"/>
                <w:w w:val="105"/>
                <w:sz w:val="12"/>
                <w:szCs w:val="12"/>
              </w:rPr>
              <w:t></w:t>
            </w:r>
            <w:r>
              <w:rPr>
                <w:rFonts w:ascii="Times New Roman" w:hAnsi="Times New Roman" w:cs="Times New Roman"/>
                <w:spacing w:val="23"/>
                <w:w w:val="105"/>
                <w:sz w:val="12"/>
                <w:szCs w:val="12"/>
              </w:rPr>
              <w:t xml:space="preserve"> </w:t>
            </w:r>
            <w:r>
              <w:rPr>
                <w:rFonts w:ascii="Arial" w:hAnsi="Arial" w:cs="Arial"/>
                <w:w w:val="105"/>
                <w:position w:val="1"/>
                <w:sz w:val="9"/>
                <w:szCs w:val="9"/>
              </w:rPr>
              <w:t>PL-2000</w:t>
            </w:r>
            <w:r>
              <w:rPr>
                <w:rFonts w:ascii="Arial" w:hAnsi="Arial" w:cs="Arial"/>
                <w:w w:val="105"/>
                <w:position w:val="1"/>
                <w:sz w:val="9"/>
                <w:szCs w:val="9"/>
              </w:rPr>
              <w:tab/>
            </w:r>
            <w:r>
              <w:rPr>
                <w:rFonts w:ascii="Wingdings" w:hAnsi="Wingdings" w:cs="Wingdings"/>
                <w:w w:val="105"/>
                <w:sz w:val="12"/>
                <w:szCs w:val="12"/>
              </w:rPr>
              <w:t></w:t>
            </w:r>
            <w:r>
              <w:rPr>
                <w:rFonts w:ascii="Times New Roman" w:hAnsi="Times New Roman" w:cs="Times New Roman"/>
                <w:spacing w:val="28"/>
                <w:w w:val="105"/>
                <w:sz w:val="12"/>
                <w:szCs w:val="12"/>
              </w:rPr>
              <w:t xml:space="preserve"> </w:t>
            </w:r>
            <w:proofErr w:type="spellStart"/>
            <w:r>
              <w:rPr>
                <w:rFonts w:ascii="Arial" w:hAnsi="Arial" w:cs="Arial"/>
                <w:w w:val="105"/>
                <w:position w:val="1"/>
                <w:sz w:val="9"/>
                <w:szCs w:val="9"/>
              </w:rPr>
              <w:t>PL-2000</w:t>
            </w:r>
            <w:proofErr w:type="spellEnd"/>
          </w:p>
          <w:p w14:paraId="3CFC32CE" w14:textId="77777777" w:rsidR="001E26BA" w:rsidRDefault="00000000">
            <w:pPr>
              <w:pStyle w:val="TableParagraph"/>
              <w:tabs>
                <w:tab w:val="left" w:pos="3483"/>
              </w:tabs>
              <w:kinsoku w:val="0"/>
              <w:overflowPunct w:val="0"/>
              <w:spacing w:before="40" w:line="137" w:lineRule="exact"/>
              <w:ind w:left="252"/>
              <w:rPr>
                <w:rFonts w:ascii="Arial" w:hAnsi="Arial" w:cs="Arial"/>
                <w:w w:val="105"/>
                <w:position w:val="1"/>
                <w:sz w:val="9"/>
                <w:szCs w:val="9"/>
              </w:rPr>
            </w:pPr>
            <w:r>
              <w:rPr>
                <w:rFonts w:ascii="Wingdings" w:hAnsi="Wingdings" w:cs="Wingdings"/>
                <w:w w:val="105"/>
                <w:sz w:val="12"/>
                <w:szCs w:val="12"/>
              </w:rPr>
              <w:t></w:t>
            </w:r>
            <w:r>
              <w:rPr>
                <w:rFonts w:ascii="Times New Roman" w:hAnsi="Times New Roman" w:cs="Times New Roman"/>
                <w:spacing w:val="20"/>
                <w:w w:val="105"/>
                <w:sz w:val="12"/>
                <w:szCs w:val="12"/>
              </w:rPr>
              <w:t xml:space="preserve"> </w:t>
            </w:r>
            <w:r>
              <w:rPr>
                <w:rFonts w:ascii="Arial" w:hAnsi="Arial" w:cs="Arial"/>
                <w:w w:val="105"/>
                <w:position w:val="1"/>
                <w:sz w:val="9"/>
                <w:szCs w:val="9"/>
              </w:rPr>
              <w:t>innym</w:t>
            </w:r>
            <w:r>
              <w:rPr>
                <w:rFonts w:ascii="Arial" w:hAnsi="Arial" w:cs="Arial"/>
                <w:w w:val="105"/>
                <w:position w:val="6"/>
                <w:sz w:val="6"/>
                <w:szCs w:val="6"/>
              </w:rPr>
              <w:t>2</w:t>
            </w:r>
            <w:r>
              <w:rPr>
                <w:rFonts w:ascii="Arial" w:hAnsi="Arial" w:cs="Arial"/>
                <w:w w:val="105"/>
                <w:position w:val="1"/>
                <w:sz w:val="9"/>
                <w:szCs w:val="9"/>
              </w:rPr>
              <w:t>…………………………….</w:t>
            </w:r>
            <w:r>
              <w:rPr>
                <w:rFonts w:ascii="Arial" w:hAnsi="Arial" w:cs="Arial"/>
                <w:w w:val="105"/>
                <w:position w:val="1"/>
                <w:sz w:val="9"/>
                <w:szCs w:val="9"/>
              </w:rPr>
              <w:tab/>
            </w:r>
            <w:r>
              <w:rPr>
                <w:rFonts w:ascii="Wingdings" w:hAnsi="Wingdings" w:cs="Wingdings"/>
                <w:w w:val="105"/>
                <w:sz w:val="12"/>
                <w:szCs w:val="12"/>
              </w:rPr>
              <w:t></w:t>
            </w:r>
            <w:r>
              <w:rPr>
                <w:rFonts w:ascii="Times New Roman" w:hAnsi="Times New Roman" w:cs="Times New Roman"/>
                <w:spacing w:val="27"/>
                <w:w w:val="105"/>
                <w:sz w:val="12"/>
                <w:szCs w:val="12"/>
              </w:rPr>
              <w:t xml:space="preserve"> </w:t>
            </w:r>
            <w:r>
              <w:rPr>
                <w:rFonts w:ascii="Arial" w:hAnsi="Arial" w:cs="Arial"/>
                <w:w w:val="105"/>
                <w:position w:val="1"/>
                <w:sz w:val="9"/>
                <w:szCs w:val="9"/>
              </w:rPr>
              <w:t>innym</w:t>
            </w:r>
            <w:r>
              <w:rPr>
                <w:rFonts w:ascii="Arial" w:hAnsi="Arial" w:cs="Arial"/>
                <w:w w:val="105"/>
                <w:position w:val="6"/>
                <w:sz w:val="6"/>
                <w:szCs w:val="6"/>
              </w:rPr>
              <w:t>2</w:t>
            </w:r>
            <w:r>
              <w:rPr>
                <w:rFonts w:ascii="Arial" w:hAnsi="Arial" w:cs="Arial"/>
                <w:w w:val="105"/>
                <w:position w:val="1"/>
                <w:sz w:val="9"/>
                <w:szCs w:val="9"/>
              </w:rPr>
              <w:t>…………………………….</w:t>
            </w:r>
          </w:p>
        </w:tc>
        <w:tc>
          <w:tcPr>
            <w:tcW w:w="172" w:type="dxa"/>
            <w:tcBorders>
              <w:top w:val="none" w:sz="6" w:space="0" w:color="auto"/>
              <w:left w:val="single" w:sz="6" w:space="0" w:color="000000"/>
              <w:bottom w:val="single" w:sz="6" w:space="0" w:color="000000"/>
              <w:right w:val="single" w:sz="6" w:space="0" w:color="000000"/>
            </w:tcBorders>
            <w:shd w:val="clear" w:color="auto" w:fill="CCCCFF"/>
          </w:tcPr>
          <w:p w14:paraId="3235E42D" w14:textId="77777777" w:rsidR="001E26BA" w:rsidRDefault="001E26BA">
            <w:pPr>
              <w:pStyle w:val="TableParagraph"/>
              <w:kinsoku w:val="0"/>
              <w:overflowPunct w:val="0"/>
              <w:rPr>
                <w:rFonts w:ascii="Times New Roman" w:hAnsi="Times New Roman" w:cs="Times New Roman"/>
                <w:sz w:val="8"/>
                <w:szCs w:val="8"/>
              </w:rPr>
            </w:pPr>
          </w:p>
        </w:tc>
        <w:tc>
          <w:tcPr>
            <w:tcW w:w="3774" w:type="dxa"/>
            <w:gridSpan w:val="2"/>
            <w:tcBorders>
              <w:top w:val="single" w:sz="6" w:space="0" w:color="000000"/>
              <w:left w:val="single" w:sz="6" w:space="0" w:color="000000"/>
              <w:bottom w:val="single" w:sz="6" w:space="0" w:color="000000"/>
              <w:right w:val="single" w:sz="6" w:space="0" w:color="000000"/>
            </w:tcBorders>
          </w:tcPr>
          <w:p w14:paraId="587F55EF" w14:textId="77777777" w:rsidR="001E26BA" w:rsidRDefault="001E26BA">
            <w:pPr>
              <w:pStyle w:val="TableParagraph"/>
              <w:kinsoku w:val="0"/>
              <w:overflowPunct w:val="0"/>
              <w:rPr>
                <w:rFonts w:ascii="Times New Roman" w:hAnsi="Times New Roman" w:cs="Times New Roman"/>
                <w:sz w:val="8"/>
                <w:szCs w:val="8"/>
              </w:rPr>
            </w:pPr>
          </w:p>
        </w:tc>
      </w:tr>
      <w:tr w:rsidR="001E26BA" w14:paraId="3536CC51" w14:textId="77777777">
        <w:trPr>
          <w:trHeight w:val="166"/>
        </w:trPr>
        <w:tc>
          <w:tcPr>
            <w:tcW w:w="9682" w:type="dxa"/>
            <w:gridSpan w:val="5"/>
            <w:tcBorders>
              <w:top w:val="single" w:sz="6" w:space="0" w:color="000000"/>
              <w:left w:val="single" w:sz="6" w:space="0" w:color="000000"/>
              <w:bottom w:val="none" w:sz="6" w:space="0" w:color="auto"/>
              <w:right w:val="single" w:sz="6" w:space="0" w:color="000000"/>
            </w:tcBorders>
            <w:shd w:val="clear" w:color="auto" w:fill="CCCCFF"/>
          </w:tcPr>
          <w:p w14:paraId="1CDF1509" w14:textId="77777777" w:rsidR="001E26BA" w:rsidRDefault="00000000">
            <w:pPr>
              <w:pStyle w:val="TableParagraph"/>
              <w:kinsoku w:val="0"/>
              <w:overflowPunct w:val="0"/>
              <w:spacing w:before="18"/>
              <w:ind w:left="48"/>
              <w:rPr>
                <w:rFonts w:ascii="Arial" w:hAnsi="Arial" w:cs="Arial"/>
                <w:sz w:val="10"/>
                <w:szCs w:val="10"/>
              </w:rPr>
            </w:pPr>
            <w:r>
              <w:rPr>
                <w:rFonts w:ascii="Arial" w:hAnsi="Arial" w:cs="Arial"/>
                <w:sz w:val="10"/>
                <w:szCs w:val="10"/>
              </w:rPr>
              <w:t>4. Dodatkowe wyjaśnienia i uwagi wnioskodawcy</w:t>
            </w:r>
          </w:p>
        </w:tc>
      </w:tr>
      <w:tr w:rsidR="001E26BA" w14:paraId="0208AB10" w14:textId="77777777">
        <w:trPr>
          <w:trHeight w:val="166"/>
        </w:trPr>
        <w:tc>
          <w:tcPr>
            <w:tcW w:w="172" w:type="dxa"/>
            <w:tcBorders>
              <w:top w:val="none" w:sz="6" w:space="0" w:color="auto"/>
              <w:left w:val="single" w:sz="6" w:space="0" w:color="000000"/>
              <w:bottom w:val="none" w:sz="6" w:space="0" w:color="auto"/>
              <w:right w:val="single" w:sz="6" w:space="0" w:color="000000"/>
            </w:tcBorders>
            <w:shd w:val="clear" w:color="auto" w:fill="CCCCFF"/>
          </w:tcPr>
          <w:p w14:paraId="1249154C" w14:textId="77777777" w:rsidR="001E26BA" w:rsidRDefault="001E26BA">
            <w:pPr>
              <w:pStyle w:val="TableParagraph"/>
              <w:kinsoku w:val="0"/>
              <w:overflowPunct w:val="0"/>
              <w:rPr>
                <w:rFonts w:ascii="Times New Roman" w:hAnsi="Times New Roman" w:cs="Times New Roman"/>
                <w:sz w:val="8"/>
                <w:szCs w:val="8"/>
              </w:rPr>
            </w:pPr>
          </w:p>
        </w:tc>
        <w:tc>
          <w:tcPr>
            <w:tcW w:w="9510" w:type="dxa"/>
            <w:gridSpan w:val="4"/>
            <w:tcBorders>
              <w:top w:val="single" w:sz="6" w:space="0" w:color="000000"/>
              <w:left w:val="single" w:sz="6" w:space="0" w:color="000000"/>
              <w:bottom w:val="single" w:sz="6" w:space="0" w:color="000000"/>
              <w:right w:val="single" w:sz="6" w:space="0" w:color="000000"/>
            </w:tcBorders>
          </w:tcPr>
          <w:p w14:paraId="18C2BE3B" w14:textId="77777777" w:rsidR="001E26BA" w:rsidRDefault="001E26BA">
            <w:pPr>
              <w:pStyle w:val="TableParagraph"/>
              <w:kinsoku w:val="0"/>
              <w:overflowPunct w:val="0"/>
              <w:rPr>
                <w:rFonts w:ascii="Times New Roman" w:hAnsi="Times New Roman" w:cs="Times New Roman"/>
                <w:sz w:val="8"/>
                <w:szCs w:val="8"/>
              </w:rPr>
            </w:pPr>
          </w:p>
        </w:tc>
      </w:tr>
      <w:tr w:rsidR="001E26BA" w14:paraId="6CA285EB" w14:textId="77777777">
        <w:trPr>
          <w:trHeight w:val="166"/>
        </w:trPr>
        <w:tc>
          <w:tcPr>
            <w:tcW w:w="5736" w:type="dxa"/>
            <w:gridSpan w:val="2"/>
            <w:vMerge w:val="restart"/>
            <w:tcBorders>
              <w:top w:val="none" w:sz="6" w:space="0" w:color="auto"/>
              <w:left w:val="single" w:sz="6" w:space="0" w:color="000000"/>
              <w:bottom w:val="single" w:sz="6" w:space="0" w:color="000000"/>
              <w:right w:val="single" w:sz="6" w:space="0" w:color="000000"/>
            </w:tcBorders>
            <w:shd w:val="clear" w:color="auto" w:fill="CCCCFF"/>
          </w:tcPr>
          <w:p w14:paraId="21973F2F" w14:textId="77777777" w:rsidR="001E26BA" w:rsidRDefault="001E26BA">
            <w:pPr>
              <w:pStyle w:val="TableParagraph"/>
              <w:kinsoku w:val="0"/>
              <w:overflowPunct w:val="0"/>
              <w:rPr>
                <w:rFonts w:ascii="Times New Roman" w:hAnsi="Times New Roman" w:cs="Times New Roman"/>
                <w:sz w:val="8"/>
                <w:szCs w:val="8"/>
              </w:rPr>
            </w:pPr>
          </w:p>
        </w:tc>
        <w:tc>
          <w:tcPr>
            <w:tcW w:w="3946" w:type="dxa"/>
            <w:gridSpan w:val="3"/>
            <w:tcBorders>
              <w:top w:val="single" w:sz="6" w:space="0" w:color="000000"/>
              <w:left w:val="single" w:sz="6" w:space="0" w:color="000000"/>
              <w:bottom w:val="none" w:sz="6" w:space="0" w:color="auto"/>
              <w:right w:val="single" w:sz="6" w:space="0" w:color="000000"/>
            </w:tcBorders>
            <w:shd w:val="clear" w:color="auto" w:fill="CCCCFF"/>
          </w:tcPr>
          <w:p w14:paraId="425FB4A9" w14:textId="77777777" w:rsidR="001E26BA" w:rsidRDefault="00000000">
            <w:pPr>
              <w:pStyle w:val="TableParagraph"/>
              <w:kinsoku w:val="0"/>
              <w:overflowPunct w:val="0"/>
              <w:spacing w:before="27"/>
              <w:ind w:left="49"/>
              <w:rPr>
                <w:rFonts w:ascii="Arial" w:hAnsi="Arial" w:cs="Arial"/>
                <w:sz w:val="10"/>
                <w:szCs w:val="10"/>
                <w:vertAlign w:val="superscript"/>
              </w:rPr>
            </w:pPr>
            <w:r>
              <w:rPr>
                <w:rFonts w:ascii="Arial" w:hAnsi="Arial" w:cs="Arial"/>
                <w:sz w:val="10"/>
                <w:szCs w:val="10"/>
              </w:rPr>
              <w:t>5. Imię i nazwisko oraz podpis wnioskodawcy</w:t>
            </w:r>
            <w:r>
              <w:rPr>
                <w:rFonts w:ascii="Arial" w:hAnsi="Arial" w:cs="Arial"/>
                <w:sz w:val="10"/>
                <w:szCs w:val="10"/>
                <w:vertAlign w:val="superscript"/>
              </w:rPr>
              <w:t>3</w:t>
            </w:r>
          </w:p>
        </w:tc>
      </w:tr>
      <w:tr w:rsidR="001E26BA" w14:paraId="246365DB" w14:textId="77777777">
        <w:trPr>
          <w:trHeight w:val="530"/>
        </w:trPr>
        <w:tc>
          <w:tcPr>
            <w:tcW w:w="5736" w:type="dxa"/>
            <w:gridSpan w:val="2"/>
            <w:vMerge/>
            <w:tcBorders>
              <w:top w:val="nil"/>
              <w:left w:val="single" w:sz="6" w:space="0" w:color="000000"/>
              <w:bottom w:val="single" w:sz="6" w:space="0" w:color="000000"/>
              <w:right w:val="single" w:sz="6" w:space="0" w:color="000000"/>
            </w:tcBorders>
            <w:shd w:val="clear" w:color="auto" w:fill="CCCCFF"/>
          </w:tcPr>
          <w:p w14:paraId="31F87000" w14:textId="77777777" w:rsidR="001E26BA" w:rsidRDefault="001E26BA">
            <w:pPr>
              <w:pStyle w:val="Tekstpodstawowy"/>
              <w:kinsoku w:val="0"/>
              <w:overflowPunct w:val="0"/>
              <w:spacing w:before="10" w:after="1"/>
              <w:rPr>
                <w:sz w:val="2"/>
                <w:szCs w:val="2"/>
              </w:rPr>
            </w:pPr>
          </w:p>
        </w:tc>
        <w:tc>
          <w:tcPr>
            <w:tcW w:w="172" w:type="dxa"/>
            <w:tcBorders>
              <w:top w:val="none" w:sz="6" w:space="0" w:color="auto"/>
              <w:left w:val="single" w:sz="6" w:space="0" w:color="000000"/>
              <w:bottom w:val="single" w:sz="6" w:space="0" w:color="000000"/>
              <w:right w:val="single" w:sz="6" w:space="0" w:color="000000"/>
            </w:tcBorders>
            <w:shd w:val="clear" w:color="auto" w:fill="CCCCFF"/>
          </w:tcPr>
          <w:p w14:paraId="22ED6B92" w14:textId="77777777" w:rsidR="001E26BA" w:rsidRDefault="001E26BA">
            <w:pPr>
              <w:pStyle w:val="TableParagraph"/>
              <w:kinsoku w:val="0"/>
              <w:overflowPunct w:val="0"/>
              <w:rPr>
                <w:rFonts w:ascii="Times New Roman" w:hAnsi="Times New Roman" w:cs="Times New Roman"/>
                <w:sz w:val="8"/>
                <w:szCs w:val="8"/>
              </w:rPr>
            </w:pPr>
          </w:p>
        </w:tc>
        <w:tc>
          <w:tcPr>
            <w:tcW w:w="3774" w:type="dxa"/>
            <w:gridSpan w:val="2"/>
            <w:tcBorders>
              <w:top w:val="single" w:sz="6" w:space="0" w:color="000000"/>
              <w:left w:val="single" w:sz="6" w:space="0" w:color="000000"/>
              <w:bottom w:val="single" w:sz="6" w:space="0" w:color="000000"/>
              <w:right w:val="single" w:sz="6" w:space="0" w:color="000000"/>
            </w:tcBorders>
          </w:tcPr>
          <w:p w14:paraId="09448307" w14:textId="77777777" w:rsidR="001E26BA" w:rsidRDefault="001E26BA">
            <w:pPr>
              <w:pStyle w:val="TableParagraph"/>
              <w:kinsoku w:val="0"/>
              <w:overflowPunct w:val="0"/>
              <w:rPr>
                <w:rFonts w:ascii="Times New Roman" w:hAnsi="Times New Roman" w:cs="Times New Roman"/>
                <w:sz w:val="8"/>
                <w:szCs w:val="8"/>
              </w:rPr>
            </w:pPr>
          </w:p>
        </w:tc>
      </w:tr>
    </w:tbl>
    <w:p w14:paraId="144752E2" w14:textId="77777777" w:rsidR="001E26BA" w:rsidRDefault="001E26BA">
      <w:pPr>
        <w:pStyle w:val="Tekstpodstawowy"/>
        <w:kinsoku w:val="0"/>
        <w:overflowPunct w:val="0"/>
        <w:spacing w:before="8" w:after="1"/>
      </w:pPr>
    </w:p>
    <w:tbl>
      <w:tblPr>
        <w:tblW w:w="0" w:type="auto"/>
        <w:tblInd w:w="125" w:type="dxa"/>
        <w:tblLayout w:type="fixed"/>
        <w:tblCellMar>
          <w:left w:w="0" w:type="dxa"/>
          <w:right w:w="0" w:type="dxa"/>
        </w:tblCellMar>
        <w:tblLook w:val="0000" w:firstRow="0" w:lastRow="0" w:firstColumn="0" w:lastColumn="0" w:noHBand="0" w:noVBand="0"/>
      </w:tblPr>
      <w:tblGrid>
        <w:gridCol w:w="172"/>
        <w:gridCol w:w="9510"/>
      </w:tblGrid>
      <w:tr w:rsidR="001E26BA" w14:paraId="2A3EDED9" w14:textId="77777777">
        <w:trPr>
          <w:trHeight w:val="167"/>
        </w:trPr>
        <w:tc>
          <w:tcPr>
            <w:tcW w:w="9682" w:type="dxa"/>
            <w:gridSpan w:val="2"/>
            <w:tcBorders>
              <w:top w:val="single" w:sz="6" w:space="0" w:color="000000"/>
              <w:left w:val="single" w:sz="6" w:space="0" w:color="000000"/>
              <w:bottom w:val="none" w:sz="6" w:space="0" w:color="auto"/>
              <w:right w:val="single" w:sz="6" w:space="0" w:color="000000"/>
            </w:tcBorders>
            <w:shd w:val="clear" w:color="auto" w:fill="CCCCFF"/>
          </w:tcPr>
          <w:p w14:paraId="0F437727" w14:textId="77777777" w:rsidR="001E26BA" w:rsidRDefault="00000000">
            <w:pPr>
              <w:pStyle w:val="TableParagraph"/>
              <w:kinsoku w:val="0"/>
              <w:overflowPunct w:val="0"/>
              <w:spacing w:before="18"/>
              <w:ind w:left="21"/>
              <w:rPr>
                <w:rFonts w:ascii="Arial" w:hAnsi="Arial" w:cs="Arial"/>
                <w:sz w:val="10"/>
                <w:szCs w:val="10"/>
              </w:rPr>
            </w:pPr>
            <w:r>
              <w:rPr>
                <w:rFonts w:ascii="Arial" w:hAnsi="Arial" w:cs="Arial"/>
                <w:sz w:val="10"/>
                <w:szCs w:val="10"/>
              </w:rPr>
              <w:t>Przypisy:</w:t>
            </w:r>
          </w:p>
        </w:tc>
      </w:tr>
      <w:tr w:rsidR="001E26BA" w14:paraId="5587728A" w14:textId="77777777">
        <w:trPr>
          <w:trHeight w:val="515"/>
        </w:trPr>
        <w:tc>
          <w:tcPr>
            <w:tcW w:w="172" w:type="dxa"/>
            <w:tcBorders>
              <w:top w:val="none" w:sz="6" w:space="0" w:color="auto"/>
              <w:left w:val="single" w:sz="6" w:space="0" w:color="000000"/>
              <w:bottom w:val="single" w:sz="6" w:space="0" w:color="000000"/>
              <w:right w:val="single" w:sz="6" w:space="0" w:color="000000"/>
            </w:tcBorders>
            <w:shd w:val="clear" w:color="auto" w:fill="CCCCFF"/>
          </w:tcPr>
          <w:p w14:paraId="48F7EFD7" w14:textId="77777777" w:rsidR="001E26BA" w:rsidRDefault="001E26BA">
            <w:pPr>
              <w:pStyle w:val="TableParagraph"/>
              <w:kinsoku w:val="0"/>
              <w:overflowPunct w:val="0"/>
              <w:rPr>
                <w:rFonts w:ascii="Times New Roman" w:hAnsi="Times New Roman" w:cs="Times New Roman"/>
                <w:sz w:val="8"/>
                <w:szCs w:val="8"/>
              </w:rPr>
            </w:pPr>
          </w:p>
        </w:tc>
        <w:tc>
          <w:tcPr>
            <w:tcW w:w="9510" w:type="dxa"/>
            <w:tcBorders>
              <w:top w:val="single" w:sz="6" w:space="0" w:color="000000"/>
              <w:left w:val="single" w:sz="6" w:space="0" w:color="000000"/>
              <w:bottom w:val="single" w:sz="6" w:space="0" w:color="000000"/>
              <w:right w:val="single" w:sz="6" w:space="0" w:color="000000"/>
            </w:tcBorders>
          </w:tcPr>
          <w:p w14:paraId="6AB8F01B" w14:textId="77777777" w:rsidR="001E26BA" w:rsidRDefault="00000000">
            <w:pPr>
              <w:pStyle w:val="TableParagraph"/>
              <w:numPr>
                <w:ilvl w:val="0"/>
                <w:numId w:val="2"/>
              </w:numPr>
              <w:tabs>
                <w:tab w:val="left" w:pos="219"/>
              </w:tabs>
              <w:kinsoku w:val="0"/>
              <w:overflowPunct w:val="0"/>
              <w:spacing w:before="9"/>
              <w:ind w:hanging="114"/>
              <w:rPr>
                <w:i/>
                <w:iCs/>
                <w:w w:val="105"/>
                <w:sz w:val="8"/>
                <w:szCs w:val="8"/>
              </w:rPr>
            </w:pPr>
            <w:r>
              <w:rPr>
                <w:i/>
                <w:iCs/>
                <w:w w:val="105"/>
                <w:sz w:val="8"/>
                <w:szCs w:val="8"/>
              </w:rPr>
              <w:t>Ewidencji gruntów i</w:t>
            </w:r>
            <w:r>
              <w:rPr>
                <w:i/>
                <w:iCs/>
                <w:spacing w:val="-2"/>
                <w:w w:val="105"/>
                <w:sz w:val="8"/>
                <w:szCs w:val="8"/>
              </w:rPr>
              <w:t xml:space="preserve"> </w:t>
            </w:r>
            <w:r>
              <w:rPr>
                <w:i/>
                <w:iCs/>
                <w:w w:val="105"/>
                <w:sz w:val="8"/>
                <w:szCs w:val="8"/>
              </w:rPr>
              <w:t>budynków.</w:t>
            </w:r>
          </w:p>
          <w:p w14:paraId="53E03651" w14:textId="77777777" w:rsidR="001E26BA" w:rsidRDefault="00000000">
            <w:pPr>
              <w:pStyle w:val="TableParagraph"/>
              <w:numPr>
                <w:ilvl w:val="0"/>
                <w:numId w:val="2"/>
              </w:numPr>
              <w:tabs>
                <w:tab w:val="left" w:pos="219"/>
              </w:tabs>
              <w:kinsoku w:val="0"/>
              <w:overflowPunct w:val="0"/>
              <w:spacing w:before="34"/>
              <w:ind w:hanging="114"/>
              <w:rPr>
                <w:i/>
                <w:iCs/>
                <w:w w:val="105"/>
                <w:sz w:val="8"/>
                <w:szCs w:val="8"/>
              </w:rPr>
            </w:pPr>
            <w:r>
              <w:rPr>
                <w:i/>
                <w:iCs/>
                <w:w w:val="105"/>
                <w:sz w:val="8"/>
                <w:szCs w:val="8"/>
              </w:rPr>
              <w:t>Inny układ współrzędnych dopuszczony przez organ prowadzący zasób geodezyjny i</w:t>
            </w:r>
            <w:r>
              <w:rPr>
                <w:i/>
                <w:iCs/>
                <w:spacing w:val="-4"/>
                <w:w w:val="105"/>
                <w:sz w:val="8"/>
                <w:szCs w:val="8"/>
              </w:rPr>
              <w:t xml:space="preserve"> </w:t>
            </w:r>
            <w:r>
              <w:rPr>
                <w:i/>
                <w:iCs/>
                <w:w w:val="105"/>
                <w:sz w:val="8"/>
                <w:szCs w:val="8"/>
              </w:rPr>
              <w:t>kartograficzny.</w:t>
            </w:r>
          </w:p>
          <w:p w14:paraId="5B909A97" w14:textId="77777777" w:rsidR="001E26BA" w:rsidRDefault="00000000">
            <w:pPr>
              <w:pStyle w:val="TableParagraph"/>
              <w:numPr>
                <w:ilvl w:val="0"/>
                <w:numId w:val="2"/>
              </w:numPr>
              <w:tabs>
                <w:tab w:val="left" w:pos="219"/>
              </w:tabs>
              <w:kinsoku w:val="0"/>
              <w:overflowPunct w:val="0"/>
              <w:spacing w:before="33" w:line="295" w:lineRule="auto"/>
              <w:ind w:right="961"/>
              <w:rPr>
                <w:i/>
                <w:iCs/>
                <w:w w:val="105"/>
                <w:sz w:val="8"/>
                <w:szCs w:val="8"/>
              </w:rPr>
            </w:pPr>
            <w:r>
              <w:rPr>
                <w:i/>
                <w:iCs/>
                <w:w w:val="105"/>
                <w:sz w:val="8"/>
                <w:szCs w:val="8"/>
              </w:rPr>
              <w:t>Podpis własnoręczny; w przypadku składania wniosku w postaci elektronicznej: kwalifikowany podpis elektroniczny, podpis osobisty albo podpis zaufany; w przypadku składania wniosku za pomocą systemu teleinformatycznego, o którym mowa w przepisach wydanych    na podstawie art. 40 ust. 8 ustawy z dnia 17 maja 1989 r. – Prawo geodezyjne i kartograficzne, identyfikator umożliwiający weryfikację wnioskodawcy w tym</w:t>
            </w:r>
            <w:r>
              <w:rPr>
                <w:i/>
                <w:iCs/>
                <w:spacing w:val="8"/>
                <w:w w:val="105"/>
                <w:sz w:val="8"/>
                <w:szCs w:val="8"/>
              </w:rPr>
              <w:t xml:space="preserve"> </w:t>
            </w:r>
            <w:r>
              <w:rPr>
                <w:i/>
                <w:iCs/>
                <w:w w:val="105"/>
                <w:sz w:val="8"/>
                <w:szCs w:val="8"/>
              </w:rPr>
              <w:t>systemie.</w:t>
            </w:r>
          </w:p>
        </w:tc>
      </w:tr>
      <w:tr w:rsidR="001E26BA" w14:paraId="24AA921B" w14:textId="77777777">
        <w:trPr>
          <w:trHeight w:val="166"/>
        </w:trPr>
        <w:tc>
          <w:tcPr>
            <w:tcW w:w="9682" w:type="dxa"/>
            <w:gridSpan w:val="2"/>
            <w:tcBorders>
              <w:top w:val="single" w:sz="6" w:space="0" w:color="000000"/>
              <w:left w:val="single" w:sz="6" w:space="0" w:color="000000"/>
              <w:bottom w:val="none" w:sz="6" w:space="0" w:color="auto"/>
              <w:right w:val="single" w:sz="6" w:space="0" w:color="000000"/>
            </w:tcBorders>
            <w:shd w:val="clear" w:color="auto" w:fill="CCCCFF"/>
          </w:tcPr>
          <w:p w14:paraId="4841F040" w14:textId="77777777" w:rsidR="001E26BA" w:rsidRDefault="00000000">
            <w:pPr>
              <w:pStyle w:val="TableParagraph"/>
              <w:kinsoku w:val="0"/>
              <w:overflowPunct w:val="0"/>
              <w:spacing w:before="17"/>
              <w:ind w:left="21"/>
              <w:rPr>
                <w:rFonts w:ascii="Arial" w:hAnsi="Arial" w:cs="Arial"/>
                <w:sz w:val="10"/>
                <w:szCs w:val="10"/>
              </w:rPr>
            </w:pPr>
            <w:r>
              <w:rPr>
                <w:rFonts w:ascii="Arial" w:hAnsi="Arial" w:cs="Arial"/>
                <w:sz w:val="10"/>
                <w:szCs w:val="10"/>
              </w:rPr>
              <w:t>Wyjaśnienia:</w:t>
            </w:r>
          </w:p>
        </w:tc>
      </w:tr>
    </w:tbl>
    <w:p w14:paraId="625DB602" w14:textId="77777777" w:rsidR="00D633DB" w:rsidRDefault="00D633DB"/>
    <w:sectPr w:rsidR="00D633DB">
      <w:pgSz w:w="11910" w:h="16840"/>
      <w:pgMar w:top="1160" w:right="920" w:bottom="280" w:left="980" w:header="953" w:footer="0"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FF8C15" w14:textId="77777777" w:rsidR="00BC4E18" w:rsidRDefault="00BC4E18">
      <w:r>
        <w:separator/>
      </w:r>
    </w:p>
  </w:endnote>
  <w:endnote w:type="continuationSeparator" w:id="0">
    <w:p w14:paraId="552E2340" w14:textId="77777777" w:rsidR="00BC4E18" w:rsidRDefault="00BC4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B1B08" w14:textId="77777777" w:rsidR="00BC4E18" w:rsidRDefault="00BC4E18">
      <w:r>
        <w:separator/>
      </w:r>
    </w:p>
  </w:footnote>
  <w:footnote w:type="continuationSeparator" w:id="0">
    <w:p w14:paraId="37404BB3" w14:textId="77777777" w:rsidR="00BC4E18" w:rsidRDefault="00BC4E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01CA9" w14:textId="5FA76176" w:rsidR="001E26BA" w:rsidRDefault="0049171F">
    <w:pPr>
      <w:pStyle w:val="Tekstpodstawowy"/>
      <w:kinsoku w:val="0"/>
      <w:overflowPunct w:val="0"/>
      <w:spacing w:line="14" w:lineRule="auto"/>
      <w:rPr>
        <w:rFonts w:ascii="Times New Roman" w:hAnsi="Times New Roman" w:cs="Times New Roman"/>
        <w:b w:val="0"/>
        <w:bCs w:val="0"/>
        <w:sz w:val="20"/>
        <w:szCs w:val="20"/>
      </w:rPr>
    </w:pPr>
    <w:r>
      <w:rPr>
        <w:noProof/>
      </w:rPr>
      <mc:AlternateContent>
        <mc:Choice Requires="wps">
          <w:drawing>
            <wp:anchor distT="0" distB="0" distL="114300" distR="114300" simplePos="0" relativeHeight="251659264" behindDoc="1" locked="0" layoutInCell="0" allowOverlap="1" wp14:anchorId="5D4FC97B" wp14:editId="53F45680">
              <wp:simplePos x="0" y="0"/>
              <wp:positionH relativeFrom="page">
                <wp:posOffset>635000</wp:posOffset>
              </wp:positionH>
              <wp:positionV relativeFrom="page">
                <wp:posOffset>592455</wp:posOffset>
              </wp:positionV>
              <wp:extent cx="847090" cy="166370"/>
              <wp:effectExtent l="0" t="0" r="0" b="0"/>
              <wp:wrapNone/>
              <wp:docPr id="70999413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090"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0DD89C" w14:textId="77777777" w:rsidR="001E26BA" w:rsidRDefault="00000000">
                          <w:pPr>
                            <w:pStyle w:val="Tekstpodstawowy"/>
                            <w:kinsoku w:val="0"/>
                            <w:overflowPunct w:val="0"/>
                            <w:spacing w:before="11"/>
                            <w:ind w:left="20"/>
                            <w:rPr>
                              <w:rFonts w:ascii="Times New Roman" w:hAnsi="Times New Roman" w:cs="Times New Roman"/>
                              <w:b w:val="0"/>
                              <w:bCs w:val="0"/>
                              <w:color w:val="231F20"/>
                              <w:sz w:val="20"/>
                              <w:szCs w:val="20"/>
                            </w:rPr>
                          </w:pPr>
                          <w:r>
                            <w:rPr>
                              <w:rFonts w:ascii="Times New Roman" w:hAnsi="Times New Roman" w:cs="Times New Roman"/>
                              <w:b w:val="0"/>
                              <w:bCs w:val="0"/>
                              <w:color w:val="231F20"/>
                              <w:sz w:val="20"/>
                              <w:szCs w:val="20"/>
                            </w:rPr>
                            <w:t>Dziennik Ustaw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4FC97B" id="_x0000_t202" coordsize="21600,21600" o:spt="202" path="m,l,21600r21600,l21600,xe">
              <v:stroke joinstyle="miter"/>
              <v:path gradientshapeok="t" o:connecttype="rect"/>
            </v:shapetype>
            <v:shape id="Text Box 1" o:spid="_x0000_s1028" type="#_x0000_t202" style="position:absolute;margin-left:50pt;margin-top:46.65pt;width:66.7pt;height:13.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" o:allowincell="f" filled="f" stroked="f">
              <v:textbox inset="0,0,0,0">
                <w:txbxContent>
                  <w:p w14:paraId="010DD89C" w14:textId="77777777" w:rsidR="001E26BA" w:rsidRDefault="00000000">
                    <w:pPr>
                      <w:pStyle w:val="Tekstpodstawowy"/>
                      <w:kinsoku w:val="0"/>
                      <w:overflowPunct w:val="0"/>
                      <w:spacing w:before="11"/>
                      <w:ind w:left="20"/>
                      <w:rPr>
                        <w:rFonts w:ascii="Times New Roman" w:hAnsi="Times New Roman" w:cs="Times New Roman"/>
                        <w:b w:val="0"/>
                        <w:bCs w:val="0"/>
                        <w:color w:val="231F20"/>
                        <w:sz w:val="20"/>
                        <w:szCs w:val="20"/>
                      </w:rPr>
                    </w:pPr>
                    <w:r>
                      <w:rPr>
                        <w:rFonts w:ascii="Times New Roman" w:hAnsi="Times New Roman" w:cs="Times New Roman"/>
                        <w:b w:val="0"/>
                        <w:bCs w:val="0"/>
                        <w:color w:val="231F20"/>
                        <w:sz w:val="20"/>
                        <w:szCs w:val="20"/>
                      </w:rPr>
                      <w:t>Dziennik Ustaw</w:t>
                    </w:r>
                  </w:p>
                </w:txbxContent>
              </v:textbox>
              <w10:wrap anchorx="page" anchory="page"/>
            </v:shape>
          </w:pict>
        </mc:Fallback>
      </mc:AlternateContent>
    </w:r>
    <w:r>
      <w:rPr>
        <w:noProof/>
      </w:rPr>
      <mc:AlternateContent>
        <mc:Choice Requires="wps">
          <w:drawing>
            <wp:anchor distT="0" distB="0" distL="114300" distR="114300" simplePos="0" relativeHeight="251660288" behindDoc="1" locked="0" layoutInCell="0" allowOverlap="1" wp14:anchorId="58F14F52" wp14:editId="7318825E">
              <wp:simplePos x="0" y="0"/>
              <wp:positionH relativeFrom="page">
                <wp:posOffset>3613150</wp:posOffset>
              </wp:positionH>
              <wp:positionV relativeFrom="page">
                <wp:posOffset>592455</wp:posOffset>
              </wp:positionV>
              <wp:extent cx="342900" cy="166370"/>
              <wp:effectExtent l="0" t="0" r="0" b="0"/>
              <wp:wrapNone/>
              <wp:docPr id="14075023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AA31E7" w14:textId="77777777" w:rsidR="001E26BA" w:rsidRDefault="00000000">
                          <w:pPr>
                            <w:pStyle w:val="Tekstpodstawowy"/>
                            <w:kinsoku w:val="0"/>
                            <w:overflowPunct w:val="0"/>
                            <w:spacing w:before="11"/>
                            <w:ind w:left="20"/>
                            <w:rPr>
                              <w:rFonts w:ascii="Times New Roman" w:hAnsi="Times New Roman" w:cs="Times New Roman"/>
                              <w:b w:val="0"/>
                              <w:bCs w:val="0"/>
                              <w:color w:val="231F20"/>
                              <w:sz w:val="20"/>
                              <w:szCs w:val="20"/>
                            </w:rPr>
                          </w:pPr>
                          <w:r>
                            <w:rPr>
                              <w:rFonts w:ascii="Times New Roman" w:hAnsi="Times New Roman" w:cs="Times New Roman"/>
                              <w:b w:val="0"/>
                              <w:bCs w:val="0"/>
                              <w:color w:val="231F20"/>
                              <w:sz w:val="20"/>
                              <w:szCs w:val="20"/>
                            </w:rPr>
                            <w:t xml:space="preserve">– </w:t>
                          </w:r>
                          <w:r>
                            <w:rPr>
                              <w:rFonts w:ascii="Times New Roman" w:hAnsi="Times New Roman" w:cs="Times New Roman"/>
                              <w:b w:val="0"/>
                              <w:bCs w:val="0"/>
                              <w:color w:val="231F20"/>
                              <w:sz w:val="20"/>
                              <w:szCs w:val="20"/>
                            </w:rPr>
                            <w:fldChar w:fldCharType="begin"/>
                          </w:r>
                          <w:r>
                            <w:rPr>
                              <w:rFonts w:ascii="Times New Roman" w:hAnsi="Times New Roman" w:cs="Times New Roman"/>
                              <w:b w:val="0"/>
                              <w:bCs w:val="0"/>
                              <w:color w:val="231F20"/>
                              <w:sz w:val="20"/>
                              <w:szCs w:val="20"/>
                            </w:rPr>
                            <w:instrText xml:space="preserve"> PAGE </w:instrText>
                          </w:r>
                          <w:r>
                            <w:rPr>
                              <w:rFonts w:ascii="Times New Roman" w:hAnsi="Times New Roman" w:cs="Times New Roman"/>
                              <w:b w:val="0"/>
                              <w:bCs w:val="0"/>
                              <w:color w:val="231F20"/>
                              <w:sz w:val="20"/>
                              <w:szCs w:val="20"/>
                            </w:rPr>
                            <w:fldChar w:fldCharType="separate"/>
                          </w:r>
                          <w:r w:rsidR="0049171F">
                            <w:rPr>
                              <w:rFonts w:ascii="Times New Roman" w:hAnsi="Times New Roman" w:cs="Times New Roman"/>
                              <w:b w:val="0"/>
                              <w:bCs w:val="0"/>
                              <w:noProof/>
                              <w:color w:val="231F20"/>
                              <w:sz w:val="20"/>
                              <w:szCs w:val="20"/>
                            </w:rPr>
                            <w:t>11</w:t>
                          </w:r>
                          <w:r>
                            <w:rPr>
                              <w:rFonts w:ascii="Times New Roman" w:hAnsi="Times New Roman" w:cs="Times New Roman"/>
                              <w:b w:val="0"/>
                              <w:bCs w:val="0"/>
                              <w:color w:val="231F20"/>
                              <w:sz w:val="20"/>
                              <w:szCs w:val="20"/>
                            </w:rPr>
                            <w:fldChar w:fldCharType="end"/>
                          </w:r>
                          <w:r>
                            <w:rPr>
                              <w:rFonts w:ascii="Times New Roman" w:hAnsi="Times New Roman" w:cs="Times New Roman"/>
                              <w:b w:val="0"/>
                              <w:bCs w:val="0"/>
                              <w:color w:val="231F20"/>
                              <w:sz w:val="20"/>
                              <w:szCs w:val="2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F14F52" id="Text Box 2" o:spid="_x0000_s1029" type="#_x0000_t202" style="position:absolute;margin-left:284.5pt;margin-top:46.65pt;width:27pt;height:13.1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" o:allowincell="f" filled="f" stroked="f">
              <v:textbox inset="0,0,0,0">
                <w:txbxContent>
                  <w:p w14:paraId="07AA31E7" w14:textId="77777777" w:rsidR="001E26BA" w:rsidRDefault="00000000">
                    <w:pPr>
                      <w:pStyle w:val="Tekstpodstawowy"/>
                      <w:kinsoku w:val="0"/>
                      <w:overflowPunct w:val="0"/>
                      <w:spacing w:before="11"/>
                      <w:ind w:left="20"/>
                      <w:rPr>
                        <w:rFonts w:ascii="Times New Roman" w:hAnsi="Times New Roman" w:cs="Times New Roman"/>
                        <w:b w:val="0"/>
                        <w:bCs w:val="0"/>
                        <w:color w:val="231F20"/>
                        <w:sz w:val="20"/>
                        <w:szCs w:val="20"/>
                      </w:rPr>
                    </w:pPr>
                    <w:r>
                      <w:rPr>
                        <w:rFonts w:ascii="Times New Roman" w:hAnsi="Times New Roman" w:cs="Times New Roman"/>
                        <w:b w:val="0"/>
                        <w:bCs w:val="0"/>
                        <w:color w:val="231F20"/>
                        <w:sz w:val="20"/>
                        <w:szCs w:val="20"/>
                      </w:rPr>
                      <w:t xml:space="preserve">– </w:t>
                    </w:r>
                    <w:r>
                      <w:rPr>
                        <w:rFonts w:ascii="Times New Roman" w:hAnsi="Times New Roman" w:cs="Times New Roman"/>
                        <w:b w:val="0"/>
                        <w:bCs w:val="0"/>
                        <w:color w:val="231F20"/>
                        <w:sz w:val="20"/>
                        <w:szCs w:val="20"/>
                      </w:rPr>
                      <w:fldChar w:fldCharType="begin"/>
                    </w:r>
                    <w:r>
                      <w:rPr>
                        <w:rFonts w:ascii="Times New Roman" w:hAnsi="Times New Roman" w:cs="Times New Roman"/>
                        <w:b w:val="0"/>
                        <w:bCs w:val="0"/>
                        <w:color w:val="231F20"/>
                        <w:sz w:val="20"/>
                        <w:szCs w:val="20"/>
                      </w:rPr>
                      <w:instrText xml:space="preserve"> PAGE </w:instrText>
                    </w:r>
                    <w:r>
                      <w:rPr>
                        <w:rFonts w:ascii="Times New Roman" w:hAnsi="Times New Roman" w:cs="Times New Roman"/>
                        <w:b w:val="0"/>
                        <w:bCs w:val="0"/>
                        <w:color w:val="231F20"/>
                        <w:sz w:val="20"/>
                        <w:szCs w:val="20"/>
                      </w:rPr>
                      <w:fldChar w:fldCharType="separate"/>
                    </w:r>
                    <w:r w:rsidR="0049171F">
                      <w:rPr>
                        <w:rFonts w:ascii="Times New Roman" w:hAnsi="Times New Roman" w:cs="Times New Roman"/>
                        <w:b w:val="0"/>
                        <w:bCs w:val="0"/>
                        <w:noProof/>
                        <w:color w:val="231F20"/>
                        <w:sz w:val="20"/>
                        <w:szCs w:val="20"/>
                      </w:rPr>
                      <w:t>11</w:t>
                    </w:r>
                    <w:r>
                      <w:rPr>
                        <w:rFonts w:ascii="Times New Roman" w:hAnsi="Times New Roman" w:cs="Times New Roman"/>
                        <w:b w:val="0"/>
                        <w:bCs w:val="0"/>
                        <w:color w:val="231F20"/>
                        <w:sz w:val="20"/>
                        <w:szCs w:val="20"/>
                      </w:rPr>
                      <w:fldChar w:fldCharType="end"/>
                    </w:r>
                    <w:r>
                      <w:rPr>
                        <w:rFonts w:ascii="Times New Roman" w:hAnsi="Times New Roman" w:cs="Times New Roman"/>
                        <w:b w:val="0"/>
                        <w:bCs w:val="0"/>
                        <w:color w:val="231F20"/>
                        <w:sz w:val="20"/>
                        <w:szCs w:val="20"/>
                      </w:rPr>
                      <w:t xml:space="preserve">  –</w:t>
                    </w: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0" allowOverlap="1" wp14:anchorId="3C7CDC40" wp14:editId="6597C3EB">
              <wp:simplePos x="0" y="0"/>
              <wp:positionH relativeFrom="page">
                <wp:posOffset>6388100</wp:posOffset>
              </wp:positionH>
              <wp:positionV relativeFrom="page">
                <wp:posOffset>592455</wp:posOffset>
              </wp:positionV>
              <wp:extent cx="536575" cy="166370"/>
              <wp:effectExtent l="0" t="0" r="0" b="0"/>
              <wp:wrapNone/>
              <wp:docPr id="157068436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575"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2CC9C8" w14:textId="77777777" w:rsidR="001E26BA" w:rsidRDefault="00000000">
                          <w:pPr>
                            <w:pStyle w:val="Tekstpodstawowy"/>
                            <w:kinsoku w:val="0"/>
                            <w:overflowPunct w:val="0"/>
                            <w:spacing w:before="11"/>
                            <w:ind w:left="20"/>
                            <w:rPr>
                              <w:rFonts w:ascii="Times New Roman" w:hAnsi="Times New Roman" w:cs="Times New Roman"/>
                              <w:b w:val="0"/>
                              <w:bCs w:val="0"/>
                              <w:color w:val="231F20"/>
                              <w:sz w:val="20"/>
                              <w:szCs w:val="20"/>
                            </w:rPr>
                          </w:pPr>
                          <w:r>
                            <w:rPr>
                              <w:rFonts w:ascii="Times New Roman" w:hAnsi="Times New Roman" w:cs="Times New Roman"/>
                              <w:b w:val="0"/>
                              <w:bCs w:val="0"/>
                              <w:color w:val="231F20"/>
                              <w:sz w:val="20"/>
                              <w:szCs w:val="20"/>
                            </w:rPr>
                            <w:t>Poz. 1322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7CDC40" id="Text Box 3" o:spid="_x0000_s1030" type="#_x0000_t202" style="position:absolute;margin-left:503pt;margin-top:46.65pt;width:42.25pt;height:13.1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" o:allowincell="f" filled="f" stroked="f">
              <v:textbox inset="0,0,0,0">
                <w:txbxContent>
                  <w:p w14:paraId="3B2CC9C8" w14:textId="77777777" w:rsidR="001E26BA" w:rsidRDefault="00000000">
                    <w:pPr>
                      <w:pStyle w:val="Tekstpodstawowy"/>
                      <w:kinsoku w:val="0"/>
                      <w:overflowPunct w:val="0"/>
                      <w:spacing w:before="11"/>
                      <w:ind w:left="20"/>
                      <w:rPr>
                        <w:rFonts w:ascii="Times New Roman" w:hAnsi="Times New Roman" w:cs="Times New Roman"/>
                        <w:b w:val="0"/>
                        <w:bCs w:val="0"/>
                        <w:color w:val="231F20"/>
                        <w:sz w:val="20"/>
                        <w:szCs w:val="20"/>
                      </w:rPr>
                    </w:pPr>
                    <w:r>
                      <w:rPr>
                        <w:rFonts w:ascii="Times New Roman" w:hAnsi="Times New Roman" w:cs="Times New Roman"/>
                        <w:b w:val="0"/>
                        <w:bCs w:val="0"/>
                        <w:color w:val="231F20"/>
                        <w:sz w:val="20"/>
                        <w:szCs w:val="20"/>
                      </w:rPr>
                      <w:t>Poz. 1322</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FFFFFFFF"/>
    <w:lvl w:ilvl="0">
      <w:numFmt w:val="bullet"/>
      <w:lvlText w:val=""/>
      <w:lvlJc w:val="left"/>
      <w:pPr>
        <w:ind w:left="206" w:hanging="168"/>
      </w:pPr>
      <w:rPr>
        <w:rFonts w:ascii="Wingdings" w:hAnsi="Wingdings" w:cs="Wingdings"/>
        <w:b w:val="0"/>
        <w:bCs w:val="0"/>
        <w:w w:val="102"/>
        <w:position w:val="1"/>
        <w:sz w:val="13"/>
        <w:szCs w:val="13"/>
      </w:rPr>
    </w:lvl>
    <w:lvl w:ilvl="1">
      <w:numFmt w:val="bullet"/>
      <w:lvlText w:val="•"/>
      <w:lvlJc w:val="left"/>
      <w:pPr>
        <w:ind w:left="1125" w:hanging="168"/>
      </w:pPr>
    </w:lvl>
    <w:lvl w:ilvl="2">
      <w:numFmt w:val="bullet"/>
      <w:lvlText w:val="•"/>
      <w:lvlJc w:val="left"/>
      <w:pPr>
        <w:ind w:left="2051" w:hanging="168"/>
      </w:pPr>
    </w:lvl>
    <w:lvl w:ilvl="3">
      <w:numFmt w:val="bullet"/>
      <w:lvlText w:val="•"/>
      <w:lvlJc w:val="left"/>
      <w:pPr>
        <w:ind w:left="2976" w:hanging="168"/>
      </w:pPr>
    </w:lvl>
    <w:lvl w:ilvl="4">
      <w:numFmt w:val="bullet"/>
      <w:lvlText w:val="•"/>
      <w:lvlJc w:val="left"/>
      <w:pPr>
        <w:ind w:left="3902" w:hanging="168"/>
      </w:pPr>
    </w:lvl>
    <w:lvl w:ilvl="5">
      <w:numFmt w:val="bullet"/>
      <w:lvlText w:val="•"/>
      <w:lvlJc w:val="left"/>
      <w:pPr>
        <w:ind w:left="4828" w:hanging="168"/>
      </w:pPr>
    </w:lvl>
    <w:lvl w:ilvl="6">
      <w:numFmt w:val="bullet"/>
      <w:lvlText w:val="•"/>
      <w:lvlJc w:val="left"/>
      <w:pPr>
        <w:ind w:left="5753" w:hanging="168"/>
      </w:pPr>
    </w:lvl>
    <w:lvl w:ilvl="7">
      <w:numFmt w:val="bullet"/>
      <w:lvlText w:val="•"/>
      <w:lvlJc w:val="left"/>
      <w:pPr>
        <w:ind w:left="6679" w:hanging="168"/>
      </w:pPr>
    </w:lvl>
    <w:lvl w:ilvl="8">
      <w:numFmt w:val="bullet"/>
      <w:lvlText w:val="•"/>
      <w:lvlJc w:val="left"/>
      <w:pPr>
        <w:ind w:left="7604" w:hanging="168"/>
      </w:pPr>
    </w:lvl>
  </w:abstractNum>
  <w:abstractNum w:abstractNumId="1" w15:restartNumberingAfterBreak="0">
    <w:nsid w:val="00000403"/>
    <w:multiLevelType w:val="multilevel"/>
    <w:tmpl w:val="FFFFFFFF"/>
    <w:lvl w:ilvl="0">
      <w:numFmt w:val="bullet"/>
      <w:lvlText w:val=""/>
      <w:lvlJc w:val="left"/>
      <w:pPr>
        <w:ind w:left="206" w:hanging="168"/>
      </w:pPr>
      <w:rPr>
        <w:rFonts w:ascii="Wingdings" w:hAnsi="Wingdings" w:cs="Wingdings"/>
        <w:b w:val="0"/>
        <w:bCs w:val="0"/>
        <w:w w:val="102"/>
        <w:sz w:val="13"/>
        <w:szCs w:val="13"/>
      </w:rPr>
    </w:lvl>
    <w:lvl w:ilvl="1">
      <w:numFmt w:val="bullet"/>
      <w:lvlText w:val="•"/>
      <w:lvlJc w:val="left"/>
      <w:pPr>
        <w:ind w:left="995" w:hanging="168"/>
      </w:pPr>
    </w:lvl>
    <w:lvl w:ilvl="2">
      <w:numFmt w:val="bullet"/>
      <w:lvlText w:val="•"/>
      <w:lvlJc w:val="left"/>
      <w:pPr>
        <w:ind w:left="1790" w:hanging="168"/>
      </w:pPr>
    </w:lvl>
    <w:lvl w:ilvl="3">
      <w:numFmt w:val="bullet"/>
      <w:lvlText w:val="•"/>
      <w:lvlJc w:val="left"/>
      <w:pPr>
        <w:ind w:left="2585" w:hanging="168"/>
      </w:pPr>
    </w:lvl>
    <w:lvl w:ilvl="4">
      <w:numFmt w:val="bullet"/>
      <w:lvlText w:val="•"/>
      <w:lvlJc w:val="left"/>
      <w:pPr>
        <w:ind w:left="3380" w:hanging="168"/>
      </w:pPr>
    </w:lvl>
    <w:lvl w:ilvl="5">
      <w:numFmt w:val="bullet"/>
      <w:lvlText w:val="•"/>
      <w:lvlJc w:val="left"/>
      <w:pPr>
        <w:ind w:left="4175" w:hanging="168"/>
      </w:pPr>
    </w:lvl>
    <w:lvl w:ilvl="6">
      <w:numFmt w:val="bullet"/>
      <w:lvlText w:val="•"/>
      <w:lvlJc w:val="left"/>
      <w:pPr>
        <w:ind w:left="4970" w:hanging="168"/>
      </w:pPr>
    </w:lvl>
    <w:lvl w:ilvl="7">
      <w:numFmt w:val="bullet"/>
      <w:lvlText w:val="•"/>
      <w:lvlJc w:val="left"/>
      <w:pPr>
        <w:ind w:left="5765" w:hanging="168"/>
      </w:pPr>
    </w:lvl>
    <w:lvl w:ilvl="8">
      <w:numFmt w:val="bullet"/>
      <w:lvlText w:val="•"/>
      <w:lvlJc w:val="left"/>
      <w:pPr>
        <w:ind w:left="6560" w:hanging="168"/>
      </w:pPr>
    </w:lvl>
  </w:abstractNum>
  <w:abstractNum w:abstractNumId="2" w15:restartNumberingAfterBreak="0">
    <w:nsid w:val="00000404"/>
    <w:multiLevelType w:val="multilevel"/>
    <w:tmpl w:val="FFFFFFFF"/>
    <w:lvl w:ilvl="0">
      <w:numFmt w:val="bullet"/>
      <w:lvlText w:val=""/>
      <w:lvlJc w:val="left"/>
      <w:pPr>
        <w:ind w:left="206" w:hanging="168"/>
      </w:pPr>
      <w:rPr>
        <w:rFonts w:ascii="Wingdings" w:hAnsi="Wingdings" w:cs="Wingdings"/>
        <w:b w:val="0"/>
        <w:bCs w:val="0"/>
        <w:w w:val="102"/>
        <w:sz w:val="13"/>
        <w:szCs w:val="13"/>
      </w:rPr>
    </w:lvl>
    <w:lvl w:ilvl="1">
      <w:numFmt w:val="bullet"/>
      <w:lvlText w:val="•"/>
      <w:lvlJc w:val="left"/>
      <w:pPr>
        <w:ind w:left="1107" w:hanging="168"/>
      </w:pPr>
    </w:lvl>
    <w:lvl w:ilvl="2">
      <w:numFmt w:val="bullet"/>
      <w:lvlText w:val="•"/>
      <w:lvlJc w:val="left"/>
      <w:pPr>
        <w:ind w:left="2015" w:hanging="168"/>
      </w:pPr>
    </w:lvl>
    <w:lvl w:ilvl="3">
      <w:numFmt w:val="bullet"/>
      <w:lvlText w:val="•"/>
      <w:lvlJc w:val="left"/>
      <w:pPr>
        <w:ind w:left="2923" w:hanging="168"/>
      </w:pPr>
    </w:lvl>
    <w:lvl w:ilvl="4">
      <w:numFmt w:val="bullet"/>
      <w:lvlText w:val="•"/>
      <w:lvlJc w:val="left"/>
      <w:pPr>
        <w:ind w:left="3830" w:hanging="168"/>
      </w:pPr>
    </w:lvl>
    <w:lvl w:ilvl="5">
      <w:numFmt w:val="bullet"/>
      <w:lvlText w:val="•"/>
      <w:lvlJc w:val="left"/>
      <w:pPr>
        <w:ind w:left="4738" w:hanging="168"/>
      </w:pPr>
    </w:lvl>
    <w:lvl w:ilvl="6">
      <w:numFmt w:val="bullet"/>
      <w:lvlText w:val="•"/>
      <w:lvlJc w:val="left"/>
      <w:pPr>
        <w:ind w:left="5646" w:hanging="168"/>
      </w:pPr>
    </w:lvl>
    <w:lvl w:ilvl="7">
      <w:numFmt w:val="bullet"/>
      <w:lvlText w:val="•"/>
      <w:lvlJc w:val="left"/>
      <w:pPr>
        <w:ind w:left="6553" w:hanging="168"/>
      </w:pPr>
    </w:lvl>
    <w:lvl w:ilvl="8">
      <w:numFmt w:val="bullet"/>
      <w:lvlText w:val="•"/>
      <w:lvlJc w:val="left"/>
      <w:pPr>
        <w:ind w:left="7461" w:hanging="168"/>
      </w:pPr>
    </w:lvl>
  </w:abstractNum>
  <w:abstractNum w:abstractNumId="3" w15:restartNumberingAfterBreak="0">
    <w:nsid w:val="00000405"/>
    <w:multiLevelType w:val="multilevel"/>
    <w:tmpl w:val="FFFFFFFF"/>
    <w:lvl w:ilvl="0">
      <w:numFmt w:val="bullet"/>
      <w:lvlText w:val=""/>
      <w:lvlJc w:val="left"/>
      <w:pPr>
        <w:ind w:left="206" w:hanging="168"/>
      </w:pPr>
      <w:rPr>
        <w:rFonts w:ascii="Wingdings" w:hAnsi="Wingdings" w:cs="Wingdings"/>
        <w:b w:val="0"/>
        <w:bCs w:val="0"/>
        <w:w w:val="102"/>
        <w:sz w:val="13"/>
        <w:szCs w:val="13"/>
      </w:rPr>
    </w:lvl>
    <w:lvl w:ilvl="1">
      <w:numFmt w:val="bullet"/>
      <w:lvlText w:val=""/>
      <w:lvlJc w:val="left"/>
      <w:pPr>
        <w:ind w:left="385" w:hanging="168"/>
      </w:pPr>
      <w:rPr>
        <w:rFonts w:ascii="Wingdings" w:hAnsi="Wingdings" w:cs="Wingdings"/>
        <w:b w:val="0"/>
        <w:bCs w:val="0"/>
        <w:w w:val="102"/>
        <w:sz w:val="13"/>
        <w:szCs w:val="13"/>
      </w:rPr>
    </w:lvl>
    <w:lvl w:ilvl="2">
      <w:numFmt w:val="bullet"/>
      <w:lvlText w:val="•"/>
      <w:lvlJc w:val="left"/>
      <w:pPr>
        <w:ind w:left="941" w:hanging="168"/>
      </w:pPr>
    </w:lvl>
    <w:lvl w:ilvl="3">
      <w:numFmt w:val="bullet"/>
      <w:lvlText w:val="•"/>
      <w:lvlJc w:val="left"/>
      <w:pPr>
        <w:ind w:left="1502" w:hanging="168"/>
      </w:pPr>
    </w:lvl>
    <w:lvl w:ilvl="4">
      <w:numFmt w:val="bullet"/>
      <w:lvlText w:val="•"/>
      <w:lvlJc w:val="left"/>
      <w:pPr>
        <w:ind w:left="2064" w:hanging="168"/>
      </w:pPr>
    </w:lvl>
    <w:lvl w:ilvl="5">
      <w:numFmt w:val="bullet"/>
      <w:lvlText w:val="•"/>
      <w:lvlJc w:val="left"/>
      <w:pPr>
        <w:ind w:left="2625" w:hanging="168"/>
      </w:pPr>
    </w:lvl>
    <w:lvl w:ilvl="6">
      <w:numFmt w:val="bullet"/>
      <w:lvlText w:val="•"/>
      <w:lvlJc w:val="left"/>
      <w:pPr>
        <w:ind w:left="3187" w:hanging="168"/>
      </w:pPr>
    </w:lvl>
    <w:lvl w:ilvl="7">
      <w:numFmt w:val="bullet"/>
      <w:lvlText w:val="•"/>
      <w:lvlJc w:val="left"/>
      <w:pPr>
        <w:ind w:left="3748" w:hanging="168"/>
      </w:pPr>
    </w:lvl>
    <w:lvl w:ilvl="8">
      <w:numFmt w:val="bullet"/>
      <w:lvlText w:val="•"/>
      <w:lvlJc w:val="left"/>
      <w:pPr>
        <w:ind w:left="4310" w:hanging="168"/>
      </w:pPr>
    </w:lvl>
  </w:abstractNum>
  <w:abstractNum w:abstractNumId="4" w15:restartNumberingAfterBreak="0">
    <w:nsid w:val="00000406"/>
    <w:multiLevelType w:val="multilevel"/>
    <w:tmpl w:val="FFFFFFFF"/>
    <w:lvl w:ilvl="0">
      <w:numFmt w:val="bullet"/>
      <w:lvlText w:val=""/>
      <w:lvlJc w:val="left"/>
      <w:pPr>
        <w:ind w:left="263" w:hanging="195"/>
      </w:pPr>
      <w:rPr>
        <w:rFonts w:ascii="Wingdings" w:hAnsi="Wingdings" w:cs="Wingdings"/>
        <w:b w:val="0"/>
        <w:bCs w:val="0"/>
        <w:w w:val="102"/>
        <w:position w:val="-9"/>
        <w:sz w:val="13"/>
        <w:szCs w:val="13"/>
      </w:rPr>
    </w:lvl>
    <w:lvl w:ilvl="1">
      <w:numFmt w:val="bullet"/>
      <w:lvlText w:val="•"/>
      <w:lvlJc w:val="left"/>
      <w:pPr>
        <w:ind w:left="634" w:hanging="195"/>
      </w:pPr>
    </w:lvl>
    <w:lvl w:ilvl="2">
      <w:numFmt w:val="bullet"/>
      <w:lvlText w:val="•"/>
      <w:lvlJc w:val="left"/>
      <w:pPr>
        <w:ind w:left="1009" w:hanging="195"/>
      </w:pPr>
    </w:lvl>
    <w:lvl w:ilvl="3">
      <w:numFmt w:val="bullet"/>
      <w:lvlText w:val="•"/>
      <w:lvlJc w:val="left"/>
      <w:pPr>
        <w:ind w:left="1384" w:hanging="195"/>
      </w:pPr>
    </w:lvl>
    <w:lvl w:ilvl="4">
      <w:numFmt w:val="bullet"/>
      <w:lvlText w:val="•"/>
      <w:lvlJc w:val="left"/>
      <w:pPr>
        <w:ind w:left="1759" w:hanging="195"/>
      </w:pPr>
    </w:lvl>
    <w:lvl w:ilvl="5">
      <w:numFmt w:val="bullet"/>
      <w:lvlText w:val="•"/>
      <w:lvlJc w:val="left"/>
      <w:pPr>
        <w:ind w:left="2134" w:hanging="195"/>
      </w:pPr>
    </w:lvl>
    <w:lvl w:ilvl="6">
      <w:numFmt w:val="bullet"/>
      <w:lvlText w:val="•"/>
      <w:lvlJc w:val="left"/>
      <w:pPr>
        <w:ind w:left="2508" w:hanging="195"/>
      </w:pPr>
    </w:lvl>
    <w:lvl w:ilvl="7">
      <w:numFmt w:val="bullet"/>
      <w:lvlText w:val="•"/>
      <w:lvlJc w:val="left"/>
      <w:pPr>
        <w:ind w:left="2883" w:hanging="195"/>
      </w:pPr>
    </w:lvl>
    <w:lvl w:ilvl="8">
      <w:numFmt w:val="bullet"/>
      <w:lvlText w:val="•"/>
      <w:lvlJc w:val="left"/>
      <w:pPr>
        <w:ind w:left="3258" w:hanging="195"/>
      </w:pPr>
    </w:lvl>
  </w:abstractNum>
  <w:abstractNum w:abstractNumId="5" w15:restartNumberingAfterBreak="0">
    <w:nsid w:val="00000407"/>
    <w:multiLevelType w:val="multilevel"/>
    <w:tmpl w:val="FFFFFFFF"/>
    <w:lvl w:ilvl="0">
      <w:start w:val="1"/>
      <w:numFmt w:val="decimal"/>
      <w:lvlText w:val="%1."/>
      <w:lvlJc w:val="left"/>
      <w:pPr>
        <w:ind w:left="201" w:hanging="136"/>
      </w:pPr>
      <w:rPr>
        <w:rFonts w:ascii="Arial Narrow" w:hAnsi="Arial Narrow" w:cs="Arial Narrow"/>
        <w:b w:val="0"/>
        <w:bCs w:val="0"/>
        <w:i/>
        <w:iCs/>
        <w:spacing w:val="-1"/>
        <w:w w:val="103"/>
        <w:sz w:val="10"/>
        <w:szCs w:val="10"/>
      </w:rPr>
    </w:lvl>
    <w:lvl w:ilvl="1">
      <w:start w:val="1"/>
      <w:numFmt w:val="decimal"/>
      <w:lvlText w:val="%2)"/>
      <w:lvlJc w:val="left"/>
      <w:pPr>
        <w:ind w:left="201" w:hanging="99"/>
      </w:pPr>
      <w:rPr>
        <w:rFonts w:ascii="Arial Narrow" w:hAnsi="Arial Narrow" w:cs="Arial Narrow"/>
        <w:b w:val="0"/>
        <w:bCs w:val="0"/>
        <w:i/>
        <w:iCs/>
        <w:spacing w:val="-1"/>
        <w:w w:val="103"/>
        <w:sz w:val="10"/>
        <w:szCs w:val="10"/>
      </w:rPr>
    </w:lvl>
    <w:lvl w:ilvl="2">
      <w:numFmt w:val="bullet"/>
      <w:lvlText w:val="•"/>
      <w:lvlJc w:val="left"/>
      <w:pPr>
        <w:ind w:left="2051" w:hanging="99"/>
      </w:pPr>
    </w:lvl>
    <w:lvl w:ilvl="3">
      <w:numFmt w:val="bullet"/>
      <w:lvlText w:val="•"/>
      <w:lvlJc w:val="left"/>
      <w:pPr>
        <w:ind w:left="2977" w:hanging="99"/>
      </w:pPr>
    </w:lvl>
    <w:lvl w:ilvl="4">
      <w:numFmt w:val="bullet"/>
      <w:lvlText w:val="•"/>
      <w:lvlJc w:val="left"/>
      <w:pPr>
        <w:ind w:left="3903" w:hanging="99"/>
      </w:pPr>
    </w:lvl>
    <w:lvl w:ilvl="5">
      <w:numFmt w:val="bullet"/>
      <w:lvlText w:val="•"/>
      <w:lvlJc w:val="left"/>
      <w:pPr>
        <w:ind w:left="4829" w:hanging="99"/>
      </w:pPr>
    </w:lvl>
    <w:lvl w:ilvl="6">
      <w:numFmt w:val="bullet"/>
      <w:lvlText w:val="•"/>
      <w:lvlJc w:val="left"/>
      <w:pPr>
        <w:ind w:left="5754" w:hanging="99"/>
      </w:pPr>
    </w:lvl>
    <w:lvl w:ilvl="7">
      <w:numFmt w:val="bullet"/>
      <w:lvlText w:val="•"/>
      <w:lvlJc w:val="left"/>
      <w:pPr>
        <w:ind w:left="6680" w:hanging="99"/>
      </w:pPr>
    </w:lvl>
    <w:lvl w:ilvl="8">
      <w:numFmt w:val="bullet"/>
      <w:lvlText w:val="•"/>
      <w:lvlJc w:val="left"/>
      <w:pPr>
        <w:ind w:left="7606" w:hanging="99"/>
      </w:pPr>
    </w:lvl>
  </w:abstractNum>
  <w:abstractNum w:abstractNumId="6" w15:restartNumberingAfterBreak="0">
    <w:nsid w:val="00000408"/>
    <w:multiLevelType w:val="multilevel"/>
    <w:tmpl w:val="FFFFFFFF"/>
    <w:lvl w:ilvl="0">
      <w:start w:val="1"/>
      <w:numFmt w:val="decimal"/>
      <w:lvlText w:val="%1."/>
      <w:lvlJc w:val="left"/>
      <w:pPr>
        <w:ind w:left="201" w:hanging="148"/>
      </w:pPr>
      <w:rPr>
        <w:rFonts w:ascii="Arial Narrow" w:hAnsi="Arial Narrow" w:cs="Arial Narrow"/>
        <w:b w:val="0"/>
        <w:bCs w:val="0"/>
        <w:i/>
        <w:iCs/>
        <w:spacing w:val="-1"/>
        <w:w w:val="103"/>
        <w:sz w:val="10"/>
        <w:szCs w:val="10"/>
      </w:rPr>
    </w:lvl>
    <w:lvl w:ilvl="1">
      <w:numFmt w:val="bullet"/>
      <w:lvlText w:val="•"/>
      <w:lvlJc w:val="left"/>
      <w:pPr>
        <w:ind w:left="1125" w:hanging="148"/>
      </w:pPr>
    </w:lvl>
    <w:lvl w:ilvl="2">
      <w:numFmt w:val="bullet"/>
      <w:lvlText w:val="•"/>
      <w:lvlJc w:val="left"/>
      <w:pPr>
        <w:ind w:left="2051" w:hanging="148"/>
      </w:pPr>
    </w:lvl>
    <w:lvl w:ilvl="3">
      <w:numFmt w:val="bullet"/>
      <w:lvlText w:val="•"/>
      <w:lvlJc w:val="left"/>
      <w:pPr>
        <w:ind w:left="2977" w:hanging="148"/>
      </w:pPr>
    </w:lvl>
    <w:lvl w:ilvl="4">
      <w:numFmt w:val="bullet"/>
      <w:lvlText w:val="•"/>
      <w:lvlJc w:val="left"/>
      <w:pPr>
        <w:ind w:left="3903" w:hanging="148"/>
      </w:pPr>
    </w:lvl>
    <w:lvl w:ilvl="5">
      <w:numFmt w:val="bullet"/>
      <w:lvlText w:val="•"/>
      <w:lvlJc w:val="left"/>
      <w:pPr>
        <w:ind w:left="4829" w:hanging="148"/>
      </w:pPr>
    </w:lvl>
    <w:lvl w:ilvl="6">
      <w:numFmt w:val="bullet"/>
      <w:lvlText w:val="•"/>
      <w:lvlJc w:val="left"/>
      <w:pPr>
        <w:ind w:left="5754" w:hanging="148"/>
      </w:pPr>
    </w:lvl>
    <w:lvl w:ilvl="7">
      <w:numFmt w:val="bullet"/>
      <w:lvlText w:val="•"/>
      <w:lvlJc w:val="left"/>
      <w:pPr>
        <w:ind w:left="6680" w:hanging="148"/>
      </w:pPr>
    </w:lvl>
    <w:lvl w:ilvl="8">
      <w:numFmt w:val="bullet"/>
      <w:lvlText w:val="•"/>
      <w:lvlJc w:val="left"/>
      <w:pPr>
        <w:ind w:left="7606" w:hanging="148"/>
      </w:pPr>
    </w:lvl>
  </w:abstractNum>
  <w:abstractNum w:abstractNumId="7" w15:restartNumberingAfterBreak="0">
    <w:nsid w:val="00000409"/>
    <w:multiLevelType w:val="multilevel"/>
    <w:tmpl w:val="FFFFFFFF"/>
    <w:lvl w:ilvl="0">
      <w:numFmt w:val="bullet"/>
      <w:lvlText w:val=""/>
      <w:lvlJc w:val="left"/>
      <w:pPr>
        <w:ind w:left="223" w:hanging="172"/>
      </w:pPr>
      <w:rPr>
        <w:rFonts w:ascii="Wingdings" w:hAnsi="Wingdings" w:cs="Wingdings"/>
        <w:b w:val="0"/>
        <w:bCs w:val="0"/>
        <w:w w:val="104"/>
        <w:sz w:val="12"/>
        <w:szCs w:val="12"/>
      </w:rPr>
    </w:lvl>
    <w:lvl w:ilvl="1">
      <w:numFmt w:val="bullet"/>
      <w:lvlText w:val="•"/>
      <w:lvlJc w:val="left"/>
      <w:pPr>
        <w:ind w:left="399" w:hanging="172"/>
      </w:pPr>
    </w:lvl>
    <w:lvl w:ilvl="2">
      <w:numFmt w:val="bullet"/>
      <w:lvlText w:val="•"/>
      <w:lvlJc w:val="left"/>
      <w:pPr>
        <w:ind w:left="579" w:hanging="172"/>
      </w:pPr>
    </w:lvl>
    <w:lvl w:ilvl="3">
      <w:numFmt w:val="bullet"/>
      <w:lvlText w:val="•"/>
      <w:lvlJc w:val="left"/>
      <w:pPr>
        <w:ind w:left="759" w:hanging="172"/>
      </w:pPr>
    </w:lvl>
    <w:lvl w:ilvl="4">
      <w:numFmt w:val="bullet"/>
      <w:lvlText w:val="•"/>
      <w:lvlJc w:val="left"/>
      <w:pPr>
        <w:ind w:left="939" w:hanging="172"/>
      </w:pPr>
    </w:lvl>
    <w:lvl w:ilvl="5">
      <w:numFmt w:val="bullet"/>
      <w:lvlText w:val="•"/>
      <w:lvlJc w:val="left"/>
      <w:pPr>
        <w:ind w:left="1119" w:hanging="172"/>
      </w:pPr>
    </w:lvl>
    <w:lvl w:ilvl="6">
      <w:numFmt w:val="bullet"/>
      <w:lvlText w:val="•"/>
      <w:lvlJc w:val="left"/>
      <w:pPr>
        <w:ind w:left="1299" w:hanging="172"/>
      </w:pPr>
    </w:lvl>
    <w:lvl w:ilvl="7">
      <w:numFmt w:val="bullet"/>
      <w:lvlText w:val="•"/>
      <w:lvlJc w:val="left"/>
      <w:pPr>
        <w:ind w:left="1479" w:hanging="172"/>
      </w:pPr>
    </w:lvl>
    <w:lvl w:ilvl="8">
      <w:numFmt w:val="bullet"/>
      <w:lvlText w:val="•"/>
      <w:lvlJc w:val="left"/>
      <w:pPr>
        <w:ind w:left="1659" w:hanging="172"/>
      </w:pPr>
    </w:lvl>
  </w:abstractNum>
  <w:abstractNum w:abstractNumId="8" w15:restartNumberingAfterBreak="0">
    <w:nsid w:val="0000040A"/>
    <w:multiLevelType w:val="multilevel"/>
    <w:tmpl w:val="FFFFFFFF"/>
    <w:lvl w:ilvl="0">
      <w:numFmt w:val="bullet"/>
      <w:lvlText w:val=""/>
      <w:lvlJc w:val="left"/>
      <w:pPr>
        <w:ind w:left="223" w:hanging="173"/>
      </w:pPr>
      <w:rPr>
        <w:rFonts w:ascii="Wingdings" w:hAnsi="Wingdings" w:cs="Wingdings"/>
        <w:b w:val="0"/>
        <w:bCs w:val="0"/>
        <w:w w:val="104"/>
        <w:position w:val="1"/>
        <w:sz w:val="12"/>
        <w:szCs w:val="12"/>
      </w:rPr>
    </w:lvl>
    <w:lvl w:ilvl="1">
      <w:numFmt w:val="bullet"/>
      <w:lvlText w:val="•"/>
      <w:lvlJc w:val="left"/>
      <w:pPr>
        <w:ind w:left="356" w:hanging="173"/>
      </w:pPr>
    </w:lvl>
    <w:lvl w:ilvl="2">
      <w:numFmt w:val="bullet"/>
      <w:lvlText w:val="•"/>
      <w:lvlJc w:val="left"/>
      <w:pPr>
        <w:ind w:left="493" w:hanging="173"/>
      </w:pPr>
    </w:lvl>
    <w:lvl w:ilvl="3">
      <w:numFmt w:val="bullet"/>
      <w:lvlText w:val="•"/>
      <w:lvlJc w:val="left"/>
      <w:pPr>
        <w:ind w:left="629" w:hanging="173"/>
      </w:pPr>
    </w:lvl>
    <w:lvl w:ilvl="4">
      <w:numFmt w:val="bullet"/>
      <w:lvlText w:val="•"/>
      <w:lvlJc w:val="left"/>
      <w:pPr>
        <w:ind w:left="766" w:hanging="173"/>
      </w:pPr>
    </w:lvl>
    <w:lvl w:ilvl="5">
      <w:numFmt w:val="bullet"/>
      <w:lvlText w:val="•"/>
      <w:lvlJc w:val="left"/>
      <w:pPr>
        <w:ind w:left="902" w:hanging="173"/>
      </w:pPr>
    </w:lvl>
    <w:lvl w:ilvl="6">
      <w:numFmt w:val="bullet"/>
      <w:lvlText w:val="•"/>
      <w:lvlJc w:val="left"/>
      <w:pPr>
        <w:ind w:left="1039" w:hanging="173"/>
      </w:pPr>
    </w:lvl>
    <w:lvl w:ilvl="7">
      <w:numFmt w:val="bullet"/>
      <w:lvlText w:val="•"/>
      <w:lvlJc w:val="left"/>
      <w:pPr>
        <w:ind w:left="1175" w:hanging="173"/>
      </w:pPr>
    </w:lvl>
    <w:lvl w:ilvl="8">
      <w:numFmt w:val="bullet"/>
      <w:lvlText w:val="•"/>
      <w:lvlJc w:val="left"/>
      <w:pPr>
        <w:ind w:left="1312" w:hanging="173"/>
      </w:pPr>
    </w:lvl>
  </w:abstractNum>
  <w:abstractNum w:abstractNumId="9" w15:restartNumberingAfterBreak="0">
    <w:nsid w:val="0000040B"/>
    <w:multiLevelType w:val="multilevel"/>
    <w:tmpl w:val="FFFFFFFF"/>
    <w:lvl w:ilvl="0">
      <w:numFmt w:val="bullet"/>
      <w:lvlText w:val=""/>
      <w:lvlJc w:val="left"/>
      <w:pPr>
        <w:ind w:left="222" w:hanging="172"/>
      </w:pPr>
      <w:rPr>
        <w:rFonts w:ascii="Wingdings" w:hAnsi="Wingdings" w:cs="Wingdings"/>
        <w:b w:val="0"/>
        <w:bCs w:val="0"/>
        <w:w w:val="104"/>
        <w:position w:val="1"/>
        <w:sz w:val="12"/>
        <w:szCs w:val="12"/>
      </w:rPr>
    </w:lvl>
    <w:lvl w:ilvl="1">
      <w:numFmt w:val="bullet"/>
      <w:lvlText w:val="•"/>
      <w:lvlJc w:val="left"/>
      <w:pPr>
        <w:ind w:left="389" w:hanging="172"/>
      </w:pPr>
    </w:lvl>
    <w:lvl w:ilvl="2">
      <w:numFmt w:val="bullet"/>
      <w:lvlText w:val="•"/>
      <w:lvlJc w:val="left"/>
      <w:pPr>
        <w:ind w:left="559" w:hanging="172"/>
      </w:pPr>
    </w:lvl>
    <w:lvl w:ilvl="3">
      <w:numFmt w:val="bullet"/>
      <w:lvlText w:val="•"/>
      <w:lvlJc w:val="left"/>
      <w:pPr>
        <w:ind w:left="728" w:hanging="172"/>
      </w:pPr>
    </w:lvl>
    <w:lvl w:ilvl="4">
      <w:numFmt w:val="bullet"/>
      <w:lvlText w:val="•"/>
      <w:lvlJc w:val="left"/>
      <w:pPr>
        <w:ind w:left="898" w:hanging="172"/>
      </w:pPr>
    </w:lvl>
    <w:lvl w:ilvl="5">
      <w:numFmt w:val="bullet"/>
      <w:lvlText w:val="•"/>
      <w:lvlJc w:val="left"/>
      <w:pPr>
        <w:ind w:left="1068" w:hanging="172"/>
      </w:pPr>
    </w:lvl>
    <w:lvl w:ilvl="6">
      <w:numFmt w:val="bullet"/>
      <w:lvlText w:val="•"/>
      <w:lvlJc w:val="left"/>
      <w:pPr>
        <w:ind w:left="1237" w:hanging="172"/>
      </w:pPr>
    </w:lvl>
    <w:lvl w:ilvl="7">
      <w:numFmt w:val="bullet"/>
      <w:lvlText w:val="•"/>
      <w:lvlJc w:val="left"/>
      <w:pPr>
        <w:ind w:left="1407" w:hanging="172"/>
      </w:pPr>
    </w:lvl>
    <w:lvl w:ilvl="8">
      <w:numFmt w:val="bullet"/>
      <w:lvlText w:val="•"/>
      <w:lvlJc w:val="left"/>
      <w:pPr>
        <w:ind w:left="1576" w:hanging="172"/>
      </w:pPr>
    </w:lvl>
  </w:abstractNum>
  <w:abstractNum w:abstractNumId="10" w15:restartNumberingAfterBreak="0">
    <w:nsid w:val="0000040C"/>
    <w:multiLevelType w:val="multilevel"/>
    <w:tmpl w:val="FFFFFFFF"/>
    <w:lvl w:ilvl="0">
      <w:numFmt w:val="bullet"/>
      <w:lvlText w:val=""/>
      <w:lvlJc w:val="left"/>
      <w:pPr>
        <w:ind w:left="193" w:hanging="143"/>
      </w:pPr>
      <w:rPr>
        <w:rFonts w:ascii="Wingdings" w:hAnsi="Wingdings" w:cs="Wingdings"/>
        <w:b w:val="0"/>
        <w:bCs w:val="0"/>
        <w:w w:val="104"/>
        <w:position w:val="1"/>
        <w:sz w:val="12"/>
        <w:szCs w:val="12"/>
      </w:rPr>
    </w:lvl>
    <w:lvl w:ilvl="1">
      <w:numFmt w:val="bullet"/>
      <w:lvlText w:val="•"/>
      <w:lvlJc w:val="left"/>
      <w:pPr>
        <w:ind w:left="287" w:hanging="143"/>
      </w:pPr>
    </w:lvl>
    <w:lvl w:ilvl="2">
      <w:numFmt w:val="bullet"/>
      <w:lvlText w:val="•"/>
      <w:lvlJc w:val="left"/>
      <w:pPr>
        <w:ind w:left="374" w:hanging="143"/>
      </w:pPr>
    </w:lvl>
    <w:lvl w:ilvl="3">
      <w:numFmt w:val="bullet"/>
      <w:lvlText w:val="•"/>
      <w:lvlJc w:val="left"/>
      <w:pPr>
        <w:ind w:left="461" w:hanging="143"/>
      </w:pPr>
    </w:lvl>
    <w:lvl w:ilvl="4">
      <w:numFmt w:val="bullet"/>
      <w:lvlText w:val="•"/>
      <w:lvlJc w:val="left"/>
      <w:pPr>
        <w:ind w:left="548" w:hanging="143"/>
      </w:pPr>
    </w:lvl>
    <w:lvl w:ilvl="5">
      <w:numFmt w:val="bullet"/>
      <w:lvlText w:val="•"/>
      <w:lvlJc w:val="left"/>
      <w:pPr>
        <w:ind w:left="635" w:hanging="143"/>
      </w:pPr>
    </w:lvl>
    <w:lvl w:ilvl="6">
      <w:numFmt w:val="bullet"/>
      <w:lvlText w:val="•"/>
      <w:lvlJc w:val="left"/>
      <w:pPr>
        <w:ind w:left="722" w:hanging="143"/>
      </w:pPr>
    </w:lvl>
    <w:lvl w:ilvl="7">
      <w:numFmt w:val="bullet"/>
      <w:lvlText w:val="•"/>
      <w:lvlJc w:val="left"/>
      <w:pPr>
        <w:ind w:left="809" w:hanging="143"/>
      </w:pPr>
    </w:lvl>
    <w:lvl w:ilvl="8">
      <w:numFmt w:val="bullet"/>
      <w:lvlText w:val="•"/>
      <w:lvlJc w:val="left"/>
      <w:pPr>
        <w:ind w:left="896" w:hanging="143"/>
      </w:pPr>
    </w:lvl>
  </w:abstractNum>
  <w:abstractNum w:abstractNumId="11" w15:restartNumberingAfterBreak="0">
    <w:nsid w:val="0000040D"/>
    <w:multiLevelType w:val="multilevel"/>
    <w:tmpl w:val="FFFFFFFF"/>
    <w:lvl w:ilvl="0">
      <w:numFmt w:val="bullet"/>
      <w:lvlText w:val=""/>
      <w:lvlJc w:val="left"/>
      <w:pPr>
        <w:ind w:left="222" w:hanging="172"/>
      </w:pPr>
      <w:rPr>
        <w:rFonts w:ascii="Wingdings" w:hAnsi="Wingdings" w:cs="Wingdings"/>
        <w:b w:val="0"/>
        <w:bCs w:val="0"/>
        <w:w w:val="104"/>
        <w:position w:val="1"/>
        <w:sz w:val="12"/>
        <w:szCs w:val="12"/>
      </w:rPr>
    </w:lvl>
    <w:lvl w:ilvl="1">
      <w:numFmt w:val="bullet"/>
      <w:lvlText w:val="•"/>
      <w:lvlJc w:val="left"/>
      <w:pPr>
        <w:ind w:left="482" w:hanging="172"/>
      </w:pPr>
    </w:lvl>
    <w:lvl w:ilvl="2">
      <w:numFmt w:val="bullet"/>
      <w:lvlText w:val="•"/>
      <w:lvlJc w:val="left"/>
      <w:pPr>
        <w:ind w:left="744" w:hanging="172"/>
      </w:pPr>
    </w:lvl>
    <w:lvl w:ilvl="3">
      <w:numFmt w:val="bullet"/>
      <w:lvlText w:val="•"/>
      <w:lvlJc w:val="left"/>
      <w:pPr>
        <w:ind w:left="1007" w:hanging="172"/>
      </w:pPr>
    </w:lvl>
    <w:lvl w:ilvl="4">
      <w:numFmt w:val="bullet"/>
      <w:lvlText w:val="•"/>
      <w:lvlJc w:val="left"/>
      <w:pPr>
        <w:ind w:left="1269" w:hanging="172"/>
      </w:pPr>
    </w:lvl>
    <w:lvl w:ilvl="5">
      <w:numFmt w:val="bullet"/>
      <w:lvlText w:val="•"/>
      <w:lvlJc w:val="left"/>
      <w:pPr>
        <w:ind w:left="1532" w:hanging="172"/>
      </w:pPr>
    </w:lvl>
    <w:lvl w:ilvl="6">
      <w:numFmt w:val="bullet"/>
      <w:lvlText w:val="•"/>
      <w:lvlJc w:val="left"/>
      <w:pPr>
        <w:ind w:left="1794" w:hanging="172"/>
      </w:pPr>
    </w:lvl>
    <w:lvl w:ilvl="7">
      <w:numFmt w:val="bullet"/>
      <w:lvlText w:val="•"/>
      <w:lvlJc w:val="left"/>
      <w:pPr>
        <w:ind w:left="2056" w:hanging="172"/>
      </w:pPr>
    </w:lvl>
    <w:lvl w:ilvl="8">
      <w:numFmt w:val="bullet"/>
      <w:lvlText w:val="•"/>
      <w:lvlJc w:val="left"/>
      <w:pPr>
        <w:ind w:left="2319" w:hanging="172"/>
      </w:pPr>
    </w:lvl>
  </w:abstractNum>
  <w:abstractNum w:abstractNumId="12" w15:restartNumberingAfterBreak="0">
    <w:nsid w:val="0000040E"/>
    <w:multiLevelType w:val="multilevel"/>
    <w:tmpl w:val="FFFFFFFF"/>
    <w:lvl w:ilvl="0">
      <w:numFmt w:val="bullet"/>
      <w:lvlText w:val=""/>
      <w:lvlJc w:val="left"/>
      <w:pPr>
        <w:ind w:left="223" w:hanging="172"/>
      </w:pPr>
      <w:rPr>
        <w:rFonts w:ascii="Wingdings" w:hAnsi="Wingdings" w:cs="Wingdings"/>
        <w:b w:val="0"/>
        <w:bCs w:val="0"/>
        <w:w w:val="104"/>
        <w:position w:val="-4"/>
        <w:sz w:val="12"/>
        <w:szCs w:val="12"/>
      </w:rPr>
    </w:lvl>
    <w:lvl w:ilvl="1">
      <w:numFmt w:val="bullet"/>
      <w:lvlText w:val=""/>
      <w:lvlJc w:val="left"/>
      <w:pPr>
        <w:ind w:left="424" w:hanging="172"/>
      </w:pPr>
      <w:rPr>
        <w:rFonts w:ascii="Wingdings" w:hAnsi="Wingdings" w:cs="Wingdings"/>
        <w:b w:val="0"/>
        <w:bCs w:val="0"/>
        <w:w w:val="104"/>
        <w:sz w:val="12"/>
        <w:szCs w:val="12"/>
      </w:rPr>
    </w:lvl>
    <w:lvl w:ilvl="2">
      <w:numFmt w:val="bullet"/>
      <w:lvlText w:val="•"/>
      <w:lvlJc w:val="left"/>
      <w:pPr>
        <w:ind w:left="990" w:hanging="172"/>
      </w:pPr>
    </w:lvl>
    <w:lvl w:ilvl="3">
      <w:numFmt w:val="bullet"/>
      <w:lvlText w:val="•"/>
      <w:lvlJc w:val="left"/>
      <w:pPr>
        <w:ind w:left="1560" w:hanging="172"/>
      </w:pPr>
    </w:lvl>
    <w:lvl w:ilvl="4">
      <w:numFmt w:val="bullet"/>
      <w:lvlText w:val="•"/>
      <w:lvlJc w:val="left"/>
      <w:pPr>
        <w:ind w:left="2130" w:hanging="172"/>
      </w:pPr>
    </w:lvl>
    <w:lvl w:ilvl="5">
      <w:numFmt w:val="bullet"/>
      <w:lvlText w:val="•"/>
      <w:lvlJc w:val="left"/>
      <w:pPr>
        <w:ind w:left="2700" w:hanging="172"/>
      </w:pPr>
    </w:lvl>
    <w:lvl w:ilvl="6">
      <w:numFmt w:val="bullet"/>
      <w:lvlText w:val="•"/>
      <w:lvlJc w:val="left"/>
      <w:pPr>
        <w:ind w:left="3270" w:hanging="172"/>
      </w:pPr>
    </w:lvl>
    <w:lvl w:ilvl="7">
      <w:numFmt w:val="bullet"/>
      <w:lvlText w:val="•"/>
      <w:lvlJc w:val="left"/>
      <w:pPr>
        <w:ind w:left="3840" w:hanging="172"/>
      </w:pPr>
    </w:lvl>
    <w:lvl w:ilvl="8">
      <w:numFmt w:val="bullet"/>
      <w:lvlText w:val="•"/>
      <w:lvlJc w:val="left"/>
      <w:pPr>
        <w:ind w:left="4410" w:hanging="172"/>
      </w:pPr>
    </w:lvl>
  </w:abstractNum>
  <w:abstractNum w:abstractNumId="13" w15:restartNumberingAfterBreak="0">
    <w:nsid w:val="0000040F"/>
    <w:multiLevelType w:val="multilevel"/>
    <w:tmpl w:val="FFFFFFFF"/>
    <w:lvl w:ilvl="0">
      <w:start w:val="1"/>
      <w:numFmt w:val="decimal"/>
      <w:lvlText w:val="%1."/>
      <w:lvlJc w:val="left"/>
      <w:pPr>
        <w:ind w:left="218" w:hanging="113"/>
      </w:pPr>
      <w:rPr>
        <w:rFonts w:ascii="Arial Narrow" w:hAnsi="Arial Narrow" w:cs="Arial Narrow"/>
        <w:b w:val="0"/>
        <w:bCs w:val="0"/>
        <w:i/>
        <w:iCs/>
        <w:w w:val="107"/>
        <w:sz w:val="8"/>
        <w:szCs w:val="8"/>
      </w:rPr>
    </w:lvl>
    <w:lvl w:ilvl="1">
      <w:numFmt w:val="bullet"/>
      <w:lvlText w:val="•"/>
      <w:lvlJc w:val="left"/>
      <w:pPr>
        <w:ind w:left="1147" w:hanging="113"/>
      </w:pPr>
    </w:lvl>
    <w:lvl w:ilvl="2">
      <w:numFmt w:val="bullet"/>
      <w:lvlText w:val="•"/>
      <w:lvlJc w:val="left"/>
      <w:pPr>
        <w:ind w:left="2075" w:hanging="113"/>
      </w:pPr>
    </w:lvl>
    <w:lvl w:ilvl="3">
      <w:numFmt w:val="bullet"/>
      <w:lvlText w:val="•"/>
      <w:lvlJc w:val="left"/>
      <w:pPr>
        <w:ind w:left="3002" w:hanging="113"/>
      </w:pPr>
    </w:lvl>
    <w:lvl w:ilvl="4">
      <w:numFmt w:val="bullet"/>
      <w:lvlText w:val="•"/>
      <w:lvlJc w:val="left"/>
      <w:pPr>
        <w:ind w:left="3930" w:hanging="113"/>
      </w:pPr>
    </w:lvl>
    <w:lvl w:ilvl="5">
      <w:numFmt w:val="bullet"/>
      <w:lvlText w:val="•"/>
      <w:lvlJc w:val="left"/>
      <w:pPr>
        <w:ind w:left="4857" w:hanging="113"/>
      </w:pPr>
    </w:lvl>
    <w:lvl w:ilvl="6">
      <w:numFmt w:val="bullet"/>
      <w:lvlText w:val="•"/>
      <w:lvlJc w:val="left"/>
      <w:pPr>
        <w:ind w:left="5785" w:hanging="113"/>
      </w:pPr>
    </w:lvl>
    <w:lvl w:ilvl="7">
      <w:numFmt w:val="bullet"/>
      <w:lvlText w:val="•"/>
      <w:lvlJc w:val="left"/>
      <w:pPr>
        <w:ind w:left="6712" w:hanging="113"/>
      </w:pPr>
    </w:lvl>
    <w:lvl w:ilvl="8">
      <w:numFmt w:val="bullet"/>
      <w:lvlText w:val="•"/>
      <w:lvlJc w:val="left"/>
      <w:pPr>
        <w:ind w:left="7640" w:hanging="113"/>
      </w:pPr>
    </w:lvl>
  </w:abstractNum>
  <w:abstractNum w:abstractNumId="14" w15:restartNumberingAfterBreak="0">
    <w:nsid w:val="00000410"/>
    <w:multiLevelType w:val="multilevel"/>
    <w:tmpl w:val="FFFFFFFF"/>
    <w:lvl w:ilvl="0">
      <w:start w:val="1"/>
      <w:numFmt w:val="decimal"/>
      <w:lvlText w:val="%1."/>
      <w:lvlJc w:val="left"/>
      <w:pPr>
        <w:ind w:left="218" w:hanging="113"/>
      </w:pPr>
      <w:rPr>
        <w:rFonts w:ascii="Arial Narrow" w:hAnsi="Arial Narrow" w:cs="Arial Narrow"/>
        <w:b w:val="0"/>
        <w:bCs w:val="0"/>
        <w:i/>
        <w:iCs/>
        <w:w w:val="107"/>
        <w:sz w:val="8"/>
        <w:szCs w:val="8"/>
      </w:rPr>
    </w:lvl>
    <w:lvl w:ilvl="1">
      <w:numFmt w:val="bullet"/>
      <w:lvlText w:val="•"/>
      <w:lvlJc w:val="left"/>
      <w:pPr>
        <w:ind w:left="1147" w:hanging="113"/>
      </w:pPr>
    </w:lvl>
    <w:lvl w:ilvl="2">
      <w:numFmt w:val="bullet"/>
      <w:lvlText w:val="•"/>
      <w:lvlJc w:val="left"/>
      <w:pPr>
        <w:ind w:left="2075" w:hanging="113"/>
      </w:pPr>
    </w:lvl>
    <w:lvl w:ilvl="3">
      <w:numFmt w:val="bullet"/>
      <w:lvlText w:val="•"/>
      <w:lvlJc w:val="left"/>
      <w:pPr>
        <w:ind w:left="3002" w:hanging="113"/>
      </w:pPr>
    </w:lvl>
    <w:lvl w:ilvl="4">
      <w:numFmt w:val="bullet"/>
      <w:lvlText w:val="•"/>
      <w:lvlJc w:val="left"/>
      <w:pPr>
        <w:ind w:left="3930" w:hanging="113"/>
      </w:pPr>
    </w:lvl>
    <w:lvl w:ilvl="5">
      <w:numFmt w:val="bullet"/>
      <w:lvlText w:val="•"/>
      <w:lvlJc w:val="left"/>
      <w:pPr>
        <w:ind w:left="4857" w:hanging="113"/>
      </w:pPr>
    </w:lvl>
    <w:lvl w:ilvl="6">
      <w:numFmt w:val="bullet"/>
      <w:lvlText w:val="•"/>
      <w:lvlJc w:val="left"/>
      <w:pPr>
        <w:ind w:left="5785" w:hanging="113"/>
      </w:pPr>
    </w:lvl>
    <w:lvl w:ilvl="7">
      <w:numFmt w:val="bullet"/>
      <w:lvlText w:val="•"/>
      <w:lvlJc w:val="left"/>
      <w:pPr>
        <w:ind w:left="6712" w:hanging="113"/>
      </w:pPr>
    </w:lvl>
    <w:lvl w:ilvl="8">
      <w:numFmt w:val="bullet"/>
      <w:lvlText w:val="•"/>
      <w:lvlJc w:val="left"/>
      <w:pPr>
        <w:ind w:left="7640" w:hanging="113"/>
      </w:pPr>
    </w:lvl>
  </w:abstractNum>
  <w:abstractNum w:abstractNumId="15" w15:restartNumberingAfterBreak="0">
    <w:nsid w:val="00000411"/>
    <w:multiLevelType w:val="multilevel"/>
    <w:tmpl w:val="FFFFFFFF"/>
    <w:lvl w:ilvl="0">
      <w:numFmt w:val="bullet"/>
      <w:lvlText w:val=""/>
      <w:lvlJc w:val="left"/>
      <w:pPr>
        <w:ind w:left="223" w:hanging="172"/>
      </w:pPr>
      <w:rPr>
        <w:rFonts w:ascii="Wingdings" w:hAnsi="Wingdings" w:cs="Wingdings"/>
        <w:b w:val="0"/>
        <w:bCs w:val="0"/>
        <w:w w:val="104"/>
        <w:sz w:val="12"/>
        <w:szCs w:val="12"/>
      </w:rPr>
    </w:lvl>
    <w:lvl w:ilvl="1">
      <w:numFmt w:val="bullet"/>
      <w:lvlText w:val="•"/>
      <w:lvlJc w:val="left"/>
      <w:pPr>
        <w:ind w:left="539" w:hanging="172"/>
      </w:pPr>
    </w:lvl>
    <w:lvl w:ilvl="2">
      <w:numFmt w:val="bullet"/>
      <w:lvlText w:val="•"/>
      <w:lvlJc w:val="left"/>
      <w:pPr>
        <w:ind w:left="859" w:hanging="172"/>
      </w:pPr>
    </w:lvl>
    <w:lvl w:ilvl="3">
      <w:numFmt w:val="bullet"/>
      <w:lvlText w:val="•"/>
      <w:lvlJc w:val="left"/>
      <w:pPr>
        <w:ind w:left="1179" w:hanging="172"/>
      </w:pPr>
    </w:lvl>
    <w:lvl w:ilvl="4">
      <w:numFmt w:val="bullet"/>
      <w:lvlText w:val="•"/>
      <w:lvlJc w:val="left"/>
      <w:pPr>
        <w:ind w:left="1499" w:hanging="172"/>
      </w:pPr>
    </w:lvl>
    <w:lvl w:ilvl="5">
      <w:numFmt w:val="bullet"/>
      <w:lvlText w:val="•"/>
      <w:lvlJc w:val="left"/>
      <w:pPr>
        <w:ind w:left="1819" w:hanging="172"/>
      </w:pPr>
    </w:lvl>
    <w:lvl w:ilvl="6">
      <w:numFmt w:val="bullet"/>
      <w:lvlText w:val="•"/>
      <w:lvlJc w:val="left"/>
      <w:pPr>
        <w:ind w:left="2139" w:hanging="172"/>
      </w:pPr>
    </w:lvl>
    <w:lvl w:ilvl="7">
      <w:numFmt w:val="bullet"/>
      <w:lvlText w:val="•"/>
      <w:lvlJc w:val="left"/>
      <w:pPr>
        <w:ind w:left="2459" w:hanging="172"/>
      </w:pPr>
    </w:lvl>
    <w:lvl w:ilvl="8">
      <w:numFmt w:val="bullet"/>
      <w:lvlText w:val="•"/>
      <w:lvlJc w:val="left"/>
      <w:pPr>
        <w:ind w:left="2779" w:hanging="172"/>
      </w:pPr>
    </w:lvl>
  </w:abstractNum>
  <w:abstractNum w:abstractNumId="16" w15:restartNumberingAfterBreak="0">
    <w:nsid w:val="00000412"/>
    <w:multiLevelType w:val="multilevel"/>
    <w:tmpl w:val="FFFFFFFF"/>
    <w:lvl w:ilvl="0">
      <w:numFmt w:val="bullet"/>
      <w:lvlText w:val=""/>
      <w:lvlJc w:val="left"/>
      <w:pPr>
        <w:ind w:left="221" w:hanging="172"/>
      </w:pPr>
      <w:rPr>
        <w:rFonts w:ascii="Wingdings" w:hAnsi="Wingdings" w:cs="Wingdings"/>
        <w:b w:val="0"/>
        <w:bCs w:val="0"/>
        <w:w w:val="104"/>
        <w:sz w:val="12"/>
        <w:szCs w:val="12"/>
      </w:rPr>
    </w:lvl>
    <w:lvl w:ilvl="1">
      <w:numFmt w:val="bullet"/>
      <w:lvlText w:val=""/>
      <w:lvlJc w:val="left"/>
      <w:pPr>
        <w:ind w:left="422" w:hanging="172"/>
      </w:pPr>
      <w:rPr>
        <w:rFonts w:ascii="Wingdings" w:hAnsi="Wingdings" w:cs="Wingdings"/>
        <w:b w:val="0"/>
        <w:bCs w:val="0"/>
        <w:w w:val="104"/>
        <w:sz w:val="12"/>
        <w:szCs w:val="12"/>
      </w:rPr>
    </w:lvl>
    <w:lvl w:ilvl="2">
      <w:numFmt w:val="bullet"/>
      <w:lvlText w:val="•"/>
      <w:lvlJc w:val="left"/>
      <w:pPr>
        <w:ind w:left="689" w:hanging="172"/>
      </w:pPr>
    </w:lvl>
    <w:lvl w:ilvl="3">
      <w:numFmt w:val="bullet"/>
      <w:lvlText w:val="•"/>
      <w:lvlJc w:val="left"/>
      <w:pPr>
        <w:ind w:left="959" w:hanging="172"/>
      </w:pPr>
    </w:lvl>
    <w:lvl w:ilvl="4">
      <w:numFmt w:val="bullet"/>
      <w:lvlText w:val="•"/>
      <w:lvlJc w:val="left"/>
      <w:pPr>
        <w:ind w:left="1229" w:hanging="172"/>
      </w:pPr>
    </w:lvl>
    <w:lvl w:ilvl="5">
      <w:numFmt w:val="bullet"/>
      <w:lvlText w:val="•"/>
      <w:lvlJc w:val="left"/>
      <w:pPr>
        <w:ind w:left="1499" w:hanging="172"/>
      </w:pPr>
    </w:lvl>
    <w:lvl w:ilvl="6">
      <w:numFmt w:val="bullet"/>
      <w:lvlText w:val="•"/>
      <w:lvlJc w:val="left"/>
      <w:pPr>
        <w:ind w:left="1769" w:hanging="172"/>
      </w:pPr>
    </w:lvl>
    <w:lvl w:ilvl="7">
      <w:numFmt w:val="bullet"/>
      <w:lvlText w:val="•"/>
      <w:lvlJc w:val="left"/>
      <w:pPr>
        <w:ind w:left="2039" w:hanging="172"/>
      </w:pPr>
    </w:lvl>
    <w:lvl w:ilvl="8">
      <w:numFmt w:val="bullet"/>
      <w:lvlText w:val="•"/>
      <w:lvlJc w:val="left"/>
      <w:pPr>
        <w:ind w:left="2308" w:hanging="172"/>
      </w:pPr>
    </w:lvl>
  </w:abstractNum>
  <w:abstractNum w:abstractNumId="17" w15:restartNumberingAfterBreak="0">
    <w:nsid w:val="00000413"/>
    <w:multiLevelType w:val="multilevel"/>
    <w:tmpl w:val="FFFFFFFF"/>
    <w:lvl w:ilvl="0">
      <w:numFmt w:val="bullet"/>
      <w:lvlText w:val=""/>
      <w:lvlJc w:val="left"/>
      <w:pPr>
        <w:ind w:left="590" w:hanging="172"/>
      </w:pPr>
      <w:rPr>
        <w:rFonts w:ascii="Wingdings" w:hAnsi="Wingdings" w:cs="Wingdings"/>
        <w:b w:val="0"/>
        <w:bCs w:val="0"/>
        <w:w w:val="104"/>
        <w:sz w:val="12"/>
        <w:szCs w:val="12"/>
      </w:rPr>
    </w:lvl>
    <w:lvl w:ilvl="1">
      <w:numFmt w:val="bullet"/>
      <w:lvlText w:val="•"/>
      <w:lvlJc w:val="left"/>
      <w:pPr>
        <w:ind w:left="797" w:hanging="172"/>
      </w:pPr>
    </w:lvl>
    <w:lvl w:ilvl="2">
      <w:numFmt w:val="bullet"/>
      <w:lvlText w:val="•"/>
      <w:lvlJc w:val="left"/>
      <w:pPr>
        <w:ind w:left="995" w:hanging="172"/>
      </w:pPr>
    </w:lvl>
    <w:lvl w:ilvl="3">
      <w:numFmt w:val="bullet"/>
      <w:lvlText w:val="•"/>
      <w:lvlJc w:val="left"/>
      <w:pPr>
        <w:ind w:left="1193" w:hanging="172"/>
      </w:pPr>
    </w:lvl>
    <w:lvl w:ilvl="4">
      <w:numFmt w:val="bullet"/>
      <w:lvlText w:val="•"/>
      <w:lvlJc w:val="left"/>
      <w:pPr>
        <w:ind w:left="1391" w:hanging="172"/>
      </w:pPr>
    </w:lvl>
    <w:lvl w:ilvl="5">
      <w:numFmt w:val="bullet"/>
      <w:lvlText w:val="•"/>
      <w:lvlJc w:val="left"/>
      <w:pPr>
        <w:ind w:left="1589" w:hanging="172"/>
      </w:pPr>
    </w:lvl>
    <w:lvl w:ilvl="6">
      <w:numFmt w:val="bullet"/>
      <w:lvlText w:val="•"/>
      <w:lvlJc w:val="left"/>
      <w:pPr>
        <w:ind w:left="1787" w:hanging="172"/>
      </w:pPr>
    </w:lvl>
    <w:lvl w:ilvl="7">
      <w:numFmt w:val="bullet"/>
      <w:lvlText w:val="•"/>
      <w:lvlJc w:val="left"/>
      <w:pPr>
        <w:ind w:left="1985" w:hanging="172"/>
      </w:pPr>
    </w:lvl>
    <w:lvl w:ilvl="8">
      <w:numFmt w:val="bullet"/>
      <w:lvlText w:val="•"/>
      <w:lvlJc w:val="left"/>
      <w:pPr>
        <w:ind w:left="2183" w:hanging="172"/>
      </w:pPr>
    </w:lvl>
  </w:abstractNum>
  <w:abstractNum w:abstractNumId="18" w15:restartNumberingAfterBreak="0">
    <w:nsid w:val="00000414"/>
    <w:multiLevelType w:val="multilevel"/>
    <w:tmpl w:val="FFFFFFFF"/>
    <w:lvl w:ilvl="0">
      <w:numFmt w:val="bullet"/>
      <w:lvlText w:val=""/>
      <w:lvlJc w:val="left"/>
      <w:pPr>
        <w:ind w:left="237" w:hanging="172"/>
      </w:pPr>
      <w:rPr>
        <w:rFonts w:ascii="Wingdings" w:hAnsi="Wingdings" w:cs="Wingdings"/>
        <w:b w:val="0"/>
        <w:bCs w:val="0"/>
        <w:w w:val="104"/>
        <w:sz w:val="12"/>
        <w:szCs w:val="12"/>
      </w:rPr>
    </w:lvl>
    <w:lvl w:ilvl="1">
      <w:numFmt w:val="bullet"/>
      <w:lvlText w:val="•"/>
      <w:lvlJc w:val="left"/>
      <w:pPr>
        <w:ind w:left="440" w:hanging="172"/>
      </w:pPr>
    </w:lvl>
    <w:lvl w:ilvl="2">
      <w:numFmt w:val="bullet"/>
      <w:lvlText w:val="•"/>
      <w:lvlJc w:val="left"/>
      <w:pPr>
        <w:ind w:left="640" w:hanging="172"/>
      </w:pPr>
    </w:lvl>
    <w:lvl w:ilvl="3">
      <w:numFmt w:val="bullet"/>
      <w:lvlText w:val="•"/>
      <w:lvlJc w:val="left"/>
      <w:pPr>
        <w:ind w:left="840" w:hanging="172"/>
      </w:pPr>
    </w:lvl>
    <w:lvl w:ilvl="4">
      <w:numFmt w:val="bullet"/>
      <w:lvlText w:val="•"/>
      <w:lvlJc w:val="left"/>
      <w:pPr>
        <w:ind w:left="1040" w:hanging="172"/>
      </w:pPr>
    </w:lvl>
    <w:lvl w:ilvl="5">
      <w:numFmt w:val="bullet"/>
      <w:lvlText w:val="•"/>
      <w:lvlJc w:val="left"/>
      <w:pPr>
        <w:ind w:left="1240" w:hanging="172"/>
      </w:pPr>
    </w:lvl>
    <w:lvl w:ilvl="6">
      <w:numFmt w:val="bullet"/>
      <w:lvlText w:val="•"/>
      <w:lvlJc w:val="left"/>
      <w:pPr>
        <w:ind w:left="1440" w:hanging="172"/>
      </w:pPr>
    </w:lvl>
    <w:lvl w:ilvl="7">
      <w:numFmt w:val="bullet"/>
      <w:lvlText w:val="•"/>
      <w:lvlJc w:val="left"/>
      <w:pPr>
        <w:ind w:left="1640" w:hanging="172"/>
      </w:pPr>
    </w:lvl>
    <w:lvl w:ilvl="8">
      <w:numFmt w:val="bullet"/>
      <w:lvlText w:val="•"/>
      <w:lvlJc w:val="left"/>
      <w:pPr>
        <w:ind w:left="1840" w:hanging="172"/>
      </w:pPr>
    </w:lvl>
  </w:abstractNum>
  <w:abstractNum w:abstractNumId="19" w15:restartNumberingAfterBreak="0">
    <w:nsid w:val="00000415"/>
    <w:multiLevelType w:val="multilevel"/>
    <w:tmpl w:val="FFFFFFFF"/>
    <w:lvl w:ilvl="0">
      <w:numFmt w:val="bullet"/>
      <w:lvlText w:val=""/>
      <w:lvlJc w:val="left"/>
      <w:pPr>
        <w:ind w:left="824" w:hanging="172"/>
      </w:pPr>
      <w:rPr>
        <w:rFonts w:ascii="Wingdings" w:hAnsi="Wingdings" w:cs="Wingdings"/>
        <w:b w:val="0"/>
        <w:bCs w:val="0"/>
        <w:w w:val="104"/>
        <w:sz w:val="12"/>
        <w:szCs w:val="12"/>
      </w:rPr>
    </w:lvl>
    <w:lvl w:ilvl="1">
      <w:numFmt w:val="bullet"/>
      <w:lvlText w:val=""/>
      <w:lvlJc w:val="left"/>
      <w:pPr>
        <w:ind w:left="1026" w:hanging="172"/>
      </w:pPr>
      <w:rPr>
        <w:rFonts w:ascii="Wingdings" w:hAnsi="Wingdings" w:cs="Wingdings"/>
        <w:b w:val="0"/>
        <w:bCs w:val="0"/>
        <w:w w:val="104"/>
        <w:sz w:val="12"/>
        <w:szCs w:val="12"/>
      </w:rPr>
    </w:lvl>
    <w:lvl w:ilvl="2">
      <w:numFmt w:val="bullet"/>
      <w:lvlText w:val=""/>
      <w:lvlJc w:val="left"/>
      <w:pPr>
        <w:ind w:left="1227" w:hanging="172"/>
      </w:pPr>
      <w:rPr>
        <w:rFonts w:ascii="Wingdings" w:hAnsi="Wingdings" w:cs="Wingdings"/>
        <w:b w:val="0"/>
        <w:bCs w:val="0"/>
        <w:w w:val="104"/>
        <w:sz w:val="12"/>
        <w:szCs w:val="12"/>
      </w:rPr>
    </w:lvl>
    <w:lvl w:ilvl="3">
      <w:numFmt w:val="bullet"/>
      <w:lvlText w:val="•"/>
      <w:lvlJc w:val="left"/>
      <w:pPr>
        <w:ind w:left="1458" w:hanging="172"/>
      </w:pPr>
    </w:lvl>
    <w:lvl w:ilvl="4">
      <w:numFmt w:val="bullet"/>
      <w:lvlText w:val="•"/>
      <w:lvlJc w:val="left"/>
      <w:pPr>
        <w:ind w:left="1696" w:hanging="172"/>
      </w:pPr>
    </w:lvl>
    <w:lvl w:ilvl="5">
      <w:numFmt w:val="bullet"/>
      <w:lvlText w:val="•"/>
      <w:lvlJc w:val="left"/>
      <w:pPr>
        <w:ind w:left="1934" w:hanging="172"/>
      </w:pPr>
    </w:lvl>
    <w:lvl w:ilvl="6">
      <w:numFmt w:val="bullet"/>
      <w:lvlText w:val="•"/>
      <w:lvlJc w:val="left"/>
      <w:pPr>
        <w:ind w:left="2172" w:hanging="172"/>
      </w:pPr>
    </w:lvl>
    <w:lvl w:ilvl="7">
      <w:numFmt w:val="bullet"/>
      <w:lvlText w:val="•"/>
      <w:lvlJc w:val="left"/>
      <w:pPr>
        <w:ind w:left="2410" w:hanging="172"/>
      </w:pPr>
    </w:lvl>
    <w:lvl w:ilvl="8">
      <w:numFmt w:val="bullet"/>
      <w:lvlText w:val="•"/>
      <w:lvlJc w:val="left"/>
      <w:pPr>
        <w:ind w:left="2648" w:hanging="172"/>
      </w:pPr>
    </w:lvl>
  </w:abstractNum>
  <w:abstractNum w:abstractNumId="20" w15:restartNumberingAfterBreak="0">
    <w:nsid w:val="00000416"/>
    <w:multiLevelType w:val="multilevel"/>
    <w:tmpl w:val="FFFFFFFF"/>
    <w:lvl w:ilvl="0">
      <w:start w:val="1"/>
      <w:numFmt w:val="decimal"/>
      <w:lvlText w:val="%1."/>
      <w:lvlJc w:val="left"/>
      <w:pPr>
        <w:ind w:left="218" w:hanging="113"/>
      </w:pPr>
      <w:rPr>
        <w:rFonts w:ascii="Arial Narrow" w:hAnsi="Arial Narrow" w:cs="Arial Narrow"/>
        <w:b w:val="0"/>
        <w:bCs w:val="0"/>
        <w:i/>
        <w:iCs/>
        <w:w w:val="107"/>
        <w:sz w:val="8"/>
        <w:szCs w:val="8"/>
      </w:rPr>
    </w:lvl>
    <w:lvl w:ilvl="1">
      <w:numFmt w:val="bullet"/>
      <w:lvlText w:val="•"/>
      <w:lvlJc w:val="left"/>
      <w:pPr>
        <w:ind w:left="1147" w:hanging="113"/>
      </w:pPr>
    </w:lvl>
    <w:lvl w:ilvl="2">
      <w:numFmt w:val="bullet"/>
      <w:lvlText w:val="•"/>
      <w:lvlJc w:val="left"/>
      <w:pPr>
        <w:ind w:left="2075" w:hanging="113"/>
      </w:pPr>
    </w:lvl>
    <w:lvl w:ilvl="3">
      <w:numFmt w:val="bullet"/>
      <w:lvlText w:val="•"/>
      <w:lvlJc w:val="left"/>
      <w:pPr>
        <w:ind w:left="3003" w:hanging="113"/>
      </w:pPr>
    </w:lvl>
    <w:lvl w:ilvl="4">
      <w:numFmt w:val="bullet"/>
      <w:lvlText w:val="•"/>
      <w:lvlJc w:val="left"/>
      <w:pPr>
        <w:ind w:left="3930" w:hanging="113"/>
      </w:pPr>
    </w:lvl>
    <w:lvl w:ilvl="5">
      <w:numFmt w:val="bullet"/>
      <w:lvlText w:val="•"/>
      <w:lvlJc w:val="left"/>
      <w:pPr>
        <w:ind w:left="4858" w:hanging="113"/>
      </w:pPr>
    </w:lvl>
    <w:lvl w:ilvl="6">
      <w:numFmt w:val="bullet"/>
      <w:lvlText w:val="•"/>
      <w:lvlJc w:val="left"/>
      <w:pPr>
        <w:ind w:left="5786" w:hanging="113"/>
      </w:pPr>
    </w:lvl>
    <w:lvl w:ilvl="7">
      <w:numFmt w:val="bullet"/>
      <w:lvlText w:val="•"/>
      <w:lvlJc w:val="left"/>
      <w:pPr>
        <w:ind w:left="6713" w:hanging="113"/>
      </w:pPr>
    </w:lvl>
    <w:lvl w:ilvl="8">
      <w:numFmt w:val="bullet"/>
      <w:lvlText w:val="•"/>
      <w:lvlJc w:val="left"/>
      <w:pPr>
        <w:ind w:left="7641" w:hanging="113"/>
      </w:pPr>
    </w:lvl>
  </w:abstractNum>
  <w:abstractNum w:abstractNumId="21" w15:restartNumberingAfterBreak="0">
    <w:nsid w:val="00000417"/>
    <w:multiLevelType w:val="multilevel"/>
    <w:tmpl w:val="FFFFFFFF"/>
    <w:lvl w:ilvl="0">
      <w:start w:val="1"/>
      <w:numFmt w:val="decimal"/>
      <w:lvlText w:val="%1."/>
      <w:lvlJc w:val="left"/>
      <w:pPr>
        <w:ind w:left="218" w:hanging="113"/>
      </w:pPr>
      <w:rPr>
        <w:rFonts w:ascii="Arial Narrow" w:hAnsi="Arial Narrow" w:cs="Arial Narrow"/>
        <w:b w:val="0"/>
        <w:bCs w:val="0"/>
        <w:i/>
        <w:iCs/>
        <w:w w:val="107"/>
        <w:sz w:val="8"/>
        <w:szCs w:val="8"/>
      </w:rPr>
    </w:lvl>
    <w:lvl w:ilvl="1">
      <w:numFmt w:val="bullet"/>
      <w:lvlText w:val="•"/>
      <w:lvlJc w:val="left"/>
      <w:pPr>
        <w:ind w:left="1147" w:hanging="113"/>
      </w:pPr>
    </w:lvl>
    <w:lvl w:ilvl="2">
      <w:numFmt w:val="bullet"/>
      <w:lvlText w:val="•"/>
      <w:lvlJc w:val="left"/>
      <w:pPr>
        <w:ind w:left="2075" w:hanging="113"/>
      </w:pPr>
    </w:lvl>
    <w:lvl w:ilvl="3">
      <w:numFmt w:val="bullet"/>
      <w:lvlText w:val="•"/>
      <w:lvlJc w:val="left"/>
      <w:pPr>
        <w:ind w:left="3003" w:hanging="113"/>
      </w:pPr>
    </w:lvl>
    <w:lvl w:ilvl="4">
      <w:numFmt w:val="bullet"/>
      <w:lvlText w:val="•"/>
      <w:lvlJc w:val="left"/>
      <w:pPr>
        <w:ind w:left="3930" w:hanging="113"/>
      </w:pPr>
    </w:lvl>
    <w:lvl w:ilvl="5">
      <w:numFmt w:val="bullet"/>
      <w:lvlText w:val="•"/>
      <w:lvlJc w:val="left"/>
      <w:pPr>
        <w:ind w:left="4858" w:hanging="113"/>
      </w:pPr>
    </w:lvl>
    <w:lvl w:ilvl="6">
      <w:numFmt w:val="bullet"/>
      <w:lvlText w:val="•"/>
      <w:lvlJc w:val="left"/>
      <w:pPr>
        <w:ind w:left="5786" w:hanging="113"/>
      </w:pPr>
    </w:lvl>
    <w:lvl w:ilvl="7">
      <w:numFmt w:val="bullet"/>
      <w:lvlText w:val="•"/>
      <w:lvlJc w:val="left"/>
      <w:pPr>
        <w:ind w:left="6713" w:hanging="113"/>
      </w:pPr>
    </w:lvl>
    <w:lvl w:ilvl="8">
      <w:numFmt w:val="bullet"/>
      <w:lvlText w:val="•"/>
      <w:lvlJc w:val="left"/>
      <w:pPr>
        <w:ind w:left="7641" w:hanging="113"/>
      </w:pPr>
    </w:lvl>
  </w:abstractNum>
  <w:abstractNum w:abstractNumId="22" w15:restartNumberingAfterBreak="0">
    <w:nsid w:val="00000418"/>
    <w:multiLevelType w:val="multilevel"/>
    <w:tmpl w:val="FFFFFFFF"/>
    <w:lvl w:ilvl="0">
      <w:numFmt w:val="bullet"/>
      <w:lvlText w:val=""/>
      <w:lvlJc w:val="left"/>
      <w:pPr>
        <w:ind w:left="223" w:hanging="172"/>
      </w:pPr>
      <w:rPr>
        <w:rFonts w:ascii="Wingdings" w:hAnsi="Wingdings" w:cs="Wingdings"/>
        <w:b w:val="0"/>
        <w:bCs w:val="0"/>
        <w:w w:val="104"/>
        <w:sz w:val="12"/>
        <w:szCs w:val="12"/>
      </w:rPr>
    </w:lvl>
    <w:lvl w:ilvl="1">
      <w:numFmt w:val="bullet"/>
      <w:lvlText w:val="•"/>
      <w:lvlJc w:val="left"/>
      <w:pPr>
        <w:ind w:left="499" w:hanging="172"/>
      </w:pPr>
    </w:lvl>
    <w:lvl w:ilvl="2">
      <w:numFmt w:val="bullet"/>
      <w:lvlText w:val="•"/>
      <w:lvlJc w:val="left"/>
      <w:pPr>
        <w:ind w:left="778" w:hanging="172"/>
      </w:pPr>
    </w:lvl>
    <w:lvl w:ilvl="3">
      <w:numFmt w:val="bullet"/>
      <w:lvlText w:val="•"/>
      <w:lvlJc w:val="left"/>
      <w:pPr>
        <w:ind w:left="1058" w:hanging="172"/>
      </w:pPr>
    </w:lvl>
    <w:lvl w:ilvl="4">
      <w:numFmt w:val="bullet"/>
      <w:lvlText w:val="•"/>
      <w:lvlJc w:val="left"/>
      <w:pPr>
        <w:ind w:left="1337" w:hanging="172"/>
      </w:pPr>
    </w:lvl>
    <w:lvl w:ilvl="5">
      <w:numFmt w:val="bullet"/>
      <w:lvlText w:val="•"/>
      <w:lvlJc w:val="left"/>
      <w:pPr>
        <w:ind w:left="1617" w:hanging="172"/>
      </w:pPr>
    </w:lvl>
    <w:lvl w:ilvl="6">
      <w:numFmt w:val="bullet"/>
      <w:lvlText w:val="•"/>
      <w:lvlJc w:val="left"/>
      <w:pPr>
        <w:ind w:left="1896" w:hanging="172"/>
      </w:pPr>
    </w:lvl>
    <w:lvl w:ilvl="7">
      <w:numFmt w:val="bullet"/>
      <w:lvlText w:val="•"/>
      <w:lvlJc w:val="left"/>
      <w:pPr>
        <w:ind w:left="2175" w:hanging="172"/>
      </w:pPr>
    </w:lvl>
    <w:lvl w:ilvl="8">
      <w:numFmt w:val="bullet"/>
      <w:lvlText w:val="•"/>
      <w:lvlJc w:val="left"/>
      <w:pPr>
        <w:ind w:left="2455" w:hanging="172"/>
      </w:pPr>
    </w:lvl>
  </w:abstractNum>
  <w:abstractNum w:abstractNumId="23" w15:restartNumberingAfterBreak="0">
    <w:nsid w:val="00000419"/>
    <w:multiLevelType w:val="multilevel"/>
    <w:tmpl w:val="FFFFFFFF"/>
    <w:lvl w:ilvl="0">
      <w:numFmt w:val="bullet"/>
      <w:lvlText w:val=""/>
      <w:lvlJc w:val="left"/>
      <w:pPr>
        <w:ind w:left="223" w:hanging="172"/>
      </w:pPr>
      <w:rPr>
        <w:rFonts w:ascii="Wingdings" w:hAnsi="Wingdings" w:cs="Wingdings"/>
        <w:b w:val="0"/>
        <w:bCs w:val="0"/>
        <w:w w:val="104"/>
        <w:sz w:val="12"/>
        <w:szCs w:val="12"/>
      </w:rPr>
    </w:lvl>
    <w:lvl w:ilvl="1">
      <w:numFmt w:val="bullet"/>
      <w:lvlText w:val=""/>
      <w:lvlJc w:val="left"/>
      <w:pPr>
        <w:ind w:left="424" w:hanging="172"/>
      </w:pPr>
      <w:rPr>
        <w:rFonts w:ascii="Wingdings" w:hAnsi="Wingdings" w:cs="Wingdings"/>
        <w:b w:val="0"/>
        <w:bCs w:val="0"/>
        <w:w w:val="104"/>
        <w:position w:val="1"/>
        <w:sz w:val="12"/>
        <w:szCs w:val="12"/>
      </w:rPr>
    </w:lvl>
    <w:lvl w:ilvl="2">
      <w:numFmt w:val="bullet"/>
      <w:lvlText w:val="•"/>
      <w:lvlJc w:val="left"/>
      <w:pPr>
        <w:ind w:left="654" w:hanging="172"/>
      </w:pPr>
    </w:lvl>
    <w:lvl w:ilvl="3">
      <w:numFmt w:val="bullet"/>
      <w:lvlText w:val="•"/>
      <w:lvlJc w:val="left"/>
      <w:pPr>
        <w:ind w:left="888" w:hanging="172"/>
      </w:pPr>
    </w:lvl>
    <w:lvl w:ilvl="4">
      <w:numFmt w:val="bullet"/>
      <w:lvlText w:val="•"/>
      <w:lvlJc w:val="left"/>
      <w:pPr>
        <w:ind w:left="1122" w:hanging="172"/>
      </w:pPr>
    </w:lvl>
    <w:lvl w:ilvl="5">
      <w:numFmt w:val="bullet"/>
      <w:lvlText w:val="•"/>
      <w:lvlJc w:val="left"/>
      <w:pPr>
        <w:ind w:left="1356" w:hanging="172"/>
      </w:pPr>
    </w:lvl>
    <w:lvl w:ilvl="6">
      <w:numFmt w:val="bullet"/>
      <w:lvlText w:val="•"/>
      <w:lvlJc w:val="left"/>
      <w:pPr>
        <w:ind w:left="1590" w:hanging="172"/>
      </w:pPr>
    </w:lvl>
    <w:lvl w:ilvl="7">
      <w:numFmt w:val="bullet"/>
      <w:lvlText w:val="•"/>
      <w:lvlJc w:val="left"/>
      <w:pPr>
        <w:ind w:left="1825" w:hanging="172"/>
      </w:pPr>
    </w:lvl>
    <w:lvl w:ilvl="8">
      <w:numFmt w:val="bullet"/>
      <w:lvlText w:val="•"/>
      <w:lvlJc w:val="left"/>
      <w:pPr>
        <w:ind w:left="2059" w:hanging="172"/>
      </w:pPr>
    </w:lvl>
  </w:abstractNum>
  <w:abstractNum w:abstractNumId="24" w15:restartNumberingAfterBreak="0">
    <w:nsid w:val="0000041A"/>
    <w:multiLevelType w:val="multilevel"/>
    <w:tmpl w:val="FFFFFFFF"/>
    <w:lvl w:ilvl="0">
      <w:numFmt w:val="bullet"/>
      <w:lvlText w:val=""/>
      <w:lvlJc w:val="left"/>
      <w:pPr>
        <w:ind w:left="201" w:hanging="143"/>
      </w:pPr>
      <w:rPr>
        <w:rFonts w:ascii="Wingdings" w:hAnsi="Wingdings" w:cs="Wingdings"/>
        <w:b w:val="0"/>
        <w:bCs w:val="0"/>
        <w:w w:val="104"/>
        <w:position w:val="1"/>
        <w:sz w:val="12"/>
        <w:szCs w:val="12"/>
      </w:rPr>
    </w:lvl>
    <w:lvl w:ilvl="1">
      <w:numFmt w:val="bullet"/>
      <w:lvlText w:val="•"/>
      <w:lvlJc w:val="left"/>
      <w:pPr>
        <w:ind w:left="510" w:hanging="143"/>
      </w:pPr>
    </w:lvl>
    <w:lvl w:ilvl="2">
      <w:numFmt w:val="bullet"/>
      <w:lvlText w:val="•"/>
      <w:lvlJc w:val="left"/>
      <w:pPr>
        <w:ind w:left="820" w:hanging="143"/>
      </w:pPr>
    </w:lvl>
    <w:lvl w:ilvl="3">
      <w:numFmt w:val="bullet"/>
      <w:lvlText w:val="•"/>
      <w:lvlJc w:val="left"/>
      <w:pPr>
        <w:ind w:left="1130" w:hanging="143"/>
      </w:pPr>
    </w:lvl>
    <w:lvl w:ilvl="4">
      <w:numFmt w:val="bullet"/>
      <w:lvlText w:val="•"/>
      <w:lvlJc w:val="left"/>
      <w:pPr>
        <w:ind w:left="1440" w:hanging="143"/>
      </w:pPr>
    </w:lvl>
    <w:lvl w:ilvl="5">
      <w:numFmt w:val="bullet"/>
      <w:lvlText w:val="•"/>
      <w:lvlJc w:val="left"/>
      <w:pPr>
        <w:ind w:left="1751" w:hanging="143"/>
      </w:pPr>
    </w:lvl>
    <w:lvl w:ilvl="6">
      <w:numFmt w:val="bullet"/>
      <w:lvlText w:val="•"/>
      <w:lvlJc w:val="left"/>
      <w:pPr>
        <w:ind w:left="2061" w:hanging="143"/>
      </w:pPr>
    </w:lvl>
    <w:lvl w:ilvl="7">
      <w:numFmt w:val="bullet"/>
      <w:lvlText w:val="•"/>
      <w:lvlJc w:val="left"/>
      <w:pPr>
        <w:ind w:left="2371" w:hanging="143"/>
      </w:pPr>
    </w:lvl>
    <w:lvl w:ilvl="8">
      <w:numFmt w:val="bullet"/>
      <w:lvlText w:val="•"/>
      <w:lvlJc w:val="left"/>
      <w:pPr>
        <w:ind w:left="2681" w:hanging="143"/>
      </w:pPr>
    </w:lvl>
  </w:abstractNum>
  <w:abstractNum w:abstractNumId="25" w15:restartNumberingAfterBreak="0">
    <w:nsid w:val="0000041B"/>
    <w:multiLevelType w:val="multilevel"/>
    <w:tmpl w:val="FFFFFFFF"/>
    <w:lvl w:ilvl="0">
      <w:numFmt w:val="bullet"/>
      <w:lvlText w:val=""/>
      <w:lvlJc w:val="left"/>
      <w:pPr>
        <w:ind w:left="223" w:hanging="172"/>
      </w:pPr>
      <w:rPr>
        <w:rFonts w:ascii="Wingdings" w:hAnsi="Wingdings" w:cs="Wingdings"/>
        <w:b w:val="0"/>
        <w:bCs w:val="0"/>
        <w:w w:val="104"/>
        <w:position w:val="-4"/>
        <w:sz w:val="12"/>
        <w:szCs w:val="12"/>
      </w:rPr>
    </w:lvl>
    <w:lvl w:ilvl="1">
      <w:numFmt w:val="bullet"/>
      <w:lvlText w:val=""/>
      <w:lvlJc w:val="left"/>
      <w:pPr>
        <w:ind w:left="424" w:hanging="172"/>
      </w:pPr>
      <w:rPr>
        <w:rFonts w:ascii="Wingdings" w:hAnsi="Wingdings" w:cs="Wingdings"/>
        <w:b w:val="0"/>
        <w:bCs w:val="0"/>
        <w:w w:val="104"/>
        <w:sz w:val="12"/>
        <w:szCs w:val="12"/>
      </w:rPr>
    </w:lvl>
    <w:lvl w:ilvl="2">
      <w:numFmt w:val="bullet"/>
      <w:lvlText w:val="•"/>
      <w:lvlJc w:val="left"/>
      <w:pPr>
        <w:ind w:left="709" w:hanging="172"/>
      </w:pPr>
    </w:lvl>
    <w:lvl w:ilvl="3">
      <w:numFmt w:val="bullet"/>
      <w:lvlText w:val="•"/>
      <w:lvlJc w:val="left"/>
      <w:pPr>
        <w:ind w:left="998" w:hanging="172"/>
      </w:pPr>
    </w:lvl>
    <w:lvl w:ilvl="4">
      <w:numFmt w:val="bullet"/>
      <w:lvlText w:val="•"/>
      <w:lvlJc w:val="left"/>
      <w:pPr>
        <w:ind w:left="1287" w:hanging="172"/>
      </w:pPr>
    </w:lvl>
    <w:lvl w:ilvl="5">
      <w:numFmt w:val="bullet"/>
      <w:lvlText w:val="•"/>
      <w:lvlJc w:val="left"/>
      <w:pPr>
        <w:ind w:left="1576" w:hanging="172"/>
      </w:pPr>
    </w:lvl>
    <w:lvl w:ilvl="6">
      <w:numFmt w:val="bullet"/>
      <w:lvlText w:val="•"/>
      <w:lvlJc w:val="left"/>
      <w:pPr>
        <w:ind w:left="1865" w:hanging="172"/>
      </w:pPr>
    </w:lvl>
    <w:lvl w:ilvl="7">
      <w:numFmt w:val="bullet"/>
      <w:lvlText w:val="•"/>
      <w:lvlJc w:val="left"/>
      <w:pPr>
        <w:ind w:left="2154" w:hanging="172"/>
      </w:pPr>
    </w:lvl>
    <w:lvl w:ilvl="8">
      <w:numFmt w:val="bullet"/>
      <w:lvlText w:val="•"/>
      <w:lvlJc w:val="left"/>
      <w:pPr>
        <w:ind w:left="2443" w:hanging="172"/>
      </w:pPr>
    </w:lvl>
  </w:abstractNum>
  <w:abstractNum w:abstractNumId="26" w15:restartNumberingAfterBreak="0">
    <w:nsid w:val="0000041C"/>
    <w:multiLevelType w:val="multilevel"/>
    <w:tmpl w:val="FFFFFFFF"/>
    <w:lvl w:ilvl="0">
      <w:numFmt w:val="bullet"/>
      <w:lvlText w:val=""/>
      <w:lvlJc w:val="left"/>
      <w:pPr>
        <w:ind w:left="230" w:hanging="172"/>
      </w:pPr>
      <w:rPr>
        <w:rFonts w:ascii="Wingdings" w:hAnsi="Wingdings" w:cs="Wingdings"/>
        <w:b w:val="0"/>
        <w:bCs w:val="0"/>
        <w:w w:val="104"/>
        <w:sz w:val="12"/>
        <w:szCs w:val="12"/>
      </w:rPr>
    </w:lvl>
    <w:lvl w:ilvl="1">
      <w:numFmt w:val="bullet"/>
      <w:lvlText w:val=""/>
      <w:lvlJc w:val="left"/>
      <w:pPr>
        <w:ind w:left="432" w:hanging="172"/>
      </w:pPr>
      <w:rPr>
        <w:rFonts w:ascii="Wingdings" w:hAnsi="Wingdings" w:cs="Wingdings"/>
        <w:b w:val="0"/>
        <w:bCs w:val="0"/>
        <w:w w:val="104"/>
        <w:sz w:val="12"/>
        <w:szCs w:val="12"/>
      </w:rPr>
    </w:lvl>
    <w:lvl w:ilvl="2">
      <w:numFmt w:val="bullet"/>
      <w:lvlText w:val=""/>
      <w:lvlJc w:val="left"/>
      <w:pPr>
        <w:ind w:left="633" w:hanging="172"/>
      </w:pPr>
      <w:rPr>
        <w:rFonts w:ascii="Wingdings" w:hAnsi="Wingdings" w:cs="Wingdings"/>
        <w:b w:val="0"/>
        <w:bCs w:val="0"/>
        <w:w w:val="104"/>
        <w:sz w:val="12"/>
        <w:szCs w:val="12"/>
      </w:rPr>
    </w:lvl>
    <w:lvl w:ilvl="3">
      <w:numFmt w:val="bullet"/>
      <w:lvlText w:val="•"/>
      <w:lvlJc w:val="left"/>
      <w:pPr>
        <w:ind w:left="875" w:hanging="172"/>
      </w:pPr>
    </w:lvl>
    <w:lvl w:ilvl="4">
      <w:numFmt w:val="bullet"/>
      <w:lvlText w:val="•"/>
      <w:lvlJc w:val="left"/>
      <w:pPr>
        <w:ind w:left="1111" w:hanging="172"/>
      </w:pPr>
    </w:lvl>
    <w:lvl w:ilvl="5">
      <w:numFmt w:val="bullet"/>
      <w:lvlText w:val="•"/>
      <w:lvlJc w:val="left"/>
      <w:pPr>
        <w:ind w:left="1347" w:hanging="172"/>
      </w:pPr>
    </w:lvl>
    <w:lvl w:ilvl="6">
      <w:numFmt w:val="bullet"/>
      <w:lvlText w:val="•"/>
      <w:lvlJc w:val="left"/>
      <w:pPr>
        <w:ind w:left="1583" w:hanging="172"/>
      </w:pPr>
    </w:lvl>
    <w:lvl w:ilvl="7">
      <w:numFmt w:val="bullet"/>
      <w:lvlText w:val="•"/>
      <w:lvlJc w:val="left"/>
      <w:pPr>
        <w:ind w:left="1819" w:hanging="172"/>
      </w:pPr>
    </w:lvl>
    <w:lvl w:ilvl="8">
      <w:numFmt w:val="bullet"/>
      <w:lvlText w:val="•"/>
      <w:lvlJc w:val="left"/>
      <w:pPr>
        <w:ind w:left="2055" w:hanging="172"/>
      </w:pPr>
    </w:lvl>
  </w:abstractNum>
  <w:abstractNum w:abstractNumId="27" w15:restartNumberingAfterBreak="0">
    <w:nsid w:val="0000041D"/>
    <w:multiLevelType w:val="multilevel"/>
    <w:tmpl w:val="FFFFFFFF"/>
    <w:lvl w:ilvl="0">
      <w:start w:val="1"/>
      <w:numFmt w:val="decimal"/>
      <w:lvlText w:val="%1."/>
      <w:lvlJc w:val="left"/>
      <w:pPr>
        <w:ind w:left="218" w:hanging="113"/>
      </w:pPr>
      <w:rPr>
        <w:rFonts w:ascii="Arial Narrow" w:hAnsi="Arial Narrow" w:cs="Arial Narrow"/>
        <w:b w:val="0"/>
        <w:bCs w:val="0"/>
        <w:i/>
        <w:iCs/>
        <w:w w:val="107"/>
        <w:sz w:val="8"/>
        <w:szCs w:val="8"/>
      </w:rPr>
    </w:lvl>
    <w:lvl w:ilvl="1">
      <w:numFmt w:val="bullet"/>
      <w:lvlText w:val="•"/>
      <w:lvlJc w:val="left"/>
      <w:pPr>
        <w:ind w:left="1147" w:hanging="113"/>
      </w:pPr>
    </w:lvl>
    <w:lvl w:ilvl="2">
      <w:numFmt w:val="bullet"/>
      <w:lvlText w:val="•"/>
      <w:lvlJc w:val="left"/>
      <w:pPr>
        <w:ind w:left="2075" w:hanging="113"/>
      </w:pPr>
    </w:lvl>
    <w:lvl w:ilvl="3">
      <w:numFmt w:val="bullet"/>
      <w:lvlText w:val="•"/>
      <w:lvlJc w:val="left"/>
      <w:pPr>
        <w:ind w:left="3002" w:hanging="113"/>
      </w:pPr>
    </w:lvl>
    <w:lvl w:ilvl="4">
      <w:numFmt w:val="bullet"/>
      <w:lvlText w:val="•"/>
      <w:lvlJc w:val="left"/>
      <w:pPr>
        <w:ind w:left="3930" w:hanging="113"/>
      </w:pPr>
    </w:lvl>
    <w:lvl w:ilvl="5">
      <w:numFmt w:val="bullet"/>
      <w:lvlText w:val="•"/>
      <w:lvlJc w:val="left"/>
      <w:pPr>
        <w:ind w:left="4857" w:hanging="113"/>
      </w:pPr>
    </w:lvl>
    <w:lvl w:ilvl="6">
      <w:numFmt w:val="bullet"/>
      <w:lvlText w:val="•"/>
      <w:lvlJc w:val="left"/>
      <w:pPr>
        <w:ind w:left="5785" w:hanging="113"/>
      </w:pPr>
    </w:lvl>
    <w:lvl w:ilvl="7">
      <w:numFmt w:val="bullet"/>
      <w:lvlText w:val="•"/>
      <w:lvlJc w:val="left"/>
      <w:pPr>
        <w:ind w:left="6712" w:hanging="113"/>
      </w:pPr>
    </w:lvl>
    <w:lvl w:ilvl="8">
      <w:numFmt w:val="bullet"/>
      <w:lvlText w:val="•"/>
      <w:lvlJc w:val="left"/>
      <w:pPr>
        <w:ind w:left="7640" w:hanging="113"/>
      </w:pPr>
    </w:lvl>
  </w:abstractNum>
  <w:abstractNum w:abstractNumId="28" w15:restartNumberingAfterBreak="0">
    <w:nsid w:val="0000041E"/>
    <w:multiLevelType w:val="multilevel"/>
    <w:tmpl w:val="FFFFFFFF"/>
    <w:lvl w:ilvl="0">
      <w:start w:val="1"/>
      <w:numFmt w:val="decimal"/>
      <w:lvlText w:val="%1."/>
      <w:lvlJc w:val="left"/>
      <w:pPr>
        <w:ind w:left="218" w:hanging="113"/>
      </w:pPr>
      <w:rPr>
        <w:rFonts w:ascii="Arial Narrow" w:hAnsi="Arial Narrow" w:cs="Arial Narrow"/>
        <w:b w:val="0"/>
        <w:bCs w:val="0"/>
        <w:i/>
        <w:iCs/>
        <w:w w:val="107"/>
        <w:sz w:val="8"/>
        <w:szCs w:val="8"/>
      </w:rPr>
    </w:lvl>
    <w:lvl w:ilvl="1">
      <w:numFmt w:val="bullet"/>
      <w:lvlText w:val="•"/>
      <w:lvlJc w:val="left"/>
      <w:pPr>
        <w:ind w:left="1147" w:hanging="113"/>
      </w:pPr>
    </w:lvl>
    <w:lvl w:ilvl="2">
      <w:numFmt w:val="bullet"/>
      <w:lvlText w:val="•"/>
      <w:lvlJc w:val="left"/>
      <w:pPr>
        <w:ind w:left="2075" w:hanging="113"/>
      </w:pPr>
    </w:lvl>
    <w:lvl w:ilvl="3">
      <w:numFmt w:val="bullet"/>
      <w:lvlText w:val="•"/>
      <w:lvlJc w:val="left"/>
      <w:pPr>
        <w:ind w:left="3002" w:hanging="113"/>
      </w:pPr>
    </w:lvl>
    <w:lvl w:ilvl="4">
      <w:numFmt w:val="bullet"/>
      <w:lvlText w:val="•"/>
      <w:lvlJc w:val="left"/>
      <w:pPr>
        <w:ind w:left="3930" w:hanging="113"/>
      </w:pPr>
    </w:lvl>
    <w:lvl w:ilvl="5">
      <w:numFmt w:val="bullet"/>
      <w:lvlText w:val="•"/>
      <w:lvlJc w:val="left"/>
      <w:pPr>
        <w:ind w:left="4857" w:hanging="113"/>
      </w:pPr>
    </w:lvl>
    <w:lvl w:ilvl="6">
      <w:numFmt w:val="bullet"/>
      <w:lvlText w:val="•"/>
      <w:lvlJc w:val="left"/>
      <w:pPr>
        <w:ind w:left="5785" w:hanging="113"/>
      </w:pPr>
    </w:lvl>
    <w:lvl w:ilvl="7">
      <w:numFmt w:val="bullet"/>
      <w:lvlText w:val="•"/>
      <w:lvlJc w:val="left"/>
      <w:pPr>
        <w:ind w:left="6712" w:hanging="113"/>
      </w:pPr>
    </w:lvl>
    <w:lvl w:ilvl="8">
      <w:numFmt w:val="bullet"/>
      <w:lvlText w:val="•"/>
      <w:lvlJc w:val="left"/>
      <w:pPr>
        <w:ind w:left="7640" w:hanging="113"/>
      </w:pPr>
    </w:lvl>
  </w:abstractNum>
  <w:abstractNum w:abstractNumId="29" w15:restartNumberingAfterBreak="0">
    <w:nsid w:val="0000041F"/>
    <w:multiLevelType w:val="multilevel"/>
    <w:tmpl w:val="FFFFFFFF"/>
    <w:lvl w:ilvl="0">
      <w:numFmt w:val="bullet"/>
      <w:lvlText w:val=""/>
      <w:lvlJc w:val="left"/>
      <w:pPr>
        <w:ind w:left="223" w:hanging="172"/>
      </w:pPr>
      <w:rPr>
        <w:rFonts w:ascii="Wingdings" w:hAnsi="Wingdings" w:cs="Wingdings"/>
        <w:b w:val="0"/>
        <w:bCs w:val="0"/>
        <w:w w:val="104"/>
        <w:sz w:val="12"/>
        <w:szCs w:val="12"/>
      </w:rPr>
    </w:lvl>
    <w:lvl w:ilvl="1">
      <w:numFmt w:val="bullet"/>
      <w:lvlText w:val="•"/>
      <w:lvlJc w:val="left"/>
      <w:pPr>
        <w:ind w:left="499" w:hanging="172"/>
      </w:pPr>
    </w:lvl>
    <w:lvl w:ilvl="2">
      <w:numFmt w:val="bullet"/>
      <w:lvlText w:val="•"/>
      <w:lvlJc w:val="left"/>
      <w:pPr>
        <w:ind w:left="778" w:hanging="172"/>
      </w:pPr>
    </w:lvl>
    <w:lvl w:ilvl="3">
      <w:numFmt w:val="bullet"/>
      <w:lvlText w:val="•"/>
      <w:lvlJc w:val="left"/>
      <w:pPr>
        <w:ind w:left="1058" w:hanging="172"/>
      </w:pPr>
    </w:lvl>
    <w:lvl w:ilvl="4">
      <w:numFmt w:val="bullet"/>
      <w:lvlText w:val="•"/>
      <w:lvlJc w:val="left"/>
      <w:pPr>
        <w:ind w:left="1337" w:hanging="172"/>
      </w:pPr>
    </w:lvl>
    <w:lvl w:ilvl="5">
      <w:numFmt w:val="bullet"/>
      <w:lvlText w:val="•"/>
      <w:lvlJc w:val="left"/>
      <w:pPr>
        <w:ind w:left="1617" w:hanging="172"/>
      </w:pPr>
    </w:lvl>
    <w:lvl w:ilvl="6">
      <w:numFmt w:val="bullet"/>
      <w:lvlText w:val="•"/>
      <w:lvlJc w:val="left"/>
      <w:pPr>
        <w:ind w:left="1896" w:hanging="172"/>
      </w:pPr>
    </w:lvl>
    <w:lvl w:ilvl="7">
      <w:numFmt w:val="bullet"/>
      <w:lvlText w:val="•"/>
      <w:lvlJc w:val="left"/>
      <w:pPr>
        <w:ind w:left="2175" w:hanging="172"/>
      </w:pPr>
    </w:lvl>
    <w:lvl w:ilvl="8">
      <w:numFmt w:val="bullet"/>
      <w:lvlText w:val="•"/>
      <w:lvlJc w:val="left"/>
      <w:pPr>
        <w:ind w:left="2455" w:hanging="172"/>
      </w:pPr>
    </w:lvl>
  </w:abstractNum>
  <w:abstractNum w:abstractNumId="30" w15:restartNumberingAfterBreak="0">
    <w:nsid w:val="00000420"/>
    <w:multiLevelType w:val="multilevel"/>
    <w:tmpl w:val="FFFFFFFF"/>
    <w:lvl w:ilvl="0">
      <w:numFmt w:val="bullet"/>
      <w:lvlText w:val=""/>
      <w:lvlJc w:val="left"/>
      <w:pPr>
        <w:ind w:left="223" w:hanging="172"/>
      </w:pPr>
      <w:rPr>
        <w:rFonts w:ascii="Wingdings" w:hAnsi="Wingdings" w:cs="Wingdings"/>
        <w:b w:val="0"/>
        <w:bCs w:val="0"/>
        <w:w w:val="104"/>
        <w:sz w:val="12"/>
        <w:szCs w:val="12"/>
      </w:rPr>
    </w:lvl>
    <w:lvl w:ilvl="1">
      <w:numFmt w:val="bullet"/>
      <w:lvlText w:val=""/>
      <w:lvlJc w:val="left"/>
      <w:pPr>
        <w:ind w:left="424" w:hanging="172"/>
      </w:pPr>
      <w:rPr>
        <w:rFonts w:ascii="Wingdings" w:hAnsi="Wingdings" w:cs="Wingdings"/>
        <w:b w:val="0"/>
        <w:bCs w:val="0"/>
        <w:w w:val="104"/>
        <w:position w:val="1"/>
        <w:sz w:val="12"/>
        <w:szCs w:val="12"/>
      </w:rPr>
    </w:lvl>
    <w:lvl w:ilvl="2">
      <w:numFmt w:val="bullet"/>
      <w:lvlText w:val="•"/>
      <w:lvlJc w:val="left"/>
      <w:pPr>
        <w:ind w:left="1091" w:hanging="172"/>
      </w:pPr>
    </w:lvl>
    <w:lvl w:ilvl="3">
      <w:numFmt w:val="bullet"/>
      <w:lvlText w:val="•"/>
      <w:lvlJc w:val="left"/>
      <w:pPr>
        <w:ind w:left="1763" w:hanging="172"/>
      </w:pPr>
    </w:lvl>
    <w:lvl w:ilvl="4">
      <w:numFmt w:val="bullet"/>
      <w:lvlText w:val="•"/>
      <w:lvlJc w:val="left"/>
      <w:pPr>
        <w:ind w:left="2435" w:hanging="172"/>
      </w:pPr>
    </w:lvl>
    <w:lvl w:ilvl="5">
      <w:numFmt w:val="bullet"/>
      <w:lvlText w:val="•"/>
      <w:lvlJc w:val="left"/>
      <w:pPr>
        <w:ind w:left="3107" w:hanging="172"/>
      </w:pPr>
    </w:lvl>
    <w:lvl w:ilvl="6">
      <w:numFmt w:val="bullet"/>
      <w:lvlText w:val="•"/>
      <w:lvlJc w:val="left"/>
      <w:pPr>
        <w:ind w:left="3778" w:hanging="172"/>
      </w:pPr>
    </w:lvl>
    <w:lvl w:ilvl="7">
      <w:numFmt w:val="bullet"/>
      <w:lvlText w:val="•"/>
      <w:lvlJc w:val="left"/>
      <w:pPr>
        <w:ind w:left="4450" w:hanging="172"/>
      </w:pPr>
    </w:lvl>
    <w:lvl w:ilvl="8">
      <w:numFmt w:val="bullet"/>
      <w:lvlText w:val="•"/>
      <w:lvlJc w:val="left"/>
      <w:pPr>
        <w:ind w:left="5122" w:hanging="172"/>
      </w:pPr>
    </w:lvl>
  </w:abstractNum>
  <w:abstractNum w:abstractNumId="31" w15:restartNumberingAfterBreak="0">
    <w:nsid w:val="00000421"/>
    <w:multiLevelType w:val="multilevel"/>
    <w:tmpl w:val="FFFFFFFF"/>
    <w:lvl w:ilvl="0">
      <w:numFmt w:val="bullet"/>
      <w:lvlText w:val=""/>
      <w:lvlJc w:val="left"/>
      <w:pPr>
        <w:ind w:left="223" w:hanging="172"/>
      </w:pPr>
      <w:rPr>
        <w:rFonts w:ascii="Wingdings" w:hAnsi="Wingdings" w:cs="Wingdings"/>
        <w:b w:val="0"/>
        <w:bCs w:val="0"/>
        <w:w w:val="104"/>
        <w:position w:val="-4"/>
        <w:sz w:val="12"/>
        <w:szCs w:val="12"/>
      </w:rPr>
    </w:lvl>
    <w:lvl w:ilvl="1">
      <w:numFmt w:val="bullet"/>
      <w:lvlText w:val="•"/>
      <w:lvlJc w:val="left"/>
      <w:pPr>
        <w:ind w:left="752" w:hanging="172"/>
      </w:pPr>
    </w:lvl>
    <w:lvl w:ilvl="2">
      <w:numFmt w:val="bullet"/>
      <w:lvlText w:val="•"/>
      <w:lvlJc w:val="left"/>
      <w:pPr>
        <w:ind w:left="1285" w:hanging="172"/>
      </w:pPr>
    </w:lvl>
    <w:lvl w:ilvl="3">
      <w:numFmt w:val="bullet"/>
      <w:lvlText w:val="•"/>
      <w:lvlJc w:val="left"/>
      <w:pPr>
        <w:ind w:left="1818" w:hanging="172"/>
      </w:pPr>
    </w:lvl>
    <w:lvl w:ilvl="4">
      <w:numFmt w:val="bullet"/>
      <w:lvlText w:val="•"/>
      <w:lvlJc w:val="left"/>
      <w:pPr>
        <w:ind w:left="2351" w:hanging="172"/>
      </w:pPr>
    </w:lvl>
    <w:lvl w:ilvl="5">
      <w:numFmt w:val="bullet"/>
      <w:lvlText w:val="•"/>
      <w:lvlJc w:val="left"/>
      <w:pPr>
        <w:ind w:left="2884" w:hanging="172"/>
      </w:pPr>
    </w:lvl>
    <w:lvl w:ilvl="6">
      <w:numFmt w:val="bullet"/>
      <w:lvlText w:val="•"/>
      <w:lvlJc w:val="left"/>
      <w:pPr>
        <w:ind w:left="3417" w:hanging="172"/>
      </w:pPr>
    </w:lvl>
    <w:lvl w:ilvl="7">
      <w:numFmt w:val="bullet"/>
      <w:lvlText w:val="•"/>
      <w:lvlJc w:val="left"/>
      <w:pPr>
        <w:ind w:left="3950" w:hanging="172"/>
      </w:pPr>
    </w:lvl>
    <w:lvl w:ilvl="8">
      <w:numFmt w:val="bullet"/>
      <w:lvlText w:val="•"/>
      <w:lvlJc w:val="left"/>
      <w:pPr>
        <w:ind w:left="4483" w:hanging="172"/>
      </w:pPr>
    </w:lvl>
  </w:abstractNum>
  <w:abstractNum w:abstractNumId="32" w15:restartNumberingAfterBreak="0">
    <w:nsid w:val="00000422"/>
    <w:multiLevelType w:val="multilevel"/>
    <w:tmpl w:val="FFFFFFFF"/>
    <w:lvl w:ilvl="0">
      <w:start w:val="1"/>
      <w:numFmt w:val="decimal"/>
      <w:lvlText w:val="%1."/>
      <w:lvlJc w:val="left"/>
      <w:pPr>
        <w:ind w:left="218" w:hanging="113"/>
      </w:pPr>
      <w:rPr>
        <w:rFonts w:ascii="Arial Narrow" w:hAnsi="Arial Narrow" w:cs="Arial Narrow"/>
        <w:b w:val="0"/>
        <w:bCs w:val="0"/>
        <w:i/>
        <w:iCs/>
        <w:w w:val="107"/>
        <w:sz w:val="8"/>
        <w:szCs w:val="8"/>
      </w:rPr>
    </w:lvl>
    <w:lvl w:ilvl="1">
      <w:numFmt w:val="bullet"/>
      <w:lvlText w:val="•"/>
      <w:lvlJc w:val="left"/>
      <w:pPr>
        <w:ind w:left="1147" w:hanging="113"/>
      </w:pPr>
    </w:lvl>
    <w:lvl w:ilvl="2">
      <w:numFmt w:val="bullet"/>
      <w:lvlText w:val="•"/>
      <w:lvlJc w:val="left"/>
      <w:pPr>
        <w:ind w:left="2075" w:hanging="113"/>
      </w:pPr>
    </w:lvl>
    <w:lvl w:ilvl="3">
      <w:numFmt w:val="bullet"/>
      <w:lvlText w:val="•"/>
      <w:lvlJc w:val="left"/>
      <w:pPr>
        <w:ind w:left="3002" w:hanging="113"/>
      </w:pPr>
    </w:lvl>
    <w:lvl w:ilvl="4">
      <w:numFmt w:val="bullet"/>
      <w:lvlText w:val="•"/>
      <w:lvlJc w:val="left"/>
      <w:pPr>
        <w:ind w:left="3930" w:hanging="113"/>
      </w:pPr>
    </w:lvl>
    <w:lvl w:ilvl="5">
      <w:numFmt w:val="bullet"/>
      <w:lvlText w:val="•"/>
      <w:lvlJc w:val="left"/>
      <w:pPr>
        <w:ind w:left="4857" w:hanging="113"/>
      </w:pPr>
    </w:lvl>
    <w:lvl w:ilvl="6">
      <w:numFmt w:val="bullet"/>
      <w:lvlText w:val="•"/>
      <w:lvlJc w:val="left"/>
      <w:pPr>
        <w:ind w:left="5785" w:hanging="113"/>
      </w:pPr>
    </w:lvl>
    <w:lvl w:ilvl="7">
      <w:numFmt w:val="bullet"/>
      <w:lvlText w:val="•"/>
      <w:lvlJc w:val="left"/>
      <w:pPr>
        <w:ind w:left="6712" w:hanging="113"/>
      </w:pPr>
    </w:lvl>
    <w:lvl w:ilvl="8">
      <w:numFmt w:val="bullet"/>
      <w:lvlText w:val="•"/>
      <w:lvlJc w:val="left"/>
      <w:pPr>
        <w:ind w:left="7640" w:hanging="113"/>
      </w:pPr>
    </w:lvl>
  </w:abstractNum>
  <w:abstractNum w:abstractNumId="33" w15:restartNumberingAfterBreak="0">
    <w:nsid w:val="00000423"/>
    <w:multiLevelType w:val="multilevel"/>
    <w:tmpl w:val="FFFFFFFF"/>
    <w:lvl w:ilvl="0">
      <w:start w:val="1"/>
      <w:numFmt w:val="decimal"/>
      <w:lvlText w:val="%1."/>
      <w:lvlJc w:val="left"/>
      <w:pPr>
        <w:ind w:left="218" w:hanging="113"/>
      </w:pPr>
      <w:rPr>
        <w:rFonts w:ascii="Arial Narrow" w:hAnsi="Arial Narrow" w:cs="Arial Narrow"/>
        <w:b w:val="0"/>
        <w:bCs w:val="0"/>
        <w:i/>
        <w:iCs/>
        <w:w w:val="107"/>
        <w:sz w:val="8"/>
        <w:szCs w:val="8"/>
      </w:rPr>
    </w:lvl>
    <w:lvl w:ilvl="1">
      <w:numFmt w:val="bullet"/>
      <w:lvlText w:val="•"/>
      <w:lvlJc w:val="left"/>
      <w:pPr>
        <w:ind w:left="1147" w:hanging="113"/>
      </w:pPr>
    </w:lvl>
    <w:lvl w:ilvl="2">
      <w:numFmt w:val="bullet"/>
      <w:lvlText w:val="•"/>
      <w:lvlJc w:val="left"/>
      <w:pPr>
        <w:ind w:left="2075" w:hanging="113"/>
      </w:pPr>
    </w:lvl>
    <w:lvl w:ilvl="3">
      <w:numFmt w:val="bullet"/>
      <w:lvlText w:val="•"/>
      <w:lvlJc w:val="left"/>
      <w:pPr>
        <w:ind w:left="3002" w:hanging="113"/>
      </w:pPr>
    </w:lvl>
    <w:lvl w:ilvl="4">
      <w:numFmt w:val="bullet"/>
      <w:lvlText w:val="•"/>
      <w:lvlJc w:val="left"/>
      <w:pPr>
        <w:ind w:left="3930" w:hanging="113"/>
      </w:pPr>
    </w:lvl>
    <w:lvl w:ilvl="5">
      <w:numFmt w:val="bullet"/>
      <w:lvlText w:val="•"/>
      <w:lvlJc w:val="left"/>
      <w:pPr>
        <w:ind w:left="4857" w:hanging="113"/>
      </w:pPr>
    </w:lvl>
    <w:lvl w:ilvl="6">
      <w:numFmt w:val="bullet"/>
      <w:lvlText w:val="•"/>
      <w:lvlJc w:val="left"/>
      <w:pPr>
        <w:ind w:left="5785" w:hanging="113"/>
      </w:pPr>
    </w:lvl>
    <w:lvl w:ilvl="7">
      <w:numFmt w:val="bullet"/>
      <w:lvlText w:val="•"/>
      <w:lvlJc w:val="left"/>
      <w:pPr>
        <w:ind w:left="6712" w:hanging="113"/>
      </w:pPr>
    </w:lvl>
    <w:lvl w:ilvl="8">
      <w:numFmt w:val="bullet"/>
      <w:lvlText w:val="•"/>
      <w:lvlJc w:val="left"/>
      <w:pPr>
        <w:ind w:left="7640" w:hanging="113"/>
      </w:pPr>
    </w:lvl>
  </w:abstractNum>
  <w:abstractNum w:abstractNumId="34" w15:restartNumberingAfterBreak="0">
    <w:nsid w:val="00000424"/>
    <w:multiLevelType w:val="multilevel"/>
    <w:tmpl w:val="FFFFFFFF"/>
    <w:lvl w:ilvl="0">
      <w:numFmt w:val="bullet"/>
      <w:lvlText w:val=""/>
      <w:lvlJc w:val="left"/>
      <w:pPr>
        <w:ind w:left="223" w:hanging="172"/>
      </w:pPr>
      <w:rPr>
        <w:rFonts w:ascii="Wingdings" w:hAnsi="Wingdings" w:cs="Wingdings"/>
        <w:b w:val="0"/>
        <w:bCs w:val="0"/>
        <w:w w:val="104"/>
        <w:position w:val="-7"/>
        <w:sz w:val="12"/>
        <w:szCs w:val="12"/>
      </w:rPr>
    </w:lvl>
    <w:lvl w:ilvl="1">
      <w:numFmt w:val="bullet"/>
      <w:lvlText w:val="•"/>
      <w:lvlJc w:val="left"/>
      <w:pPr>
        <w:ind w:left="519" w:hanging="172"/>
      </w:pPr>
    </w:lvl>
    <w:lvl w:ilvl="2">
      <w:numFmt w:val="bullet"/>
      <w:lvlText w:val="•"/>
      <w:lvlJc w:val="left"/>
      <w:pPr>
        <w:ind w:left="819" w:hanging="172"/>
      </w:pPr>
    </w:lvl>
    <w:lvl w:ilvl="3">
      <w:numFmt w:val="bullet"/>
      <w:lvlText w:val="•"/>
      <w:lvlJc w:val="left"/>
      <w:pPr>
        <w:ind w:left="1118" w:hanging="172"/>
      </w:pPr>
    </w:lvl>
    <w:lvl w:ilvl="4">
      <w:numFmt w:val="bullet"/>
      <w:lvlText w:val="•"/>
      <w:lvlJc w:val="left"/>
      <w:pPr>
        <w:ind w:left="1418" w:hanging="172"/>
      </w:pPr>
    </w:lvl>
    <w:lvl w:ilvl="5">
      <w:numFmt w:val="bullet"/>
      <w:lvlText w:val="•"/>
      <w:lvlJc w:val="left"/>
      <w:pPr>
        <w:ind w:left="1718" w:hanging="172"/>
      </w:pPr>
    </w:lvl>
    <w:lvl w:ilvl="6">
      <w:numFmt w:val="bullet"/>
      <w:lvlText w:val="•"/>
      <w:lvlJc w:val="left"/>
      <w:pPr>
        <w:ind w:left="2017" w:hanging="172"/>
      </w:pPr>
    </w:lvl>
    <w:lvl w:ilvl="7">
      <w:numFmt w:val="bullet"/>
      <w:lvlText w:val="•"/>
      <w:lvlJc w:val="left"/>
      <w:pPr>
        <w:ind w:left="2317" w:hanging="172"/>
      </w:pPr>
    </w:lvl>
    <w:lvl w:ilvl="8">
      <w:numFmt w:val="bullet"/>
      <w:lvlText w:val="•"/>
      <w:lvlJc w:val="left"/>
      <w:pPr>
        <w:ind w:left="2616" w:hanging="172"/>
      </w:pPr>
    </w:lvl>
  </w:abstractNum>
  <w:abstractNum w:abstractNumId="35" w15:restartNumberingAfterBreak="0">
    <w:nsid w:val="00000425"/>
    <w:multiLevelType w:val="multilevel"/>
    <w:tmpl w:val="FFFFFFFF"/>
    <w:lvl w:ilvl="0">
      <w:numFmt w:val="bullet"/>
      <w:lvlText w:val=""/>
      <w:lvlJc w:val="left"/>
      <w:pPr>
        <w:ind w:left="424" w:hanging="172"/>
      </w:pPr>
      <w:rPr>
        <w:rFonts w:ascii="Wingdings" w:hAnsi="Wingdings" w:cs="Wingdings"/>
        <w:b w:val="0"/>
        <w:bCs w:val="0"/>
        <w:w w:val="104"/>
        <w:sz w:val="12"/>
        <w:szCs w:val="12"/>
      </w:rPr>
    </w:lvl>
    <w:lvl w:ilvl="1">
      <w:numFmt w:val="bullet"/>
      <w:lvlText w:val=""/>
      <w:lvlJc w:val="left"/>
      <w:pPr>
        <w:ind w:left="625" w:hanging="172"/>
      </w:pPr>
      <w:rPr>
        <w:rFonts w:ascii="Wingdings" w:hAnsi="Wingdings" w:cs="Wingdings"/>
        <w:b w:val="0"/>
        <w:bCs w:val="0"/>
        <w:w w:val="104"/>
        <w:sz w:val="12"/>
        <w:szCs w:val="12"/>
      </w:rPr>
    </w:lvl>
    <w:lvl w:ilvl="2">
      <w:numFmt w:val="bullet"/>
      <w:lvlText w:val="•"/>
      <w:lvlJc w:val="left"/>
      <w:pPr>
        <w:ind w:left="1247" w:hanging="172"/>
      </w:pPr>
    </w:lvl>
    <w:lvl w:ilvl="3">
      <w:numFmt w:val="bullet"/>
      <w:lvlText w:val="•"/>
      <w:lvlJc w:val="left"/>
      <w:pPr>
        <w:ind w:left="1874" w:hanging="172"/>
      </w:pPr>
    </w:lvl>
    <w:lvl w:ilvl="4">
      <w:numFmt w:val="bullet"/>
      <w:lvlText w:val="•"/>
      <w:lvlJc w:val="left"/>
      <w:pPr>
        <w:ind w:left="2501" w:hanging="172"/>
      </w:pPr>
    </w:lvl>
    <w:lvl w:ilvl="5">
      <w:numFmt w:val="bullet"/>
      <w:lvlText w:val="•"/>
      <w:lvlJc w:val="left"/>
      <w:pPr>
        <w:ind w:left="3128" w:hanging="172"/>
      </w:pPr>
    </w:lvl>
    <w:lvl w:ilvl="6">
      <w:numFmt w:val="bullet"/>
      <w:lvlText w:val="•"/>
      <w:lvlJc w:val="left"/>
      <w:pPr>
        <w:ind w:left="3756" w:hanging="172"/>
      </w:pPr>
    </w:lvl>
    <w:lvl w:ilvl="7">
      <w:numFmt w:val="bullet"/>
      <w:lvlText w:val="•"/>
      <w:lvlJc w:val="left"/>
      <w:pPr>
        <w:ind w:left="4383" w:hanging="172"/>
      </w:pPr>
    </w:lvl>
    <w:lvl w:ilvl="8">
      <w:numFmt w:val="bullet"/>
      <w:lvlText w:val="•"/>
      <w:lvlJc w:val="left"/>
      <w:pPr>
        <w:ind w:left="5010" w:hanging="172"/>
      </w:pPr>
    </w:lvl>
  </w:abstractNum>
  <w:abstractNum w:abstractNumId="36" w15:restartNumberingAfterBreak="0">
    <w:nsid w:val="00000426"/>
    <w:multiLevelType w:val="multilevel"/>
    <w:tmpl w:val="FFFFFFFF"/>
    <w:lvl w:ilvl="0">
      <w:numFmt w:val="bullet"/>
      <w:lvlText w:val=""/>
      <w:lvlJc w:val="left"/>
      <w:pPr>
        <w:ind w:left="223" w:hanging="172"/>
      </w:pPr>
      <w:rPr>
        <w:rFonts w:ascii="Wingdings" w:hAnsi="Wingdings" w:cs="Wingdings"/>
        <w:b w:val="0"/>
        <w:bCs w:val="0"/>
        <w:w w:val="104"/>
        <w:position w:val="-4"/>
        <w:sz w:val="12"/>
        <w:szCs w:val="12"/>
      </w:rPr>
    </w:lvl>
    <w:lvl w:ilvl="1">
      <w:numFmt w:val="bullet"/>
      <w:lvlText w:val="•"/>
      <w:lvlJc w:val="left"/>
      <w:pPr>
        <w:ind w:left="753" w:hanging="172"/>
      </w:pPr>
    </w:lvl>
    <w:lvl w:ilvl="2">
      <w:numFmt w:val="bullet"/>
      <w:lvlText w:val="•"/>
      <w:lvlJc w:val="left"/>
      <w:pPr>
        <w:ind w:left="1286" w:hanging="172"/>
      </w:pPr>
    </w:lvl>
    <w:lvl w:ilvl="3">
      <w:numFmt w:val="bullet"/>
      <w:lvlText w:val="•"/>
      <w:lvlJc w:val="left"/>
      <w:pPr>
        <w:ind w:left="1819" w:hanging="172"/>
      </w:pPr>
    </w:lvl>
    <w:lvl w:ilvl="4">
      <w:numFmt w:val="bullet"/>
      <w:lvlText w:val="•"/>
      <w:lvlJc w:val="left"/>
      <w:pPr>
        <w:ind w:left="2352" w:hanging="172"/>
      </w:pPr>
    </w:lvl>
    <w:lvl w:ilvl="5">
      <w:numFmt w:val="bullet"/>
      <w:lvlText w:val="•"/>
      <w:lvlJc w:val="left"/>
      <w:pPr>
        <w:ind w:left="2885" w:hanging="172"/>
      </w:pPr>
    </w:lvl>
    <w:lvl w:ilvl="6">
      <w:numFmt w:val="bullet"/>
      <w:lvlText w:val="•"/>
      <w:lvlJc w:val="left"/>
      <w:pPr>
        <w:ind w:left="3418" w:hanging="172"/>
      </w:pPr>
    </w:lvl>
    <w:lvl w:ilvl="7">
      <w:numFmt w:val="bullet"/>
      <w:lvlText w:val="•"/>
      <w:lvlJc w:val="left"/>
      <w:pPr>
        <w:ind w:left="3951" w:hanging="172"/>
      </w:pPr>
    </w:lvl>
    <w:lvl w:ilvl="8">
      <w:numFmt w:val="bullet"/>
      <w:lvlText w:val="•"/>
      <w:lvlJc w:val="left"/>
      <w:pPr>
        <w:ind w:left="4484" w:hanging="172"/>
      </w:pPr>
    </w:lvl>
  </w:abstractNum>
  <w:abstractNum w:abstractNumId="37" w15:restartNumberingAfterBreak="0">
    <w:nsid w:val="00000427"/>
    <w:multiLevelType w:val="multilevel"/>
    <w:tmpl w:val="FFFFFFFF"/>
    <w:lvl w:ilvl="0">
      <w:start w:val="1"/>
      <w:numFmt w:val="decimal"/>
      <w:lvlText w:val="%1."/>
      <w:lvlJc w:val="left"/>
      <w:pPr>
        <w:ind w:left="218" w:hanging="113"/>
      </w:pPr>
      <w:rPr>
        <w:rFonts w:ascii="Arial Narrow" w:hAnsi="Arial Narrow" w:cs="Arial Narrow"/>
        <w:b w:val="0"/>
        <w:bCs w:val="0"/>
        <w:i/>
        <w:iCs/>
        <w:w w:val="107"/>
        <w:sz w:val="8"/>
        <w:szCs w:val="8"/>
      </w:rPr>
    </w:lvl>
    <w:lvl w:ilvl="1">
      <w:numFmt w:val="bullet"/>
      <w:lvlText w:val="•"/>
      <w:lvlJc w:val="left"/>
      <w:pPr>
        <w:ind w:left="1147" w:hanging="113"/>
      </w:pPr>
    </w:lvl>
    <w:lvl w:ilvl="2">
      <w:numFmt w:val="bullet"/>
      <w:lvlText w:val="•"/>
      <w:lvlJc w:val="left"/>
      <w:pPr>
        <w:ind w:left="2075" w:hanging="113"/>
      </w:pPr>
    </w:lvl>
    <w:lvl w:ilvl="3">
      <w:numFmt w:val="bullet"/>
      <w:lvlText w:val="•"/>
      <w:lvlJc w:val="left"/>
      <w:pPr>
        <w:ind w:left="3002" w:hanging="113"/>
      </w:pPr>
    </w:lvl>
    <w:lvl w:ilvl="4">
      <w:numFmt w:val="bullet"/>
      <w:lvlText w:val="•"/>
      <w:lvlJc w:val="left"/>
      <w:pPr>
        <w:ind w:left="3930" w:hanging="113"/>
      </w:pPr>
    </w:lvl>
    <w:lvl w:ilvl="5">
      <w:numFmt w:val="bullet"/>
      <w:lvlText w:val="•"/>
      <w:lvlJc w:val="left"/>
      <w:pPr>
        <w:ind w:left="4857" w:hanging="113"/>
      </w:pPr>
    </w:lvl>
    <w:lvl w:ilvl="6">
      <w:numFmt w:val="bullet"/>
      <w:lvlText w:val="•"/>
      <w:lvlJc w:val="left"/>
      <w:pPr>
        <w:ind w:left="5785" w:hanging="113"/>
      </w:pPr>
    </w:lvl>
    <w:lvl w:ilvl="7">
      <w:numFmt w:val="bullet"/>
      <w:lvlText w:val="•"/>
      <w:lvlJc w:val="left"/>
      <w:pPr>
        <w:ind w:left="6712" w:hanging="113"/>
      </w:pPr>
    </w:lvl>
    <w:lvl w:ilvl="8">
      <w:numFmt w:val="bullet"/>
      <w:lvlText w:val="•"/>
      <w:lvlJc w:val="left"/>
      <w:pPr>
        <w:ind w:left="7640" w:hanging="113"/>
      </w:pPr>
    </w:lvl>
  </w:abstractNum>
  <w:abstractNum w:abstractNumId="38" w15:restartNumberingAfterBreak="0">
    <w:nsid w:val="00000428"/>
    <w:multiLevelType w:val="multilevel"/>
    <w:tmpl w:val="FFFFFFFF"/>
    <w:lvl w:ilvl="0">
      <w:start w:val="1"/>
      <w:numFmt w:val="decimal"/>
      <w:lvlText w:val="%1."/>
      <w:lvlJc w:val="left"/>
      <w:pPr>
        <w:ind w:left="218" w:hanging="113"/>
      </w:pPr>
      <w:rPr>
        <w:rFonts w:ascii="Arial Narrow" w:hAnsi="Arial Narrow" w:cs="Arial Narrow"/>
        <w:b w:val="0"/>
        <w:bCs w:val="0"/>
        <w:i/>
        <w:iCs/>
        <w:w w:val="107"/>
        <w:sz w:val="8"/>
        <w:szCs w:val="8"/>
      </w:rPr>
    </w:lvl>
    <w:lvl w:ilvl="1">
      <w:numFmt w:val="bullet"/>
      <w:lvlText w:val="•"/>
      <w:lvlJc w:val="left"/>
      <w:pPr>
        <w:ind w:left="1147" w:hanging="113"/>
      </w:pPr>
    </w:lvl>
    <w:lvl w:ilvl="2">
      <w:numFmt w:val="bullet"/>
      <w:lvlText w:val="•"/>
      <w:lvlJc w:val="left"/>
      <w:pPr>
        <w:ind w:left="2075" w:hanging="113"/>
      </w:pPr>
    </w:lvl>
    <w:lvl w:ilvl="3">
      <w:numFmt w:val="bullet"/>
      <w:lvlText w:val="•"/>
      <w:lvlJc w:val="left"/>
      <w:pPr>
        <w:ind w:left="3002" w:hanging="113"/>
      </w:pPr>
    </w:lvl>
    <w:lvl w:ilvl="4">
      <w:numFmt w:val="bullet"/>
      <w:lvlText w:val="•"/>
      <w:lvlJc w:val="left"/>
      <w:pPr>
        <w:ind w:left="3930" w:hanging="113"/>
      </w:pPr>
    </w:lvl>
    <w:lvl w:ilvl="5">
      <w:numFmt w:val="bullet"/>
      <w:lvlText w:val="•"/>
      <w:lvlJc w:val="left"/>
      <w:pPr>
        <w:ind w:left="4857" w:hanging="113"/>
      </w:pPr>
    </w:lvl>
    <w:lvl w:ilvl="6">
      <w:numFmt w:val="bullet"/>
      <w:lvlText w:val="•"/>
      <w:lvlJc w:val="left"/>
      <w:pPr>
        <w:ind w:left="5785" w:hanging="113"/>
      </w:pPr>
    </w:lvl>
    <w:lvl w:ilvl="7">
      <w:numFmt w:val="bullet"/>
      <w:lvlText w:val="•"/>
      <w:lvlJc w:val="left"/>
      <w:pPr>
        <w:ind w:left="6712" w:hanging="113"/>
      </w:pPr>
    </w:lvl>
    <w:lvl w:ilvl="8">
      <w:numFmt w:val="bullet"/>
      <w:lvlText w:val="•"/>
      <w:lvlJc w:val="left"/>
      <w:pPr>
        <w:ind w:left="7640" w:hanging="113"/>
      </w:pPr>
    </w:lvl>
  </w:abstractNum>
  <w:abstractNum w:abstractNumId="39" w15:restartNumberingAfterBreak="0">
    <w:nsid w:val="00000429"/>
    <w:multiLevelType w:val="multilevel"/>
    <w:tmpl w:val="FFFFFFFF"/>
    <w:lvl w:ilvl="0">
      <w:numFmt w:val="bullet"/>
      <w:lvlText w:val=""/>
      <w:lvlJc w:val="left"/>
      <w:pPr>
        <w:ind w:left="220" w:hanging="172"/>
      </w:pPr>
      <w:rPr>
        <w:rFonts w:ascii="Wingdings" w:hAnsi="Wingdings" w:cs="Wingdings"/>
        <w:b w:val="0"/>
        <w:bCs w:val="0"/>
        <w:w w:val="104"/>
        <w:sz w:val="12"/>
        <w:szCs w:val="12"/>
      </w:rPr>
    </w:lvl>
    <w:lvl w:ilvl="1">
      <w:numFmt w:val="bullet"/>
      <w:lvlText w:val=""/>
      <w:lvlJc w:val="left"/>
      <w:pPr>
        <w:ind w:left="421" w:hanging="172"/>
      </w:pPr>
      <w:rPr>
        <w:rFonts w:ascii="Wingdings" w:hAnsi="Wingdings" w:cs="Wingdings"/>
        <w:b w:val="0"/>
        <w:bCs w:val="0"/>
        <w:w w:val="104"/>
        <w:sz w:val="12"/>
        <w:szCs w:val="12"/>
      </w:rPr>
    </w:lvl>
    <w:lvl w:ilvl="2">
      <w:numFmt w:val="bullet"/>
      <w:lvlText w:val="•"/>
      <w:lvlJc w:val="left"/>
      <w:pPr>
        <w:ind w:left="1080" w:hanging="172"/>
      </w:pPr>
    </w:lvl>
    <w:lvl w:ilvl="3">
      <w:numFmt w:val="bullet"/>
      <w:lvlText w:val="•"/>
      <w:lvlJc w:val="left"/>
      <w:pPr>
        <w:ind w:left="1740" w:hanging="172"/>
      </w:pPr>
    </w:lvl>
    <w:lvl w:ilvl="4">
      <w:numFmt w:val="bullet"/>
      <w:lvlText w:val="•"/>
      <w:lvlJc w:val="left"/>
      <w:pPr>
        <w:ind w:left="2400" w:hanging="172"/>
      </w:pPr>
    </w:lvl>
    <w:lvl w:ilvl="5">
      <w:numFmt w:val="bullet"/>
      <w:lvlText w:val="•"/>
      <w:lvlJc w:val="left"/>
      <w:pPr>
        <w:ind w:left="3060" w:hanging="172"/>
      </w:pPr>
    </w:lvl>
    <w:lvl w:ilvl="6">
      <w:numFmt w:val="bullet"/>
      <w:lvlText w:val="•"/>
      <w:lvlJc w:val="left"/>
      <w:pPr>
        <w:ind w:left="3721" w:hanging="172"/>
      </w:pPr>
    </w:lvl>
    <w:lvl w:ilvl="7">
      <w:numFmt w:val="bullet"/>
      <w:lvlText w:val="•"/>
      <w:lvlJc w:val="left"/>
      <w:pPr>
        <w:ind w:left="4381" w:hanging="172"/>
      </w:pPr>
    </w:lvl>
    <w:lvl w:ilvl="8">
      <w:numFmt w:val="bullet"/>
      <w:lvlText w:val="•"/>
      <w:lvlJc w:val="left"/>
      <w:pPr>
        <w:ind w:left="5041" w:hanging="172"/>
      </w:pPr>
    </w:lvl>
  </w:abstractNum>
  <w:abstractNum w:abstractNumId="40" w15:restartNumberingAfterBreak="0">
    <w:nsid w:val="0000042A"/>
    <w:multiLevelType w:val="multilevel"/>
    <w:tmpl w:val="FFFFFFFF"/>
    <w:lvl w:ilvl="0">
      <w:numFmt w:val="bullet"/>
      <w:lvlText w:val=""/>
      <w:lvlJc w:val="left"/>
      <w:pPr>
        <w:ind w:left="291" w:hanging="241"/>
      </w:pPr>
      <w:rPr>
        <w:rFonts w:ascii="Wingdings" w:hAnsi="Wingdings" w:cs="Wingdings"/>
        <w:b w:val="0"/>
        <w:bCs w:val="0"/>
        <w:w w:val="104"/>
        <w:position w:val="1"/>
        <w:sz w:val="12"/>
        <w:szCs w:val="12"/>
      </w:rPr>
    </w:lvl>
    <w:lvl w:ilvl="1">
      <w:numFmt w:val="bullet"/>
      <w:lvlText w:val="•"/>
      <w:lvlJc w:val="left"/>
      <w:pPr>
        <w:ind w:left="581" w:hanging="241"/>
      </w:pPr>
    </w:lvl>
    <w:lvl w:ilvl="2">
      <w:numFmt w:val="bullet"/>
      <w:lvlText w:val="•"/>
      <w:lvlJc w:val="left"/>
      <w:pPr>
        <w:ind w:left="863" w:hanging="241"/>
      </w:pPr>
    </w:lvl>
    <w:lvl w:ilvl="3">
      <w:numFmt w:val="bullet"/>
      <w:lvlText w:val="•"/>
      <w:lvlJc w:val="left"/>
      <w:pPr>
        <w:ind w:left="1144" w:hanging="241"/>
      </w:pPr>
    </w:lvl>
    <w:lvl w:ilvl="4">
      <w:numFmt w:val="bullet"/>
      <w:lvlText w:val="•"/>
      <w:lvlJc w:val="left"/>
      <w:pPr>
        <w:ind w:left="1426" w:hanging="241"/>
      </w:pPr>
    </w:lvl>
    <w:lvl w:ilvl="5">
      <w:numFmt w:val="bullet"/>
      <w:lvlText w:val="•"/>
      <w:lvlJc w:val="left"/>
      <w:pPr>
        <w:ind w:left="1708" w:hanging="241"/>
      </w:pPr>
    </w:lvl>
    <w:lvl w:ilvl="6">
      <w:numFmt w:val="bullet"/>
      <w:lvlText w:val="•"/>
      <w:lvlJc w:val="left"/>
      <w:pPr>
        <w:ind w:left="1989" w:hanging="241"/>
      </w:pPr>
    </w:lvl>
    <w:lvl w:ilvl="7">
      <w:numFmt w:val="bullet"/>
      <w:lvlText w:val="•"/>
      <w:lvlJc w:val="left"/>
      <w:pPr>
        <w:ind w:left="2271" w:hanging="241"/>
      </w:pPr>
    </w:lvl>
    <w:lvl w:ilvl="8">
      <w:numFmt w:val="bullet"/>
      <w:lvlText w:val="•"/>
      <w:lvlJc w:val="left"/>
      <w:pPr>
        <w:ind w:left="2552" w:hanging="241"/>
      </w:pPr>
    </w:lvl>
  </w:abstractNum>
  <w:abstractNum w:abstractNumId="41" w15:restartNumberingAfterBreak="0">
    <w:nsid w:val="0000042B"/>
    <w:multiLevelType w:val="multilevel"/>
    <w:tmpl w:val="FFFFFFFF"/>
    <w:lvl w:ilvl="0">
      <w:numFmt w:val="bullet"/>
      <w:lvlText w:val=""/>
      <w:lvlJc w:val="left"/>
      <w:pPr>
        <w:ind w:left="421" w:hanging="172"/>
      </w:pPr>
      <w:rPr>
        <w:rFonts w:ascii="Wingdings" w:hAnsi="Wingdings" w:cs="Wingdings"/>
        <w:b w:val="0"/>
        <w:bCs w:val="0"/>
        <w:w w:val="104"/>
        <w:sz w:val="12"/>
        <w:szCs w:val="12"/>
      </w:rPr>
    </w:lvl>
    <w:lvl w:ilvl="1">
      <w:numFmt w:val="bullet"/>
      <w:lvlText w:val="•"/>
      <w:lvlJc w:val="left"/>
      <w:pPr>
        <w:ind w:left="1327" w:hanging="172"/>
      </w:pPr>
    </w:lvl>
    <w:lvl w:ilvl="2">
      <w:numFmt w:val="bullet"/>
      <w:lvlText w:val="•"/>
      <w:lvlJc w:val="left"/>
      <w:pPr>
        <w:ind w:left="2234" w:hanging="172"/>
      </w:pPr>
    </w:lvl>
    <w:lvl w:ilvl="3">
      <w:numFmt w:val="bullet"/>
      <w:lvlText w:val="•"/>
      <w:lvlJc w:val="left"/>
      <w:pPr>
        <w:ind w:left="3141" w:hanging="172"/>
      </w:pPr>
    </w:lvl>
    <w:lvl w:ilvl="4">
      <w:numFmt w:val="bullet"/>
      <w:lvlText w:val="•"/>
      <w:lvlJc w:val="left"/>
      <w:pPr>
        <w:ind w:left="4049" w:hanging="172"/>
      </w:pPr>
    </w:lvl>
    <w:lvl w:ilvl="5">
      <w:numFmt w:val="bullet"/>
      <w:lvlText w:val="•"/>
      <w:lvlJc w:val="left"/>
      <w:pPr>
        <w:ind w:left="4956" w:hanging="172"/>
      </w:pPr>
    </w:lvl>
    <w:lvl w:ilvl="6">
      <w:numFmt w:val="bullet"/>
      <w:lvlText w:val="•"/>
      <w:lvlJc w:val="left"/>
      <w:pPr>
        <w:ind w:left="5863" w:hanging="172"/>
      </w:pPr>
    </w:lvl>
    <w:lvl w:ilvl="7">
      <w:numFmt w:val="bullet"/>
      <w:lvlText w:val="•"/>
      <w:lvlJc w:val="left"/>
      <w:pPr>
        <w:ind w:left="6771" w:hanging="172"/>
      </w:pPr>
    </w:lvl>
    <w:lvl w:ilvl="8">
      <w:numFmt w:val="bullet"/>
      <w:lvlText w:val="•"/>
      <w:lvlJc w:val="left"/>
      <w:pPr>
        <w:ind w:left="7678" w:hanging="172"/>
      </w:pPr>
    </w:lvl>
  </w:abstractNum>
  <w:abstractNum w:abstractNumId="42" w15:restartNumberingAfterBreak="0">
    <w:nsid w:val="0000042C"/>
    <w:multiLevelType w:val="multilevel"/>
    <w:tmpl w:val="FFFFFFFF"/>
    <w:lvl w:ilvl="0">
      <w:start w:val="1"/>
      <w:numFmt w:val="decimal"/>
      <w:lvlText w:val="%1."/>
      <w:lvlJc w:val="left"/>
      <w:pPr>
        <w:ind w:left="215" w:hanging="113"/>
      </w:pPr>
      <w:rPr>
        <w:rFonts w:ascii="Arial Narrow" w:hAnsi="Arial Narrow" w:cs="Arial Narrow"/>
        <w:b w:val="0"/>
        <w:bCs w:val="0"/>
        <w:i/>
        <w:iCs/>
        <w:w w:val="107"/>
        <w:sz w:val="8"/>
        <w:szCs w:val="8"/>
      </w:rPr>
    </w:lvl>
    <w:lvl w:ilvl="1">
      <w:numFmt w:val="bullet"/>
      <w:lvlText w:val="•"/>
      <w:lvlJc w:val="left"/>
      <w:pPr>
        <w:ind w:left="1147" w:hanging="113"/>
      </w:pPr>
    </w:lvl>
    <w:lvl w:ilvl="2">
      <w:numFmt w:val="bullet"/>
      <w:lvlText w:val="•"/>
      <w:lvlJc w:val="left"/>
      <w:pPr>
        <w:ind w:left="2074" w:hanging="113"/>
      </w:pPr>
    </w:lvl>
    <w:lvl w:ilvl="3">
      <w:numFmt w:val="bullet"/>
      <w:lvlText w:val="•"/>
      <w:lvlJc w:val="left"/>
      <w:pPr>
        <w:ind w:left="3001" w:hanging="113"/>
      </w:pPr>
    </w:lvl>
    <w:lvl w:ilvl="4">
      <w:numFmt w:val="bullet"/>
      <w:lvlText w:val="•"/>
      <w:lvlJc w:val="left"/>
      <w:pPr>
        <w:ind w:left="3929" w:hanging="113"/>
      </w:pPr>
    </w:lvl>
    <w:lvl w:ilvl="5">
      <w:numFmt w:val="bullet"/>
      <w:lvlText w:val="•"/>
      <w:lvlJc w:val="left"/>
      <w:pPr>
        <w:ind w:left="4856" w:hanging="113"/>
      </w:pPr>
    </w:lvl>
    <w:lvl w:ilvl="6">
      <w:numFmt w:val="bullet"/>
      <w:lvlText w:val="•"/>
      <w:lvlJc w:val="left"/>
      <w:pPr>
        <w:ind w:left="5783" w:hanging="113"/>
      </w:pPr>
    </w:lvl>
    <w:lvl w:ilvl="7">
      <w:numFmt w:val="bullet"/>
      <w:lvlText w:val="•"/>
      <w:lvlJc w:val="left"/>
      <w:pPr>
        <w:ind w:left="6711" w:hanging="113"/>
      </w:pPr>
    </w:lvl>
    <w:lvl w:ilvl="8">
      <w:numFmt w:val="bullet"/>
      <w:lvlText w:val="•"/>
      <w:lvlJc w:val="left"/>
      <w:pPr>
        <w:ind w:left="7638" w:hanging="113"/>
      </w:pPr>
    </w:lvl>
  </w:abstractNum>
  <w:abstractNum w:abstractNumId="43" w15:restartNumberingAfterBreak="0">
    <w:nsid w:val="0000042D"/>
    <w:multiLevelType w:val="multilevel"/>
    <w:tmpl w:val="FFFFFFFF"/>
    <w:lvl w:ilvl="0">
      <w:start w:val="1"/>
      <w:numFmt w:val="decimal"/>
      <w:lvlText w:val="%1."/>
      <w:lvlJc w:val="left"/>
      <w:pPr>
        <w:ind w:left="215" w:hanging="113"/>
      </w:pPr>
      <w:rPr>
        <w:rFonts w:ascii="Arial Narrow" w:hAnsi="Arial Narrow" w:cs="Arial Narrow"/>
        <w:b w:val="0"/>
        <w:bCs w:val="0"/>
        <w:i/>
        <w:iCs/>
        <w:w w:val="107"/>
        <w:sz w:val="8"/>
        <w:szCs w:val="8"/>
      </w:rPr>
    </w:lvl>
    <w:lvl w:ilvl="1">
      <w:numFmt w:val="bullet"/>
      <w:lvlText w:val="•"/>
      <w:lvlJc w:val="left"/>
      <w:pPr>
        <w:ind w:left="1147" w:hanging="113"/>
      </w:pPr>
    </w:lvl>
    <w:lvl w:ilvl="2">
      <w:numFmt w:val="bullet"/>
      <w:lvlText w:val="•"/>
      <w:lvlJc w:val="left"/>
      <w:pPr>
        <w:ind w:left="2074" w:hanging="113"/>
      </w:pPr>
    </w:lvl>
    <w:lvl w:ilvl="3">
      <w:numFmt w:val="bullet"/>
      <w:lvlText w:val="•"/>
      <w:lvlJc w:val="left"/>
      <w:pPr>
        <w:ind w:left="3001" w:hanging="113"/>
      </w:pPr>
    </w:lvl>
    <w:lvl w:ilvl="4">
      <w:numFmt w:val="bullet"/>
      <w:lvlText w:val="•"/>
      <w:lvlJc w:val="left"/>
      <w:pPr>
        <w:ind w:left="3929" w:hanging="113"/>
      </w:pPr>
    </w:lvl>
    <w:lvl w:ilvl="5">
      <w:numFmt w:val="bullet"/>
      <w:lvlText w:val="•"/>
      <w:lvlJc w:val="left"/>
      <w:pPr>
        <w:ind w:left="4856" w:hanging="113"/>
      </w:pPr>
    </w:lvl>
    <w:lvl w:ilvl="6">
      <w:numFmt w:val="bullet"/>
      <w:lvlText w:val="•"/>
      <w:lvlJc w:val="left"/>
      <w:pPr>
        <w:ind w:left="5783" w:hanging="113"/>
      </w:pPr>
    </w:lvl>
    <w:lvl w:ilvl="7">
      <w:numFmt w:val="bullet"/>
      <w:lvlText w:val="•"/>
      <w:lvlJc w:val="left"/>
      <w:pPr>
        <w:ind w:left="6711" w:hanging="113"/>
      </w:pPr>
    </w:lvl>
    <w:lvl w:ilvl="8">
      <w:numFmt w:val="bullet"/>
      <w:lvlText w:val="•"/>
      <w:lvlJc w:val="left"/>
      <w:pPr>
        <w:ind w:left="7638" w:hanging="113"/>
      </w:pPr>
    </w:lvl>
  </w:abstractNum>
  <w:abstractNum w:abstractNumId="44" w15:restartNumberingAfterBreak="0">
    <w:nsid w:val="0000042E"/>
    <w:multiLevelType w:val="multilevel"/>
    <w:tmpl w:val="FFFFFFFF"/>
    <w:lvl w:ilvl="0">
      <w:numFmt w:val="bullet"/>
      <w:lvlText w:val=""/>
      <w:lvlJc w:val="left"/>
      <w:pPr>
        <w:ind w:left="223" w:hanging="172"/>
      </w:pPr>
      <w:rPr>
        <w:rFonts w:ascii="Wingdings" w:hAnsi="Wingdings" w:cs="Wingdings"/>
        <w:b w:val="0"/>
        <w:bCs w:val="0"/>
        <w:w w:val="104"/>
        <w:sz w:val="12"/>
        <w:szCs w:val="12"/>
      </w:rPr>
    </w:lvl>
    <w:lvl w:ilvl="1">
      <w:numFmt w:val="bullet"/>
      <w:lvlText w:val="•"/>
      <w:lvlJc w:val="left"/>
      <w:pPr>
        <w:ind w:left="752" w:hanging="172"/>
      </w:pPr>
    </w:lvl>
    <w:lvl w:ilvl="2">
      <w:numFmt w:val="bullet"/>
      <w:lvlText w:val="•"/>
      <w:lvlJc w:val="left"/>
      <w:pPr>
        <w:ind w:left="1285" w:hanging="172"/>
      </w:pPr>
    </w:lvl>
    <w:lvl w:ilvl="3">
      <w:numFmt w:val="bullet"/>
      <w:lvlText w:val="•"/>
      <w:lvlJc w:val="left"/>
      <w:pPr>
        <w:ind w:left="1818" w:hanging="172"/>
      </w:pPr>
    </w:lvl>
    <w:lvl w:ilvl="4">
      <w:numFmt w:val="bullet"/>
      <w:lvlText w:val="•"/>
      <w:lvlJc w:val="left"/>
      <w:pPr>
        <w:ind w:left="2351" w:hanging="172"/>
      </w:pPr>
    </w:lvl>
    <w:lvl w:ilvl="5">
      <w:numFmt w:val="bullet"/>
      <w:lvlText w:val="•"/>
      <w:lvlJc w:val="left"/>
      <w:pPr>
        <w:ind w:left="2884" w:hanging="172"/>
      </w:pPr>
    </w:lvl>
    <w:lvl w:ilvl="6">
      <w:numFmt w:val="bullet"/>
      <w:lvlText w:val="•"/>
      <w:lvlJc w:val="left"/>
      <w:pPr>
        <w:ind w:left="3417" w:hanging="172"/>
      </w:pPr>
    </w:lvl>
    <w:lvl w:ilvl="7">
      <w:numFmt w:val="bullet"/>
      <w:lvlText w:val="•"/>
      <w:lvlJc w:val="left"/>
      <w:pPr>
        <w:ind w:left="3950" w:hanging="172"/>
      </w:pPr>
    </w:lvl>
    <w:lvl w:ilvl="8">
      <w:numFmt w:val="bullet"/>
      <w:lvlText w:val="•"/>
      <w:lvlJc w:val="left"/>
      <w:pPr>
        <w:ind w:left="4483" w:hanging="172"/>
      </w:pPr>
    </w:lvl>
  </w:abstractNum>
  <w:abstractNum w:abstractNumId="45" w15:restartNumberingAfterBreak="0">
    <w:nsid w:val="0000042F"/>
    <w:multiLevelType w:val="multilevel"/>
    <w:tmpl w:val="FFFFFFFF"/>
    <w:lvl w:ilvl="0">
      <w:numFmt w:val="bullet"/>
      <w:lvlText w:val=""/>
      <w:lvlJc w:val="left"/>
      <w:pPr>
        <w:ind w:left="194" w:hanging="143"/>
      </w:pPr>
      <w:rPr>
        <w:rFonts w:ascii="Wingdings" w:hAnsi="Wingdings" w:cs="Wingdings"/>
        <w:b w:val="0"/>
        <w:bCs w:val="0"/>
        <w:w w:val="104"/>
        <w:sz w:val="12"/>
        <w:szCs w:val="12"/>
      </w:rPr>
    </w:lvl>
    <w:lvl w:ilvl="1">
      <w:numFmt w:val="bullet"/>
      <w:lvlText w:val="•"/>
      <w:lvlJc w:val="left"/>
      <w:pPr>
        <w:ind w:left="573" w:hanging="143"/>
      </w:pPr>
    </w:lvl>
    <w:lvl w:ilvl="2">
      <w:numFmt w:val="bullet"/>
      <w:lvlText w:val="•"/>
      <w:lvlJc w:val="left"/>
      <w:pPr>
        <w:ind w:left="946" w:hanging="143"/>
      </w:pPr>
    </w:lvl>
    <w:lvl w:ilvl="3">
      <w:numFmt w:val="bullet"/>
      <w:lvlText w:val="•"/>
      <w:lvlJc w:val="left"/>
      <w:pPr>
        <w:ind w:left="1319" w:hanging="143"/>
      </w:pPr>
    </w:lvl>
    <w:lvl w:ilvl="4">
      <w:numFmt w:val="bullet"/>
      <w:lvlText w:val="•"/>
      <w:lvlJc w:val="left"/>
      <w:pPr>
        <w:ind w:left="1692" w:hanging="143"/>
      </w:pPr>
    </w:lvl>
    <w:lvl w:ilvl="5">
      <w:numFmt w:val="bullet"/>
      <w:lvlText w:val="•"/>
      <w:lvlJc w:val="left"/>
      <w:pPr>
        <w:ind w:left="2065" w:hanging="143"/>
      </w:pPr>
    </w:lvl>
    <w:lvl w:ilvl="6">
      <w:numFmt w:val="bullet"/>
      <w:lvlText w:val="•"/>
      <w:lvlJc w:val="left"/>
      <w:pPr>
        <w:ind w:left="2438" w:hanging="143"/>
      </w:pPr>
    </w:lvl>
    <w:lvl w:ilvl="7">
      <w:numFmt w:val="bullet"/>
      <w:lvlText w:val="•"/>
      <w:lvlJc w:val="left"/>
      <w:pPr>
        <w:ind w:left="2811" w:hanging="143"/>
      </w:pPr>
    </w:lvl>
    <w:lvl w:ilvl="8">
      <w:numFmt w:val="bullet"/>
      <w:lvlText w:val="•"/>
      <w:lvlJc w:val="left"/>
      <w:pPr>
        <w:ind w:left="3184" w:hanging="143"/>
      </w:pPr>
    </w:lvl>
  </w:abstractNum>
  <w:abstractNum w:abstractNumId="46" w15:restartNumberingAfterBreak="0">
    <w:nsid w:val="00000430"/>
    <w:multiLevelType w:val="multilevel"/>
    <w:tmpl w:val="FFFFFFFF"/>
    <w:lvl w:ilvl="0">
      <w:numFmt w:val="bullet"/>
      <w:lvlText w:val=""/>
      <w:lvlJc w:val="left"/>
      <w:pPr>
        <w:ind w:left="223" w:hanging="172"/>
      </w:pPr>
      <w:rPr>
        <w:rFonts w:ascii="Wingdings" w:hAnsi="Wingdings" w:cs="Wingdings"/>
        <w:b w:val="0"/>
        <w:bCs w:val="0"/>
        <w:w w:val="104"/>
        <w:position w:val="-4"/>
        <w:sz w:val="12"/>
        <w:szCs w:val="12"/>
      </w:rPr>
    </w:lvl>
    <w:lvl w:ilvl="1">
      <w:numFmt w:val="bullet"/>
      <w:lvlText w:val="•"/>
      <w:lvlJc w:val="left"/>
      <w:pPr>
        <w:ind w:left="752" w:hanging="172"/>
      </w:pPr>
    </w:lvl>
    <w:lvl w:ilvl="2">
      <w:numFmt w:val="bullet"/>
      <w:lvlText w:val="•"/>
      <w:lvlJc w:val="left"/>
      <w:pPr>
        <w:ind w:left="1285" w:hanging="172"/>
      </w:pPr>
    </w:lvl>
    <w:lvl w:ilvl="3">
      <w:numFmt w:val="bullet"/>
      <w:lvlText w:val="•"/>
      <w:lvlJc w:val="left"/>
      <w:pPr>
        <w:ind w:left="1818" w:hanging="172"/>
      </w:pPr>
    </w:lvl>
    <w:lvl w:ilvl="4">
      <w:numFmt w:val="bullet"/>
      <w:lvlText w:val="•"/>
      <w:lvlJc w:val="left"/>
      <w:pPr>
        <w:ind w:left="2351" w:hanging="172"/>
      </w:pPr>
    </w:lvl>
    <w:lvl w:ilvl="5">
      <w:numFmt w:val="bullet"/>
      <w:lvlText w:val="•"/>
      <w:lvlJc w:val="left"/>
      <w:pPr>
        <w:ind w:left="2884" w:hanging="172"/>
      </w:pPr>
    </w:lvl>
    <w:lvl w:ilvl="6">
      <w:numFmt w:val="bullet"/>
      <w:lvlText w:val="•"/>
      <w:lvlJc w:val="left"/>
      <w:pPr>
        <w:ind w:left="3417" w:hanging="172"/>
      </w:pPr>
    </w:lvl>
    <w:lvl w:ilvl="7">
      <w:numFmt w:val="bullet"/>
      <w:lvlText w:val="•"/>
      <w:lvlJc w:val="left"/>
      <w:pPr>
        <w:ind w:left="3950" w:hanging="172"/>
      </w:pPr>
    </w:lvl>
    <w:lvl w:ilvl="8">
      <w:numFmt w:val="bullet"/>
      <w:lvlText w:val="•"/>
      <w:lvlJc w:val="left"/>
      <w:pPr>
        <w:ind w:left="4483" w:hanging="172"/>
      </w:pPr>
    </w:lvl>
  </w:abstractNum>
  <w:abstractNum w:abstractNumId="47" w15:restartNumberingAfterBreak="0">
    <w:nsid w:val="00000431"/>
    <w:multiLevelType w:val="multilevel"/>
    <w:tmpl w:val="FFFFFFFF"/>
    <w:lvl w:ilvl="0">
      <w:start w:val="1"/>
      <w:numFmt w:val="decimal"/>
      <w:lvlText w:val="%1."/>
      <w:lvlJc w:val="left"/>
      <w:pPr>
        <w:ind w:left="218" w:hanging="113"/>
      </w:pPr>
      <w:rPr>
        <w:rFonts w:ascii="Arial Narrow" w:hAnsi="Arial Narrow" w:cs="Arial Narrow"/>
        <w:b w:val="0"/>
        <w:bCs w:val="0"/>
        <w:i/>
        <w:iCs/>
        <w:w w:val="107"/>
        <w:sz w:val="8"/>
        <w:szCs w:val="8"/>
      </w:rPr>
    </w:lvl>
    <w:lvl w:ilvl="1">
      <w:numFmt w:val="bullet"/>
      <w:lvlText w:val="•"/>
      <w:lvlJc w:val="left"/>
      <w:pPr>
        <w:ind w:left="1147" w:hanging="113"/>
      </w:pPr>
    </w:lvl>
    <w:lvl w:ilvl="2">
      <w:numFmt w:val="bullet"/>
      <w:lvlText w:val="•"/>
      <w:lvlJc w:val="left"/>
      <w:pPr>
        <w:ind w:left="2075" w:hanging="113"/>
      </w:pPr>
    </w:lvl>
    <w:lvl w:ilvl="3">
      <w:numFmt w:val="bullet"/>
      <w:lvlText w:val="•"/>
      <w:lvlJc w:val="left"/>
      <w:pPr>
        <w:ind w:left="3002" w:hanging="113"/>
      </w:pPr>
    </w:lvl>
    <w:lvl w:ilvl="4">
      <w:numFmt w:val="bullet"/>
      <w:lvlText w:val="•"/>
      <w:lvlJc w:val="left"/>
      <w:pPr>
        <w:ind w:left="3930" w:hanging="113"/>
      </w:pPr>
    </w:lvl>
    <w:lvl w:ilvl="5">
      <w:numFmt w:val="bullet"/>
      <w:lvlText w:val="•"/>
      <w:lvlJc w:val="left"/>
      <w:pPr>
        <w:ind w:left="4857" w:hanging="113"/>
      </w:pPr>
    </w:lvl>
    <w:lvl w:ilvl="6">
      <w:numFmt w:val="bullet"/>
      <w:lvlText w:val="•"/>
      <w:lvlJc w:val="left"/>
      <w:pPr>
        <w:ind w:left="5785" w:hanging="113"/>
      </w:pPr>
    </w:lvl>
    <w:lvl w:ilvl="7">
      <w:numFmt w:val="bullet"/>
      <w:lvlText w:val="•"/>
      <w:lvlJc w:val="left"/>
      <w:pPr>
        <w:ind w:left="6712" w:hanging="113"/>
      </w:pPr>
    </w:lvl>
    <w:lvl w:ilvl="8">
      <w:numFmt w:val="bullet"/>
      <w:lvlText w:val="•"/>
      <w:lvlJc w:val="left"/>
      <w:pPr>
        <w:ind w:left="7640" w:hanging="113"/>
      </w:pPr>
    </w:lvl>
  </w:abstractNum>
  <w:abstractNum w:abstractNumId="48" w15:restartNumberingAfterBreak="0">
    <w:nsid w:val="00000432"/>
    <w:multiLevelType w:val="multilevel"/>
    <w:tmpl w:val="FFFFFFFF"/>
    <w:lvl w:ilvl="0">
      <w:start w:val="1"/>
      <w:numFmt w:val="decimal"/>
      <w:lvlText w:val="%1."/>
      <w:lvlJc w:val="left"/>
      <w:pPr>
        <w:ind w:left="218" w:hanging="113"/>
      </w:pPr>
      <w:rPr>
        <w:rFonts w:ascii="Arial Narrow" w:hAnsi="Arial Narrow" w:cs="Arial Narrow"/>
        <w:b w:val="0"/>
        <w:bCs w:val="0"/>
        <w:i/>
        <w:iCs/>
        <w:w w:val="107"/>
        <w:sz w:val="8"/>
        <w:szCs w:val="8"/>
      </w:rPr>
    </w:lvl>
    <w:lvl w:ilvl="1">
      <w:numFmt w:val="bullet"/>
      <w:lvlText w:val="•"/>
      <w:lvlJc w:val="left"/>
      <w:pPr>
        <w:ind w:left="1147" w:hanging="113"/>
      </w:pPr>
    </w:lvl>
    <w:lvl w:ilvl="2">
      <w:numFmt w:val="bullet"/>
      <w:lvlText w:val="•"/>
      <w:lvlJc w:val="left"/>
      <w:pPr>
        <w:ind w:left="2075" w:hanging="113"/>
      </w:pPr>
    </w:lvl>
    <w:lvl w:ilvl="3">
      <w:numFmt w:val="bullet"/>
      <w:lvlText w:val="•"/>
      <w:lvlJc w:val="left"/>
      <w:pPr>
        <w:ind w:left="3002" w:hanging="113"/>
      </w:pPr>
    </w:lvl>
    <w:lvl w:ilvl="4">
      <w:numFmt w:val="bullet"/>
      <w:lvlText w:val="•"/>
      <w:lvlJc w:val="left"/>
      <w:pPr>
        <w:ind w:left="3930" w:hanging="113"/>
      </w:pPr>
    </w:lvl>
    <w:lvl w:ilvl="5">
      <w:numFmt w:val="bullet"/>
      <w:lvlText w:val="•"/>
      <w:lvlJc w:val="left"/>
      <w:pPr>
        <w:ind w:left="4857" w:hanging="113"/>
      </w:pPr>
    </w:lvl>
    <w:lvl w:ilvl="6">
      <w:numFmt w:val="bullet"/>
      <w:lvlText w:val="•"/>
      <w:lvlJc w:val="left"/>
      <w:pPr>
        <w:ind w:left="5785" w:hanging="113"/>
      </w:pPr>
    </w:lvl>
    <w:lvl w:ilvl="7">
      <w:numFmt w:val="bullet"/>
      <w:lvlText w:val="•"/>
      <w:lvlJc w:val="left"/>
      <w:pPr>
        <w:ind w:left="6712" w:hanging="113"/>
      </w:pPr>
    </w:lvl>
    <w:lvl w:ilvl="8">
      <w:numFmt w:val="bullet"/>
      <w:lvlText w:val="•"/>
      <w:lvlJc w:val="left"/>
      <w:pPr>
        <w:ind w:left="7640" w:hanging="113"/>
      </w:pPr>
    </w:lvl>
  </w:abstractNum>
  <w:num w:numId="1" w16cid:durableId="1513446503">
    <w:abstractNumId w:val="48"/>
  </w:num>
  <w:num w:numId="2" w16cid:durableId="936986145">
    <w:abstractNumId w:val="47"/>
  </w:num>
  <w:num w:numId="3" w16cid:durableId="276252215">
    <w:abstractNumId w:val="46"/>
  </w:num>
  <w:num w:numId="4" w16cid:durableId="1762214257">
    <w:abstractNumId w:val="45"/>
  </w:num>
  <w:num w:numId="5" w16cid:durableId="1552764677">
    <w:abstractNumId w:val="44"/>
  </w:num>
  <w:num w:numId="6" w16cid:durableId="1005322357">
    <w:abstractNumId w:val="43"/>
  </w:num>
  <w:num w:numId="7" w16cid:durableId="1171213193">
    <w:abstractNumId w:val="42"/>
  </w:num>
  <w:num w:numId="8" w16cid:durableId="9961723">
    <w:abstractNumId w:val="41"/>
  </w:num>
  <w:num w:numId="9" w16cid:durableId="1001422684">
    <w:abstractNumId w:val="40"/>
  </w:num>
  <w:num w:numId="10" w16cid:durableId="1358582060">
    <w:abstractNumId w:val="39"/>
  </w:num>
  <w:num w:numId="11" w16cid:durableId="1217280293">
    <w:abstractNumId w:val="38"/>
  </w:num>
  <w:num w:numId="12" w16cid:durableId="2111509405">
    <w:abstractNumId w:val="37"/>
  </w:num>
  <w:num w:numId="13" w16cid:durableId="871500501">
    <w:abstractNumId w:val="36"/>
  </w:num>
  <w:num w:numId="14" w16cid:durableId="1214660635">
    <w:abstractNumId w:val="35"/>
  </w:num>
  <w:num w:numId="15" w16cid:durableId="207375855">
    <w:abstractNumId w:val="34"/>
  </w:num>
  <w:num w:numId="16" w16cid:durableId="479425271">
    <w:abstractNumId w:val="33"/>
  </w:num>
  <w:num w:numId="17" w16cid:durableId="1275361819">
    <w:abstractNumId w:val="32"/>
  </w:num>
  <w:num w:numId="18" w16cid:durableId="787554713">
    <w:abstractNumId w:val="31"/>
  </w:num>
  <w:num w:numId="19" w16cid:durableId="441338221">
    <w:abstractNumId w:val="30"/>
  </w:num>
  <w:num w:numId="20" w16cid:durableId="617184521">
    <w:abstractNumId w:val="29"/>
  </w:num>
  <w:num w:numId="21" w16cid:durableId="569658002">
    <w:abstractNumId w:val="28"/>
  </w:num>
  <w:num w:numId="22" w16cid:durableId="59451375">
    <w:abstractNumId w:val="27"/>
  </w:num>
  <w:num w:numId="23" w16cid:durableId="636421938">
    <w:abstractNumId w:val="26"/>
  </w:num>
  <w:num w:numId="24" w16cid:durableId="1168667384">
    <w:abstractNumId w:val="25"/>
  </w:num>
  <w:num w:numId="25" w16cid:durableId="1966807891">
    <w:abstractNumId w:val="24"/>
  </w:num>
  <w:num w:numId="26" w16cid:durableId="1762675948">
    <w:abstractNumId w:val="23"/>
  </w:num>
  <w:num w:numId="27" w16cid:durableId="1101220696">
    <w:abstractNumId w:val="22"/>
  </w:num>
  <w:num w:numId="28" w16cid:durableId="664551377">
    <w:abstractNumId w:val="21"/>
  </w:num>
  <w:num w:numId="29" w16cid:durableId="1708137598">
    <w:abstractNumId w:val="20"/>
  </w:num>
  <w:num w:numId="30" w16cid:durableId="1257516428">
    <w:abstractNumId w:val="19"/>
  </w:num>
  <w:num w:numId="31" w16cid:durableId="458841350">
    <w:abstractNumId w:val="18"/>
  </w:num>
  <w:num w:numId="32" w16cid:durableId="1986422931">
    <w:abstractNumId w:val="17"/>
  </w:num>
  <w:num w:numId="33" w16cid:durableId="637952188">
    <w:abstractNumId w:val="16"/>
  </w:num>
  <w:num w:numId="34" w16cid:durableId="1558936941">
    <w:abstractNumId w:val="15"/>
  </w:num>
  <w:num w:numId="35" w16cid:durableId="147133367">
    <w:abstractNumId w:val="14"/>
  </w:num>
  <w:num w:numId="36" w16cid:durableId="306934682">
    <w:abstractNumId w:val="13"/>
  </w:num>
  <w:num w:numId="37" w16cid:durableId="457797309">
    <w:abstractNumId w:val="12"/>
  </w:num>
  <w:num w:numId="38" w16cid:durableId="638149012">
    <w:abstractNumId w:val="11"/>
  </w:num>
  <w:num w:numId="39" w16cid:durableId="1164247567">
    <w:abstractNumId w:val="10"/>
  </w:num>
  <w:num w:numId="40" w16cid:durableId="748889570">
    <w:abstractNumId w:val="9"/>
  </w:num>
  <w:num w:numId="41" w16cid:durableId="2135053651">
    <w:abstractNumId w:val="8"/>
  </w:num>
  <w:num w:numId="42" w16cid:durableId="634602156">
    <w:abstractNumId w:val="7"/>
  </w:num>
  <w:num w:numId="43" w16cid:durableId="2100368899">
    <w:abstractNumId w:val="6"/>
  </w:num>
  <w:num w:numId="44" w16cid:durableId="892547661">
    <w:abstractNumId w:val="5"/>
  </w:num>
  <w:num w:numId="45" w16cid:durableId="1608271692">
    <w:abstractNumId w:val="4"/>
  </w:num>
  <w:num w:numId="46" w16cid:durableId="1946182427">
    <w:abstractNumId w:val="3"/>
  </w:num>
  <w:num w:numId="47" w16cid:durableId="1419522831">
    <w:abstractNumId w:val="2"/>
  </w:num>
  <w:num w:numId="48" w16cid:durableId="2120181443">
    <w:abstractNumId w:val="1"/>
  </w:num>
  <w:num w:numId="49" w16cid:durableId="2916372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C92"/>
    <w:rsid w:val="001E26BA"/>
    <w:rsid w:val="00462C92"/>
    <w:rsid w:val="0049171F"/>
    <w:rsid w:val="007047E8"/>
    <w:rsid w:val="00A9360D"/>
    <w:rsid w:val="00BC4E18"/>
    <w:rsid w:val="00CC543E"/>
    <w:rsid w:val="00D633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AE3CA4"/>
  <w14:defaultImageDpi w14:val="0"/>
  <w15:docId w15:val="{4690E689-F963-44BB-9769-FEBDF86D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pPr>
      <w:widowControl w:val="0"/>
      <w:autoSpaceDE w:val="0"/>
      <w:autoSpaceDN w:val="0"/>
      <w:adjustRightInd w:val="0"/>
      <w:spacing w:after="0" w:line="240" w:lineRule="auto"/>
    </w:pPr>
    <w:rPr>
      <w:rFonts w:ascii="Arial Narrow" w:hAnsi="Arial Narrow" w:cs="Arial Narrow"/>
      <w:kern w:val="0"/>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1"/>
    <w:qFormat/>
    <w:rPr>
      <w:b/>
      <w:bCs/>
      <w:sz w:val="14"/>
      <w:szCs w:val="14"/>
    </w:rPr>
  </w:style>
  <w:style w:type="character" w:customStyle="1" w:styleId="TekstpodstawowyZnak">
    <w:name w:val="Tekst podstawowy Znak"/>
    <w:basedOn w:val="Domylnaczcionkaakapitu"/>
    <w:link w:val="Tekstpodstawowy"/>
    <w:uiPriority w:val="99"/>
    <w:semiHidden/>
    <w:rPr>
      <w:rFonts w:ascii="Arial Narrow" w:hAnsi="Arial Narrow" w:cs="Arial Narrow"/>
      <w:kern w:val="0"/>
      <w:sz w:val="22"/>
      <w:szCs w:val="22"/>
    </w:rPr>
  </w:style>
  <w:style w:type="paragraph" w:styleId="Akapitzlist">
    <w:name w:val="List Paragraph"/>
    <w:basedOn w:val="Normalny"/>
    <w:uiPriority w:val="1"/>
    <w:qFormat/>
    <w:rPr>
      <w:rFonts w:ascii="Times New Roman" w:hAnsi="Times New Roman" w:cs="Times New Roman"/>
      <w:sz w:val="24"/>
      <w:szCs w:val="24"/>
    </w:rPr>
  </w:style>
  <w:style w:type="paragraph" w:customStyle="1" w:styleId="TableParagraph">
    <w:name w:val="Table Paragraph"/>
    <w:basedOn w:val="Normalny"/>
    <w:uiPriority w:val="1"/>
    <w:qFormat/>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3270</Words>
  <Characters>19622</Characters>
  <Application>Microsoft Office Word</Application>
  <DocSecurity>0</DocSecurity>
  <Lines>163</Lines>
  <Paragraphs>45</Paragraphs>
  <ScaleCrop>false</ScaleCrop>
  <Company/>
  <LinksUpToDate>false</LinksUpToDate>
  <CharactersWithSpaces>22847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✒︎Janusz Markiewicz z daleka</dc:creator>
  <cp:keywords>❦JM</cp:keywords>
  <dc:description/>
  <cp:lastModifiedBy>Ewelina Myszka</cp:lastModifiedBy>
  <cp:revision>2</cp:revision>
  <dcterms:created xsi:type="dcterms:W3CDTF">2025-11-04T09:06:00Z</dcterms:created>
  <dcterms:modified xsi:type="dcterms:W3CDTF">2025-11-04T09:06:00Z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Acrobat 10.1.16</vt:lpwstr>
  </property>
</Properties>
</file>